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page" w:tblpX="1108" w:tblpY="-270"/>
        <w:tblW w:w="10490" w:type="dxa"/>
        <w:tblLook w:val="04A0" w:firstRow="1" w:lastRow="0" w:firstColumn="1" w:lastColumn="0" w:noHBand="0" w:noVBand="1"/>
      </w:tblPr>
      <w:tblGrid>
        <w:gridCol w:w="4820"/>
        <w:gridCol w:w="5670"/>
      </w:tblGrid>
      <w:tr w:rsidR="001D301D" w:rsidRPr="001E3EDB" w:rsidTr="00555588">
        <w:tc>
          <w:tcPr>
            <w:tcW w:w="4820" w:type="dxa"/>
            <w:shd w:val="clear" w:color="auto" w:fill="auto"/>
          </w:tcPr>
          <w:p w:rsidR="001D301D" w:rsidRDefault="001D301D" w:rsidP="001D301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1D301D" w:rsidRDefault="001D301D" w:rsidP="001D301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РАССМОТРЕНА  </w:t>
            </w:r>
          </w:p>
          <w:p w:rsidR="001D301D" w:rsidRDefault="001D301D" w:rsidP="001D301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На заседании методического объединения</w:t>
            </w:r>
          </w:p>
          <w:p w:rsidR="001D301D" w:rsidRDefault="001D301D" w:rsidP="001D301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учителей-предметников</w:t>
            </w:r>
          </w:p>
          <w:p w:rsidR="001D301D" w:rsidRDefault="001D301D" w:rsidP="001D301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протокол от 28</w:t>
            </w:r>
            <w:r w:rsidRPr="00463F1C">
              <w:rPr>
                <w:rFonts w:ascii="Times New Roman" w:eastAsia="Calibri" w:hAnsi="Times New Roman"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8</w:t>
            </w:r>
            <w:r w:rsidRPr="00463F1C">
              <w:rPr>
                <w:rFonts w:ascii="Times New Roman" w:eastAsia="Calibri" w:hAnsi="Times New Roman"/>
                <w:sz w:val="24"/>
                <w:szCs w:val="24"/>
              </w:rPr>
              <w:t>.202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4</w:t>
            </w:r>
            <w:r w:rsidRPr="00463F1C">
              <w:rPr>
                <w:rFonts w:ascii="Times New Roman" w:eastAsia="Calibri" w:hAnsi="Times New Roman"/>
                <w:sz w:val="24"/>
                <w:szCs w:val="24"/>
              </w:rPr>
              <w:t xml:space="preserve">    №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1                </w:t>
            </w:r>
          </w:p>
          <w:p w:rsidR="001D301D" w:rsidRDefault="001D301D" w:rsidP="001D301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   </w:t>
            </w:r>
          </w:p>
          <w:p w:rsidR="001D301D" w:rsidRDefault="001D301D" w:rsidP="001D301D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1D301D" w:rsidRDefault="001D301D" w:rsidP="001D301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1D301D" w:rsidRDefault="001D301D" w:rsidP="001D301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УТВЕРЖДЕНА</w:t>
            </w:r>
          </w:p>
          <w:p w:rsidR="001D301D" w:rsidRDefault="001D301D" w:rsidP="001D301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приказом ГБОУ РК «Феодосийская специальная школа-интернат» от  30.08.2024 г. № 129</w:t>
            </w:r>
          </w:p>
          <w:p w:rsidR="001D301D" w:rsidRDefault="001D301D" w:rsidP="001D301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highlight w:val="yellow"/>
              </w:rPr>
            </w:pPr>
          </w:p>
          <w:p w:rsidR="001D301D" w:rsidRDefault="001D301D" w:rsidP="001D301D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1D301D" w:rsidRPr="001E3EDB" w:rsidTr="00555588">
        <w:tc>
          <w:tcPr>
            <w:tcW w:w="4820" w:type="dxa"/>
            <w:shd w:val="clear" w:color="auto" w:fill="auto"/>
          </w:tcPr>
          <w:p w:rsidR="001D301D" w:rsidRDefault="001D301D" w:rsidP="001D301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СОГЛАСОВАНА</w:t>
            </w:r>
          </w:p>
          <w:p w:rsidR="001D301D" w:rsidRDefault="001D301D" w:rsidP="001D301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Заместитель директора по УВР</w:t>
            </w:r>
          </w:p>
          <w:p w:rsidR="001D301D" w:rsidRDefault="001D301D" w:rsidP="001D301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__________________И.Е.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Лепихова</w:t>
            </w:r>
            <w:proofErr w:type="spellEnd"/>
          </w:p>
        </w:tc>
        <w:tc>
          <w:tcPr>
            <w:tcW w:w="5670" w:type="dxa"/>
            <w:shd w:val="clear" w:color="auto" w:fill="auto"/>
          </w:tcPr>
          <w:p w:rsidR="001D301D" w:rsidRDefault="001D301D" w:rsidP="001D301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:rsidR="006A5D59" w:rsidRDefault="006A5D59" w:rsidP="006A5D59">
      <w:pPr>
        <w:spacing w:after="0" w:line="240" w:lineRule="auto"/>
        <w:jc w:val="center"/>
        <w:rPr>
          <w:rFonts w:ascii="Times New Roman" w:hAnsi="Times New Roman" w:cs="Times New Roman"/>
          <w:b/>
          <w:color w:val="auto"/>
          <w:sz w:val="32"/>
          <w:szCs w:val="32"/>
        </w:rPr>
      </w:pPr>
    </w:p>
    <w:p w:rsidR="006A5D59" w:rsidRDefault="006A5D59" w:rsidP="006A5D59">
      <w:pPr>
        <w:spacing w:after="0" w:line="240" w:lineRule="auto"/>
        <w:jc w:val="center"/>
        <w:rPr>
          <w:rFonts w:ascii="Times New Roman" w:hAnsi="Times New Roman" w:cs="Times New Roman"/>
          <w:b/>
          <w:color w:val="auto"/>
          <w:sz w:val="32"/>
          <w:szCs w:val="32"/>
        </w:rPr>
      </w:pPr>
    </w:p>
    <w:p w:rsidR="001D301D" w:rsidRDefault="001D301D" w:rsidP="006A5D59">
      <w:pPr>
        <w:spacing w:after="0" w:line="240" w:lineRule="auto"/>
        <w:jc w:val="center"/>
        <w:rPr>
          <w:rFonts w:ascii="Times New Roman" w:hAnsi="Times New Roman" w:cs="Times New Roman"/>
          <w:b/>
          <w:color w:val="auto"/>
          <w:sz w:val="32"/>
          <w:szCs w:val="32"/>
        </w:rPr>
      </w:pPr>
    </w:p>
    <w:p w:rsidR="006A5D59" w:rsidRDefault="006A5D59" w:rsidP="006A5D59">
      <w:pPr>
        <w:spacing w:after="0" w:line="240" w:lineRule="auto"/>
        <w:jc w:val="center"/>
        <w:rPr>
          <w:rFonts w:ascii="Times New Roman" w:hAnsi="Times New Roman" w:cs="Times New Roman"/>
          <w:b/>
          <w:color w:val="auto"/>
          <w:sz w:val="32"/>
          <w:szCs w:val="32"/>
        </w:rPr>
      </w:pPr>
    </w:p>
    <w:p w:rsidR="006A5D59" w:rsidRDefault="006A5D59" w:rsidP="006A5D59">
      <w:pPr>
        <w:spacing w:after="0" w:line="240" w:lineRule="auto"/>
        <w:jc w:val="center"/>
        <w:rPr>
          <w:rFonts w:ascii="Times New Roman" w:hAnsi="Times New Roman" w:cs="Times New Roman"/>
          <w:b/>
          <w:color w:val="auto"/>
          <w:sz w:val="32"/>
          <w:szCs w:val="32"/>
        </w:rPr>
      </w:pPr>
    </w:p>
    <w:p w:rsidR="006A5D59" w:rsidRDefault="006A5D59" w:rsidP="006A5D59">
      <w:pPr>
        <w:spacing w:after="0" w:line="240" w:lineRule="auto"/>
        <w:jc w:val="center"/>
        <w:rPr>
          <w:rFonts w:ascii="Times New Roman" w:hAnsi="Times New Roman" w:cs="Times New Roman"/>
          <w:b/>
          <w:color w:val="auto"/>
          <w:sz w:val="32"/>
          <w:szCs w:val="32"/>
        </w:rPr>
      </w:pPr>
    </w:p>
    <w:p w:rsidR="00555588" w:rsidRPr="00555588" w:rsidRDefault="00555588" w:rsidP="00555588">
      <w:pPr>
        <w:pStyle w:val="1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before="0" w:line="240" w:lineRule="auto"/>
        <w:jc w:val="center"/>
        <w:rPr>
          <w:rStyle w:val="Zag11"/>
          <w:rFonts w:ascii="Times New Roman" w:eastAsia="@Arial Unicode MS" w:hAnsi="Times New Roman"/>
          <w:b w:val="0"/>
          <w:color w:val="auto"/>
          <w:sz w:val="36"/>
        </w:rPr>
      </w:pPr>
    </w:p>
    <w:p w:rsidR="001E5D19" w:rsidRDefault="0095621B" w:rsidP="00555588">
      <w:pPr>
        <w:pStyle w:val="1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before="0" w:line="240" w:lineRule="auto"/>
        <w:jc w:val="center"/>
        <w:rPr>
          <w:rFonts w:ascii="Times New Roman" w:eastAsia="@Arial Unicode MS" w:hAnsi="Times New Roman"/>
          <w:color w:val="auto"/>
          <w:sz w:val="36"/>
        </w:rPr>
      </w:pPr>
      <w:r w:rsidRPr="0095621B">
        <w:rPr>
          <w:rFonts w:ascii="Times New Roman" w:eastAsia="@Arial Unicode MS" w:hAnsi="Times New Roman"/>
          <w:color w:val="auto"/>
          <w:sz w:val="36"/>
        </w:rPr>
        <w:t xml:space="preserve">РАБОЧАЯ ПРОГРАММА </w:t>
      </w:r>
    </w:p>
    <w:p w:rsidR="00C97742" w:rsidRDefault="0095621B" w:rsidP="00555588">
      <w:pPr>
        <w:pStyle w:val="1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before="0" w:line="240" w:lineRule="auto"/>
        <w:jc w:val="center"/>
        <w:rPr>
          <w:rStyle w:val="Zag11"/>
          <w:rFonts w:ascii="Times New Roman" w:eastAsia="@Arial Unicode MS" w:hAnsi="Times New Roman"/>
          <w:color w:val="auto"/>
          <w:sz w:val="36"/>
        </w:rPr>
      </w:pPr>
      <w:r w:rsidRPr="0095621B">
        <w:rPr>
          <w:rFonts w:ascii="Times New Roman" w:eastAsia="@Arial Unicode MS" w:hAnsi="Times New Roman"/>
          <w:color w:val="auto"/>
          <w:sz w:val="36"/>
        </w:rPr>
        <w:t>ПО УЧЕБНОМУ ПРЕДМЕТУ "РУССКИЙ ЯЗЫК</w:t>
      </w:r>
      <w:r>
        <w:rPr>
          <w:rFonts w:ascii="Times New Roman" w:eastAsia="@Arial Unicode MS" w:hAnsi="Times New Roman"/>
          <w:color w:val="auto"/>
          <w:sz w:val="36"/>
        </w:rPr>
        <w:t xml:space="preserve"> </w:t>
      </w:r>
      <w:r w:rsidRPr="0095621B">
        <w:rPr>
          <w:rFonts w:ascii="Times New Roman" w:eastAsia="@Arial Unicode MS" w:hAnsi="Times New Roman"/>
          <w:color w:val="auto"/>
          <w:sz w:val="36"/>
        </w:rPr>
        <w:t xml:space="preserve">" </w:t>
      </w:r>
      <w:r w:rsidRPr="0095621B">
        <w:rPr>
          <w:rFonts w:ascii="Times New Roman" w:eastAsia="@Arial Unicode MS" w:hAnsi="Times New Roman"/>
          <w:color w:val="auto"/>
          <w:sz w:val="36"/>
        </w:rPr>
        <w:br/>
      </w:r>
      <w:proofErr w:type="gramStart"/>
      <w:r w:rsidR="00555588">
        <w:rPr>
          <w:rStyle w:val="Zag11"/>
          <w:rFonts w:ascii="Times New Roman" w:eastAsia="@Arial Unicode MS" w:hAnsi="Times New Roman"/>
          <w:color w:val="auto"/>
          <w:sz w:val="36"/>
        </w:rPr>
        <w:t>ОБУЧАЮЩИХСЯ</w:t>
      </w:r>
      <w:proofErr w:type="gramEnd"/>
    </w:p>
    <w:p w:rsidR="00A03B0B" w:rsidRDefault="00555588" w:rsidP="00555588">
      <w:pPr>
        <w:pStyle w:val="1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before="0" w:line="240" w:lineRule="auto"/>
        <w:jc w:val="center"/>
        <w:rPr>
          <w:rStyle w:val="Zag11"/>
          <w:rFonts w:ascii="Times New Roman" w:eastAsia="@Arial Unicode MS" w:hAnsi="Times New Roman"/>
          <w:color w:val="auto"/>
          <w:sz w:val="36"/>
        </w:rPr>
      </w:pPr>
      <w:r>
        <w:rPr>
          <w:rStyle w:val="Zag11"/>
          <w:rFonts w:ascii="Times New Roman" w:eastAsia="@Arial Unicode MS" w:hAnsi="Times New Roman"/>
          <w:color w:val="auto"/>
          <w:sz w:val="36"/>
        </w:rPr>
        <w:t xml:space="preserve"> </w:t>
      </w:r>
      <w:r w:rsidR="00A03B0B">
        <w:rPr>
          <w:rStyle w:val="Zag11"/>
          <w:rFonts w:ascii="Times New Roman" w:eastAsia="@Arial Unicode MS" w:hAnsi="Times New Roman"/>
          <w:color w:val="auto"/>
          <w:sz w:val="36"/>
        </w:rPr>
        <w:t xml:space="preserve">С НАРУШЕНИЕМ СЛУХА </w:t>
      </w:r>
      <w:r>
        <w:rPr>
          <w:rStyle w:val="Zag11"/>
          <w:rFonts w:ascii="Times New Roman" w:eastAsia="@Arial Unicode MS" w:hAnsi="Times New Roman"/>
          <w:color w:val="auto"/>
          <w:sz w:val="36"/>
        </w:rPr>
        <w:t xml:space="preserve">   </w:t>
      </w:r>
    </w:p>
    <w:p w:rsidR="00360B7B" w:rsidRDefault="00A03B0B" w:rsidP="00555588">
      <w:pPr>
        <w:pStyle w:val="1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before="0" w:line="240" w:lineRule="auto"/>
        <w:jc w:val="center"/>
        <w:rPr>
          <w:rStyle w:val="Zag11"/>
          <w:rFonts w:ascii="Times New Roman" w:eastAsia="@Arial Unicode MS" w:hAnsi="Times New Roman"/>
          <w:color w:val="auto"/>
          <w:sz w:val="36"/>
        </w:rPr>
      </w:pPr>
      <w:r w:rsidRPr="00360B7B">
        <w:rPr>
          <w:rStyle w:val="Zag11"/>
          <w:rFonts w:ascii="Times New Roman" w:eastAsia="@Arial Unicode MS" w:hAnsi="Times New Roman"/>
          <w:color w:val="auto"/>
          <w:sz w:val="36"/>
        </w:rPr>
        <w:t xml:space="preserve">И </w:t>
      </w:r>
      <w:r w:rsidR="00555588" w:rsidRPr="00360B7B">
        <w:rPr>
          <w:rStyle w:val="Zag11"/>
          <w:rFonts w:ascii="Times New Roman" w:eastAsia="@Arial Unicode MS" w:hAnsi="Times New Roman"/>
          <w:color w:val="auto"/>
          <w:sz w:val="36"/>
        </w:rPr>
        <w:t xml:space="preserve"> УМСТВЕННОЙ ОТСТАЛОСТЬЮ   </w:t>
      </w:r>
    </w:p>
    <w:p w:rsidR="00360B7B" w:rsidRDefault="0095621B" w:rsidP="00555588">
      <w:pPr>
        <w:pStyle w:val="1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before="0" w:line="240" w:lineRule="auto"/>
        <w:jc w:val="center"/>
        <w:rPr>
          <w:rStyle w:val="Zag11"/>
          <w:rFonts w:ascii="Times New Roman" w:eastAsia="@Arial Unicode MS" w:hAnsi="Times New Roman"/>
          <w:color w:val="auto"/>
          <w:sz w:val="36"/>
        </w:rPr>
      </w:pPr>
      <w:r w:rsidRPr="0095621B">
        <w:rPr>
          <w:rFonts w:ascii="Times New Roman" w:eastAsia="@Arial Unicode MS" w:hAnsi="Times New Roman"/>
          <w:color w:val="auto"/>
          <w:sz w:val="36"/>
        </w:rPr>
        <w:t>(V - IX классы)</w:t>
      </w:r>
    </w:p>
    <w:p w:rsidR="00555588" w:rsidRDefault="00555588" w:rsidP="00555588">
      <w:pPr>
        <w:pStyle w:val="1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before="0" w:line="240" w:lineRule="auto"/>
        <w:jc w:val="center"/>
        <w:rPr>
          <w:rStyle w:val="Zag11"/>
          <w:rFonts w:ascii="Times New Roman" w:eastAsia="@Arial Unicode MS" w:hAnsi="Times New Roman"/>
          <w:color w:val="auto"/>
          <w:sz w:val="36"/>
        </w:rPr>
      </w:pPr>
      <w:r>
        <w:rPr>
          <w:rStyle w:val="Zag11"/>
          <w:rFonts w:ascii="Times New Roman" w:eastAsia="@Arial Unicode MS" w:hAnsi="Times New Roman"/>
          <w:color w:val="auto"/>
          <w:sz w:val="36"/>
        </w:rPr>
        <w:t xml:space="preserve">      Государственного бюджетного общеобразовательного учреждения Республики Крым </w:t>
      </w:r>
    </w:p>
    <w:p w:rsidR="00555588" w:rsidRDefault="00555588" w:rsidP="00555588">
      <w:pPr>
        <w:pStyle w:val="1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before="0" w:line="240" w:lineRule="auto"/>
        <w:jc w:val="center"/>
        <w:rPr>
          <w:rStyle w:val="Zag11"/>
          <w:rFonts w:ascii="Times New Roman" w:eastAsia="@Arial Unicode MS" w:hAnsi="Times New Roman"/>
          <w:color w:val="auto"/>
          <w:sz w:val="36"/>
        </w:rPr>
      </w:pPr>
      <w:r>
        <w:rPr>
          <w:rStyle w:val="Zag11"/>
          <w:rFonts w:ascii="Times New Roman" w:eastAsia="@Arial Unicode MS" w:hAnsi="Times New Roman"/>
          <w:color w:val="auto"/>
          <w:sz w:val="36"/>
        </w:rPr>
        <w:t>«Феодосийская специальная школа-интернат</w:t>
      </w:r>
      <w:r w:rsidR="0095621B">
        <w:rPr>
          <w:rStyle w:val="Zag11"/>
          <w:rFonts w:ascii="Times New Roman" w:eastAsia="@Arial Unicode MS" w:hAnsi="Times New Roman"/>
          <w:color w:val="auto"/>
          <w:sz w:val="36"/>
        </w:rPr>
        <w:t>»</w:t>
      </w:r>
      <w:r>
        <w:rPr>
          <w:rStyle w:val="Zag11"/>
          <w:rFonts w:ascii="Times New Roman" w:eastAsia="@Arial Unicode MS" w:hAnsi="Times New Roman"/>
          <w:color w:val="auto"/>
          <w:sz w:val="36"/>
        </w:rPr>
        <w:t xml:space="preserve"> </w:t>
      </w:r>
    </w:p>
    <w:p w:rsidR="00555588" w:rsidRPr="00555588" w:rsidRDefault="00555588" w:rsidP="00555588">
      <w:pPr>
        <w:rPr>
          <w:lang w:eastAsia="ru-RU"/>
        </w:rPr>
      </w:pPr>
    </w:p>
    <w:p w:rsidR="006A5D59" w:rsidRDefault="006A5D59" w:rsidP="006A5D59">
      <w:pPr>
        <w:spacing w:after="0" w:line="240" w:lineRule="auto"/>
        <w:jc w:val="center"/>
        <w:rPr>
          <w:rFonts w:ascii="Times New Roman" w:hAnsi="Times New Roman" w:cs="Times New Roman"/>
          <w:b/>
          <w:color w:val="auto"/>
          <w:sz w:val="32"/>
          <w:szCs w:val="32"/>
        </w:rPr>
      </w:pPr>
    </w:p>
    <w:p w:rsidR="006A5D59" w:rsidRDefault="006A5D59" w:rsidP="006A5D59">
      <w:pPr>
        <w:spacing w:after="0" w:line="240" w:lineRule="auto"/>
        <w:jc w:val="center"/>
        <w:rPr>
          <w:rFonts w:ascii="Times New Roman" w:hAnsi="Times New Roman" w:cs="Times New Roman"/>
          <w:b/>
          <w:color w:val="auto"/>
          <w:sz w:val="32"/>
          <w:szCs w:val="32"/>
        </w:rPr>
      </w:pPr>
    </w:p>
    <w:p w:rsidR="006A5D59" w:rsidRDefault="006A5D59" w:rsidP="006A5D59">
      <w:pPr>
        <w:spacing w:after="0" w:line="240" w:lineRule="auto"/>
        <w:jc w:val="center"/>
        <w:rPr>
          <w:rFonts w:ascii="Times New Roman" w:hAnsi="Times New Roman" w:cs="Times New Roman"/>
          <w:b/>
          <w:color w:val="auto"/>
          <w:sz w:val="32"/>
          <w:szCs w:val="32"/>
        </w:rPr>
      </w:pPr>
    </w:p>
    <w:p w:rsidR="006A5D59" w:rsidRDefault="006A5D59" w:rsidP="006A5D59">
      <w:pPr>
        <w:spacing w:after="0" w:line="240" w:lineRule="auto"/>
        <w:jc w:val="center"/>
        <w:rPr>
          <w:rFonts w:ascii="Times New Roman" w:hAnsi="Times New Roman" w:cs="Times New Roman"/>
          <w:b/>
          <w:color w:val="auto"/>
          <w:sz w:val="32"/>
          <w:szCs w:val="32"/>
        </w:rPr>
      </w:pPr>
    </w:p>
    <w:p w:rsidR="006A5D59" w:rsidRDefault="006A5D59" w:rsidP="006A5D59">
      <w:pPr>
        <w:jc w:val="both"/>
        <w:rPr>
          <w:rFonts w:ascii="Times New Roman" w:hAnsi="Times New Roman" w:cs="Times New Roman"/>
          <w:color w:val="auto"/>
          <w:sz w:val="32"/>
          <w:szCs w:val="32"/>
        </w:rPr>
      </w:pPr>
    </w:p>
    <w:p w:rsidR="006A5D59" w:rsidRDefault="006A5D59" w:rsidP="006A5D59">
      <w:pPr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1E5D19" w:rsidRDefault="001E5D19" w:rsidP="001E5D19">
      <w:pPr>
        <w:spacing w:after="0" w:line="240" w:lineRule="auto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Программу разработала </w:t>
      </w:r>
    </w:p>
    <w:p w:rsidR="001E5D19" w:rsidRDefault="001E5D19" w:rsidP="001E5D19">
      <w:pPr>
        <w:spacing w:after="0" w:line="240" w:lineRule="auto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Учитель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</w:rPr>
        <w:t>Рутилевская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</w:rPr>
        <w:t xml:space="preserve"> В.И.</w:t>
      </w:r>
    </w:p>
    <w:p w:rsidR="006A5D59" w:rsidRDefault="006A5D59" w:rsidP="006A5D59">
      <w:pPr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305091" w:rsidRDefault="00305091" w:rsidP="006A5D59">
      <w:pPr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360B7B" w:rsidRDefault="00360B7B" w:rsidP="006A5D59">
      <w:pPr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95247C" w:rsidRDefault="0095247C" w:rsidP="00DE6F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6F98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записка.</w:t>
      </w:r>
    </w:p>
    <w:p w:rsidR="001E5D19" w:rsidRPr="00715E38" w:rsidRDefault="001E5D19" w:rsidP="001E5D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5E38">
        <w:rPr>
          <w:rFonts w:ascii="Times New Roman" w:hAnsi="Times New Roman" w:cs="Times New Roman"/>
          <w:sz w:val="24"/>
          <w:szCs w:val="24"/>
        </w:rPr>
        <w:t xml:space="preserve">Рабочая программа по </w:t>
      </w:r>
      <w:r>
        <w:rPr>
          <w:rFonts w:ascii="Times New Roman" w:hAnsi="Times New Roman" w:cs="Times New Roman"/>
          <w:sz w:val="24"/>
          <w:szCs w:val="24"/>
        </w:rPr>
        <w:t>русскому языку</w:t>
      </w:r>
      <w:r w:rsidRPr="00715E38">
        <w:rPr>
          <w:rFonts w:ascii="Times New Roman" w:hAnsi="Times New Roman" w:cs="Times New Roman"/>
          <w:sz w:val="24"/>
          <w:szCs w:val="24"/>
        </w:rPr>
        <w:t xml:space="preserve"> написана в соответствии </w:t>
      </w:r>
      <w:proofErr w:type="gramStart"/>
      <w:r w:rsidRPr="00715E38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715E38">
        <w:rPr>
          <w:rFonts w:ascii="Times New Roman" w:hAnsi="Times New Roman" w:cs="Times New Roman"/>
          <w:sz w:val="24"/>
          <w:szCs w:val="24"/>
        </w:rPr>
        <w:t>:</w:t>
      </w:r>
    </w:p>
    <w:p w:rsidR="001E5D19" w:rsidRPr="007A0CC0" w:rsidRDefault="001E5D19" w:rsidP="001E5D1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E38">
        <w:rPr>
          <w:rFonts w:ascii="Times New Roman" w:hAnsi="Times New Roman" w:cs="Times New Roman"/>
          <w:sz w:val="24"/>
          <w:szCs w:val="24"/>
        </w:rPr>
        <w:t xml:space="preserve">- </w:t>
      </w:r>
      <w:r w:rsidRPr="007A0CC0">
        <w:rPr>
          <w:rFonts w:ascii="Times New Roman" w:eastAsia="Calibri" w:hAnsi="Times New Roman" w:cs="Times New Roman"/>
          <w:sz w:val="24"/>
          <w:szCs w:val="24"/>
        </w:rPr>
        <w:t>Федерального закона от 29.12.2012 N-273 ФЗ «Об образовании в Российской Федерации» в действующей редакции;</w:t>
      </w:r>
    </w:p>
    <w:p w:rsidR="001E5D19" w:rsidRPr="007A0CC0" w:rsidRDefault="001E5D19" w:rsidP="001E5D1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7A0CC0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7A0CC0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образования обучающихся с умственной отсталостью (интеллектуальными нарушениями), утвержденный приказом Министерства образования и науки Российской Федерации от 19 декабря 2014 г. N 1599</w:t>
      </w:r>
      <w:r w:rsidRPr="007A0CC0">
        <w:rPr>
          <w:rFonts w:ascii="Times New Roman" w:eastAsia="Calibri" w:hAnsi="Times New Roman" w:cs="Times New Roman"/>
          <w:sz w:val="24"/>
          <w:szCs w:val="24"/>
        </w:rPr>
        <w:t>);</w:t>
      </w:r>
      <w:proofErr w:type="gramEnd"/>
    </w:p>
    <w:p w:rsidR="001E5D19" w:rsidRPr="00DE6F98" w:rsidRDefault="001E5D19" w:rsidP="001E5D19">
      <w:pPr>
        <w:widowControl w:val="0"/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/>
          <w:sz w:val="24"/>
          <w:szCs w:val="24"/>
        </w:rPr>
      </w:pPr>
      <w:r w:rsidRPr="00BC0E42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Pr="00BC0E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риказом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М</w:t>
      </w:r>
      <w:r w:rsidRPr="00BC0E42">
        <w:rPr>
          <w:rFonts w:ascii="Times New Roman" w:hAnsi="Times New Roman" w:cs="Times New Roman"/>
          <w:color w:val="000000" w:themeColor="text1"/>
          <w:sz w:val="24"/>
          <w:szCs w:val="24"/>
        </w:rPr>
        <w:t>инпросвещения</w:t>
      </w:r>
      <w:proofErr w:type="spellEnd"/>
      <w:r w:rsidRPr="00BC0E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r w:rsidRPr="00BC0E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оссии от </w:t>
      </w:r>
      <w:r w:rsidRPr="00BC0E42">
        <w:rPr>
          <w:rFonts w:ascii="Times New Roman" w:hAnsi="Times New Roman" w:cs="Times New Roman"/>
          <w:sz w:val="24"/>
          <w:szCs w:val="24"/>
        </w:rPr>
        <w:t>24 ноября 2022 г. n 1026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C0E42">
        <w:rPr>
          <w:rFonts w:ascii="Times New Roman" w:hAnsi="Times New Roman" w:cs="Times New Roman"/>
          <w:sz w:val="24"/>
          <w:szCs w:val="24"/>
        </w:rPr>
        <w:t>об утверждении федеральной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C0E42">
        <w:rPr>
          <w:rFonts w:ascii="Times New Roman" w:hAnsi="Times New Roman" w:cs="Times New Roman"/>
          <w:sz w:val="24"/>
          <w:szCs w:val="24"/>
        </w:rPr>
        <w:t>адаптированной основной общеобразовательной программы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C0E42">
        <w:rPr>
          <w:rFonts w:ascii="Times New Roman" w:hAnsi="Times New Roman" w:cs="Times New Roman"/>
          <w:sz w:val="24"/>
          <w:szCs w:val="24"/>
        </w:rPr>
        <w:t>обучающихся с умственной отсталостью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C0E42">
        <w:rPr>
          <w:rFonts w:ascii="Times New Roman" w:hAnsi="Times New Roman" w:cs="Times New Roman"/>
          <w:sz w:val="24"/>
          <w:szCs w:val="24"/>
        </w:rPr>
        <w:t>(интеллектуальными нарушениями)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5247C" w:rsidRPr="0046508A" w:rsidRDefault="0095247C" w:rsidP="004650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br/>
      </w:r>
      <w:r w:rsidR="00DE6F98">
        <w:rPr>
          <w:rFonts w:ascii="Times New Roman" w:hAnsi="Times New Roman" w:cs="Times New Roman"/>
          <w:sz w:val="24"/>
          <w:szCs w:val="24"/>
        </w:rPr>
        <w:t xml:space="preserve">        </w:t>
      </w:r>
      <w:r w:rsidRPr="0046508A">
        <w:rPr>
          <w:rFonts w:ascii="Times New Roman" w:hAnsi="Times New Roman" w:cs="Times New Roman"/>
          <w:sz w:val="24"/>
          <w:szCs w:val="24"/>
        </w:rPr>
        <w:t>Изучение учебного предмета "Русский язык</w:t>
      </w:r>
      <w:r w:rsidR="00B00082">
        <w:rPr>
          <w:rFonts w:ascii="Times New Roman" w:hAnsi="Times New Roman" w:cs="Times New Roman"/>
          <w:sz w:val="24"/>
          <w:szCs w:val="24"/>
        </w:rPr>
        <w:t xml:space="preserve"> и развитие речи</w:t>
      </w:r>
      <w:r w:rsidRPr="0046508A">
        <w:rPr>
          <w:rFonts w:ascii="Times New Roman" w:hAnsi="Times New Roman" w:cs="Times New Roman"/>
          <w:sz w:val="24"/>
          <w:szCs w:val="24"/>
        </w:rPr>
        <w:t>" в старших классах имеет своей целью развитие коммуникативно-речевых навыков и коррекцию недостатков мыслительной деятельности.</w:t>
      </w:r>
    </w:p>
    <w:p w:rsidR="0095247C" w:rsidRPr="0046508A" w:rsidRDefault="0095247C" w:rsidP="004650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Достижение поставленной цели обеспечивается решением следующих задач:</w:t>
      </w:r>
    </w:p>
    <w:p w:rsidR="0095247C" w:rsidRPr="0046508A" w:rsidRDefault="0095247C" w:rsidP="004650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расширение представлений о языке как важнейшем средстве человеческого общения;</w:t>
      </w:r>
    </w:p>
    <w:p w:rsidR="0095247C" w:rsidRPr="0046508A" w:rsidRDefault="0095247C" w:rsidP="004650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ознакомление с некоторыми грамматическими понятиями и формирование на этой основе грамматических знаний и умений;</w:t>
      </w:r>
    </w:p>
    <w:p w:rsidR="0095247C" w:rsidRPr="0046508A" w:rsidRDefault="0095247C" w:rsidP="004650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использование усвоенных грамматико-орфографических знаний и умений для решения практических (коммуникативно-речевых) задач;</w:t>
      </w:r>
    </w:p>
    <w:p w:rsidR="0095247C" w:rsidRDefault="0095247C" w:rsidP="004650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развитие положительных качеств и свойств личности.</w:t>
      </w:r>
    </w:p>
    <w:p w:rsidR="0095621B" w:rsidRPr="00A61D09" w:rsidRDefault="0095621B" w:rsidP="004650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5621B" w:rsidRDefault="0095621B" w:rsidP="009562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kern w:val="2"/>
          <w:sz w:val="24"/>
          <w:szCs w:val="24"/>
        </w:rPr>
      </w:pPr>
      <w:r>
        <w:rPr>
          <w:rFonts w:ascii="Times New Roman" w:hAnsi="Times New Roman" w:cs="Times New Roman"/>
          <w:b/>
          <w:kern w:val="2"/>
          <w:sz w:val="24"/>
          <w:szCs w:val="24"/>
        </w:rPr>
        <w:t>Содержание обучения в 5 классе</w:t>
      </w:r>
      <w:r w:rsidR="0027616C">
        <w:rPr>
          <w:rFonts w:ascii="Times New Roman" w:hAnsi="Times New Roman" w:cs="Times New Roman"/>
          <w:b/>
          <w:kern w:val="2"/>
          <w:sz w:val="24"/>
          <w:szCs w:val="24"/>
        </w:rPr>
        <w:t xml:space="preserve"> (</w:t>
      </w:r>
      <w:r w:rsidR="001E5D19">
        <w:rPr>
          <w:rFonts w:ascii="Times New Roman" w:hAnsi="Times New Roman" w:cs="Times New Roman"/>
          <w:b/>
          <w:kern w:val="2"/>
          <w:sz w:val="24"/>
          <w:szCs w:val="24"/>
        </w:rPr>
        <w:t>136</w:t>
      </w:r>
      <w:r w:rsidR="0027616C">
        <w:rPr>
          <w:rFonts w:ascii="Times New Roman" w:hAnsi="Times New Roman" w:cs="Times New Roman"/>
          <w:b/>
          <w:kern w:val="2"/>
          <w:sz w:val="24"/>
          <w:szCs w:val="24"/>
        </w:rPr>
        <w:t xml:space="preserve"> час</w:t>
      </w:r>
      <w:r w:rsidR="00B00082">
        <w:rPr>
          <w:rFonts w:ascii="Times New Roman" w:hAnsi="Times New Roman" w:cs="Times New Roman"/>
          <w:b/>
          <w:kern w:val="2"/>
          <w:sz w:val="24"/>
          <w:szCs w:val="24"/>
        </w:rPr>
        <w:t>а</w:t>
      </w:r>
      <w:r w:rsidR="0027616C">
        <w:rPr>
          <w:rFonts w:ascii="Times New Roman" w:hAnsi="Times New Roman" w:cs="Times New Roman"/>
          <w:b/>
          <w:kern w:val="2"/>
          <w:sz w:val="24"/>
          <w:szCs w:val="24"/>
        </w:rPr>
        <w:t>)</w:t>
      </w:r>
    </w:p>
    <w:p w:rsidR="00A61D09" w:rsidRDefault="00A61D09" w:rsidP="002761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color w:val="auto"/>
          <w:kern w:val="0"/>
          <w:sz w:val="24"/>
          <w:szCs w:val="24"/>
          <w:lang w:eastAsia="en-US"/>
        </w:rPr>
        <w:t xml:space="preserve">Повторение. </w:t>
      </w:r>
      <w:r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  <w:t xml:space="preserve"> </w:t>
      </w:r>
      <w:r w:rsidR="0027616C"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  <w:tab/>
      </w:r>
      <w:r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  <w:t>Предложение.</w:t>
      </w:r>
    </w:p>
    <w:p w:rsidR="00A61D09" w:rsidRDefault="00B00082" w:rsidP="008607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  <w:t>(</w:t>
      </w:r>
      <w:r w:rsidR="00860714"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  <w:t>9</w:t>
      </w:r>
      <w:r w:rsidR="001E5D19"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  <w:t xml:space="preserve"> </w:t>
      </w:r>
      <w:r w:rsidR="0027616C"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  <w:t>ч)</w:t>
      </w:r>
      <w:r w:rsidR="00A61D09"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  <w:tab/>
      </w:r>
      <w:r w:rsidR="00A61D09"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  <w:tab/>
      </w:r>
      <w:r w:rsidR="00860714"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  <w:tab/>
      </w:r>
      <w:r w:rsidR="00A61D09"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  <w:t>Главные и второстепенные члены предложения.</w:t>
      </w:r>
    </w:p>
    <w:p w:rsidR="00A61D09" w:rsidRPr="00A61D09" w:rsidRDefault="00A61D09" w:rsidP="00A61D09">
      <w:pPr>
        <w:widowControl w:val="0"/>
        <w:autoSpaceDE w:val="0"/>
        <w:autoSpaceDN w:val="0"/>
        <w:adjustRightInd w:val="0"/>
        <w:spacing w:after="0" w:line="240" w:lineRule="auto"/>
        <w:ind w:left="2124"/>
        <w:jc w:val="both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  <w:t>Повествовательные, вопросительные и восклицательные предложения.</w:t>
      </w:r>
    </w:p>
    <w:p w:rsidR="00A61D09" w:rsidRDefault="00A61D09" w:rsidP="002761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A61D09">
        <w:rPr>
          <w:rFonts w:ascii="Times New Roman" w:hAnsi="Times New Roman" w:cs="Times New Roman"/>
          <w:b/>
          <w:kern w:val="2"/>
          <w:sz w:val="24"/>
          <w:szCs w:val="24"/>
        </w:rPr>
        <w:t>Фонетика.</w:t>
      </w:r>
      <w:r w:rsidRPr="00A61D09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</w:rPr>
        <w:t xml:space="preserve">  </w:t>
      </w:r>
      <w:r w:rsidR="0027616C">
        <w:rPr>
          <w:rFonts w:ascii="Times New Roman" w:hAnsi="Times New Roman" w:cs="Times New Roman"/>
          <w:kern w:val="2"/>
          <w:sz w:val="24"/>
          <w:szCs w:val="24"/>
        </w:rPr>
        <w:tab/>
      </w:r>
      <w:r w:rsidR="0027616C">
        <w:rPr>
          <w:rFonts w:ascii="Times New Roman" w:hAnsi="Times New Roman" w:cs="Times New Roman"/>
          <w:kern w:val="2"/>
          <w:sz w:val="24"/>
          <w:szCs w:val="24"/>
        </w:rPr>
        <w:tab/>
      </w:r>
      <w:r w:rsidRPr="00A61D09">
        <w:rPr>
          <w:rFonts w:ascii="Times New Roman" w:hAnsi="Times New Roman" w:cs="Times New Roman"/>
          <w:kern w:val="2"/>
          <w:sz w:val="24"/>
          <w:szCs w:val="24"/>
        </w:rPr>
        <w:t xml:space="preserve">Звуки и буквы. </w:t>
      </w:r>
    </w:p>
    <w:p w:rsidR="00A61D09" w:rsidRDefault="00B00082" w:rsidP="002761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kern w:val="2"/>
          <w:sz w:val="24"/>
          <w:szCs w:val="24"/>
        </w:rPr>
        <w:t>(</w:t>
      </w:r>
      <w:r w:rsidR="00860714">
        <w:rPr>
          <w:rFonts w:ascii="Times New Roman" w:hAnsi="Times New Roman" w:cs="Times New Roman"/>
          <w:kern w:val="2"/>
          <w:sz w:val="24"/>
          <w:szCs w:val="24"/>
        </w:rPr>
        <w:t>36</w:t>
      </w:r>
      <w:r w:rsidR="0027616C">
        <w:rPr>
          <w:rFonts w:ascii="Times New Roman" w:hAnsi="Times New Roman" w:cs="Times New Roman"/>
          <w:kern w:val="2"/>
          <w:sz w:val="24"/>
          <w:szCs w:val="24"/>
        </w:rPr>
        <w:t xml:space="preserve"> ч)</w:t>
      </w:r>
      <w:r w:rsidR="0027616C">
        <w:rPr>
          <w:rFonts w:ascii="Times New Roman" w:hAnsi="Times New Roman" w:cs="Times New Roman"/>
          <w:kern w:val="2"/>
          <w:sz w:val="24"/>
          <w:szCs w:val="24"/>
        </w:rPr>
        <w:tab/>
      </w:r>
      <w:r w:rsidR="0027616C">
        <w:rPr>
          <w:rFonts w:ascii="Times New Roman" w:hAnsi="Times New Roman" w:cs="Times New Roman"/>
          <w:kern w:val="2"/>
          <w:sz w:val="24"/>
          <w:szCs w:val="24"/>
        </w:rPr>
        <w:tab/>
      </w:r>
      <w:r w:rsidR="0027616C">
        <w:rPr>
          <w:rFonts w:ascii="Times New Roman" w:hAnsi="Times New Roman" w:cs="Times New Roman"/>
          <w:kern w:val="2"/>
          <w:sz w:val="24"/>
          <w:szCs w:val="24"/>
        </w:rPr>
        <w:tab/>
      </w:r>
      <w:r w:rsidR="00A61D09" w:rsidRPr="00A61D09">
        <w:rPr>
          <w:rFonts w:ascii="Times New Roman" w:hAnsi="Times New Roman" w:cs="Times New Roman"/>
          <w:kern w:val="2"/>
          <w:sz w:val="24"/>
          <w:szCs w:val="24"/>
        </w:rPr>
        <w:t xml:space="preserve">Обозначение звуков на письме. </w:t>
      </w:r>
    </w:p>
    <w:p w:rsidR="00A61D09" w:rsidRDefault="00A61D09" w:rsidP="00A61D09">
      <w:pPr>
        <w:widowControl w:val="0"/>
        <w:autoSpaceDE w:val="0"/>
        <w:autoSpaceDN w:val="0"/>
        <w:adjustRightInd w:val="0"/>
        <w:spacing w:after="0" w:line="240" w:lineRule="auto"/>
        <w:ind w:left="1416" w:firstLine="709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A61D09">
        <w:rPr>
          <w:rFonts w:ascii="Times New Roman" w:hAnsi="Times New Roman" w:cs="Times New Roman"/>
          <w:kern w:val="2"/>
          <w:sz w:val="24"/>
          <w:szCs w:val="24"/>
        </w:rPr>
        <w:t xml:space="preserve">Гласные и согласные. </w:t>
      </w:r>
    </w:p>
    <w:p w:rsidR="00A61D09" w:rsidRDefault="00A61D09" w:rsidP="00A61D09">
      <w:pPr>
        <w:widowControl w:val="0"/>
        <w:autoSpaceDE w:val="0"/>
        <w:autoSpaceDN w:val="0"/>
        <w:adjustRightInd w:val="0"/>
        <w:spacing w:after="0" w:line="240" w:lineRule="auto"/>
        <w:ind w:left="1416" w:firstLine="709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A61D09">
        <w:rPr>
          <w:rFonts w:ascii="Times New Roman" w:hAnsi="Times New Roman" w:cs="Times New Roman"/>
          <w:kern w:val="2"/>
          <w:sz w:val="24"/>
          <w:szCs w:val="24"/>
        </w:rPr>
        <w:t xml:space="preserve">Согласные твердые и мягкие. </w:t>
      </w:r>
    </w:p>
    <w:p w:rsidR="00A61D09" w:rsidRDefault="00A61D09" w:rsidP="00A61D09">
      <w:pPr>
        <w:widowControl w:val="0"/>
        <w:autoSpaceDE w:val="0"/>
        <w:autoSpaceDN w:val="0"/>
        <w:adjustRightInd w:val="0"/>
        <w:spacing w:after="0" w:line="240" w:lineRule="auto"/>
        <w:ind w:left="2124" w:firstLine="1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A61D09">
        <w:rPr>
          <w:rFonts w:ascii="Times New Roman" w:hAnsi="Times New Roman" w:cs="Times New Roman"/>
          <w:kern w:val="2"/>
          <w:sz w:val="24"/>
          <w:szCs w:val="24"/>
        </w:rPr>
        <w:t xml:space="preserve">Обозначение мягкости согласных на письме буквами "ь, е, ё, и, ю, я". Согласные глухие и звонкие. </w:t>
      </w:r>
    </w:p>
    <w:p w:rsidR="00A61D09" w:rsidRDefault="00A61D09" w:rsidP="00A61D09">
      <w:pPr>
        <w:widowControl w:val="0"/>
        <w:autoSpaceDE w:val="0"/>
        <w:autoSpaceDN w:val="0"/>
        <w:adjustRightInd w:val="0"/>
        <w:spacing w:after="0" w:line="240" w:lineRule="auto"/>
        <w:ind w:left="2124" w:firstLine="1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A61D09">
        <w:rPr>
          <w:rFonts w:ascii="Times New Roman" w:hAnsi="Times New Roman" w:cs="Times New Roman"/>
          <w:kern w:val="2"/>
          <w:sz w:val="24"/>
          <w:szCs w:val="24"/>
        </w:rPr>
        <w:t xml:space="preserve">Согласные парные и непарные по твердости - мягкости, звонкости </w:t>
      </w:r>
      <w:r>
        <w:rPr>
          <w:rFonts w:ascii="Times New Roman" w:hAnsi="Times New Roman" w:cs="Times New Roman"/>
          <w:kern w:val="2"/>
          <w:sz w:val="24"/>
          <w:szCs w:val="24"/>
        </w:rPr>
        <w:t xml:space="preserve">– глухости. </w:t>
      </w:r>
    </w:p>
    <w:p w:rsidR="00A61D09" w:rsidRDefault="00A61D09" w:rsidP="00A61D09">
      <w:pPr>
        <w:widowControl w:val="0"/>
        <w:autoSpaceDE w:val="0"/>
        <w:autoSpaceDN w:val="0"/>
        <w:adjustRightInd w:val="0"/>
        <w:spacing w:after="0" w:line="240" w:lineRule="auto"/>
        <w:ind w:left="2124" w:firstLine="1"/>
        <w:jc w:val="both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kern w:val="2"/>
          <w:sz w:val="24"/>
          <w:szCs w:val="24"/>
        </w:rPr>
        <w:t>Р</w:t>
      </w:r>
      <w:r w:rsidRPr="00A61D09">
        <w:rPr>
          <w:rFonts w:ascii="Times New Roman" w:hAnsi="Times New Roman" w:cs="Times New Roman"/>
          <w:kern w:val="2"/>
          <w:sz w:val="24"/>
          <w:szCs w:val="24"/>
        </w:rPr>
        <w:t xml:space="preserve">азделительный "ь". </w:t>
      </w:r>
    </w:p>
    <w:p w:rsidR="00A61D09" w:rsidRDefault="00A61D09" w:rsidP="00A61D09">
      <w:pPr>
        <w:widowControl w:val="0"/>
        <w:autoSpaceDE w:val="0"/>
        <w:autoSpaceDN w:val="0"/>
        <w:adjustRightInd w:val="0"/>
        <w:spacing w:after="0" w:line="240" w:lineRule="auto"/>
        <w:ind w:left="2124" w:firstLine="1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A61D09">
        <w:rPr>
          <w:rFonts w:ascii="Times New Roman" w:hAnsi="Times New Roman" w:cs="Times New Roman"/>
          <w:kern w:val="2"/>
          <w:sz w:val="24"/>
          <w:szCs w:val="24"/>
        </w:rPr>
        <w:t xml:space="preserve">Ударение. Гласные ударные и безударные. </w:t>
      </w:r>
    </w:p>
    <w:p w:rsidR="00A61D09" w:rsidRPr="00A61D09" w:rsidRDefault="00A61D09" w:rsidP="00A61D09">
      <w:pPr>
        <w:widowControl w:val="0"/>
        <w:autoSpaceDE w:val="0"/>
        <w:autoSpaceDN w:val="0"/>
        <w:adjustRightInd w:val="0"/>
        <w:spacing w:after="0" w:line="240" w:lineRule="auto"/>
        <w:ind w:left="2124" w:firstLine="1"/>
        <w:jc w:val="both"/>
        <w:rPr>
          <w:rFonts w:ascii="Times New Roman" w:hAnsi="Times New Roman" w:cs="Times New Roman"/>
          <w:b/>
          <w:kern w:val="2"/>
          <w:sz w:val="24"/>
          <w:szCs w:val="24"/>
        </w:rPr>
      </w:pPr>
      <w:r w:rsidRPr="00A61D09">
        <w:rPr>
          <w:rFonts w:ascii="Times New Roman" w:hAnsi="Times New Roman" w:cs="Times New Roman"/>
          <w:kern w:val="2"/>
          <w:sz w:val="24"/>
          <w:szCs w:val="24"/>
        </w:rPr>
        <w:t>Проверка написания безударных гласных путем изменения формы слова.</w:t>
      </w:r>
    </w:p>
    <w:p w:rsidR="00A61D09" w:rsidRPr="00A61D09" w:rsidRDefault="00A61D09" w:rsidP="00A61D09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1415" w:firstLine="709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A61D09">
        <w:rPr>
          <w:rFonts w:ascii="Times New Roman" w:hAnsi="Times New Roman" w:cs="Times New Roman"/>
          <w:kern w:val="2"/>
          <w:sz w:val="24"/>
          <w:szCs w:val="24"/>
        </w:rPr>
        <w:t>Слог. Перенос слов. Алфавит.</w:t>
      </w:r>
    </w:p>
    <w:p w:rsidR="00A61D09" w:rsidRDefault="00A61D09" w:rsidP="002761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A61D09">
        <w:rPr>
          <w:rFonts w:ascii="Times New Roman" w:hAnsi="Times New Roman" w:cs="Times New Roman"/>
          <w:b/>
          <w:kern w:val="2"/>
          <w:sz w:val="24"/>
          <w:szCs w:val="24"/>
        </w:rPr>
        <w:t>Морфология.</w:t>
      </w:r>
      <w:r w:rsidRPr="00A61D09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r w:rsidR="0027616C">
        <w:rPr>
          <w:rFonts w:ascii="Times New Roman" w:hAnsi="Times New Roman" w:cs="Times New Roman"/>
          <w:kern w:val="2"/>
          <w:sz w:val="24"/>
          <w:szCs w:val="24"/>
        </w:rPr>
        <w:tab/>
      </w:r>
      <w:r w:rsidRPr="00A61D09">
        <w:rPr>
          <w:rFonts w:ascii="Times New Roman" w:hAnsi="Times New Roman" w:cs="Times New Roman"/>
          <w:kern w:val="2"/>
          <w:sz w:val="24"/>
          <w:szCs w:val="24"/>
        </w:rPr>
        <w:t xml:space="preserve">Состав слова. Корень и однокоренные слова. </w:t>
      </w:r>
    </w:p>
    <w:p w:rsidR="00A61D09" w:rsidRDefault="0027616C" w:rsidP="002761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kern w:val="2"/>
          <w:sz w:val="24"/>
          <w:szCs w:val="24"/>
        </w:rPr>
        <w:t>(</w:t>
      </w:r>
      <w:r w:rsidR="00860714">
        <w:rPr>
          <w:rFonts w:ascii="Times New Roman" w:hAnsi="Times New Roman" w:cs="Times New Roman"/>
          <w:kern w:val="2"/>
          <w:sz w:val="24"/>
          <w:szCs w:val="24"/>
        </w:rPr>
        <w:t>70</w:t>
      </w:r>
      <w:r>
        <w:rPr>
          <w:rFonts w:ascii="Times New Roman" w:hAnsi="Times New Roman" w:cs="Times New Roman"/>
          <w:kern w:val="2"/>
          <w:sz w:val="24"/>
          <w:szCs w:val="24"/>
        </w:rPr>
        <w:t xml:space="preserve"> ч)</w:t>
      </w:r>
      <w:r>
        <w:rPr>
          <w:rFonts w:ascii="Times New Roman" w:hAnsi="Times New Roman" w:cs="Times New Roman"/>
          <w:kern w:val="2"/>
          <w:sz w:val="24"/>
          <w:szCs w:val="24"/>
        </w:rPr>
        <w:tab/>
      </w:r>
      <w:r>
        <w:rPr>
          <w:rFonts w:ascii="Times New Roman" w:hAnsi="Times New Roman" w:cs="Times New Roman"/>
          <w:kern w:val="2"/>
          <w:sz w:val="24"/>
          <w:szCs w:val="24"/>
        </w:rPr>
        <w:tab/>
      </w:r>
      <w:r>
        <w:rPr>
          <w:rFonts w:ascii="Times New Roman" w:hAnsi="Times New Roman" w:cs="Times New Roman"/>
          <w:kern w:val="2"/>
          <w:sz w:val="24"/>
          <w:szCs w:val="24"/>
        </w:rPr>
        <w:tab/>
      </w:r>
      <w:r w:rsidR="00A61D09" w:rsidRPr="00A61D09">
        <w:rPr>
          <w:rFonts w:ascii="Times New Roman" w:hAnsi="Times New Roman" w:cs="Times New Roman"/>
          <w:kern w:val="2"/>
          <w:sz w:val="24"/>
          <w:szCs w:val="24"/>
        </w:rPr>
        <w:t>Окончание.</w:t>
      </w:r>
    </w:p>
    <w:p w:rsidR="00A61D09" w:rsidRPr="00A61D09" w:rsidRDefault="00A61D09" w:rsidP="00A61D09">
      <w:pPr>
        <w:widowControl w:val="0"/>
        <w:autoSpaceDE w:val="0"/>
        <w:autoSpaceDN w:val="0"/>
        <w:adjustRightInd w:val="0"/>
        <w:spacing w:after="0" w:line="240" w:lineRule="auto"/>
        <w:ind w:left="1416" w:firstLine="709"/>
        <w:jc w:val="both"/>
        <w:rPr>
          <w:rFonts w:ascii="Times New Roman" w:hAnsi="Times New Roman" w:cs="Times New Roman"/>
          <w:b/>
          <w:kern w:val="2"/>
          <w:sz w:val="24"/>
          <w:szCs w:val="24"/>
        </w:rPr>
      </w:pPr>
      <w:r w:rsidRPr="00A61D09">
        <w:rPr>
          <w:rFonts w:ascii="Times New Roman" w:hAnsi="Times New Roman" w:cs="Times New Roman"/>
          <w:kern w:val="2"/>
          <w:sz w:val="24"/>
          <w:szCs w:val="24"/>
        </w:rPr>
        <w:t xml:space="preserve"> Приставка</w:t>
      </w:r>
      <w:r>
        <w:rPr>
          <w:rFonts w:ascii="Times New Roman" w:hAnsi="Times New Roman" w:cs="Times New Roman"/>
          <w:kern w:val="2"/>
          <w:sz w:val="24"/>
          <w:szCs w:val="24"/>
        </w:rPr>
        <w:t>.</w:t>
      </w:r>
    </w:p>
    <w:p w:rsidR="00A61D09" w:rsidRDefault="00A61D09" w:rsidP="00A61D09">
      <w:pPr>
        <w:widowControl w:val="0"/>
        <w:autoSpaceDE w:val="0"/>
        <w:autoSpaceDN w:val="0"/>
        <w:adjustRightInd w:val="0"/>
        <w:spacing w:after="0" w:line="240" w:lineRule="auto"/>
        <w:ind w:left="1416" w:firstLine="709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A61D09">
        <w:rPr>
          <w:rFonts w:ascii="Times New Roman" w:hAnsi="Times New Roman" w:cs="Times New Roman"/>
          <w:kern w:val="2"/>
          <w:sz w:val="24"/>
          <w:szCs w:val="24"/>
        </w:rPr>
        <w:t xml:space="preserve">Суффикс. </w:t>
      </w:r>
    </w:p>
    <w:p w:rsidR="00A61D09" w:rsidRPr="00A61D09" w:rsidRDefault="00A61D09" w:rsidP="00A61D09">
      <w:pPr>
        <w:widowControl w:val="0"/>
        <w:autoSpaceDE w:val="0"/>
        <w:autoSpaceDN w:val="0"/>
        <w:adjustRightInd w:val="0"/>
        <w:spacing w:after="0" w:line="240" w:lineRule="auto"/>
        <w:ind w:left="1416" w:firstLine="709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A61D09">
        <w:rPr>
          <w:rFonts w:ascii="Times New Roman" w:hAnsi="Times New Roman" w:cs="Times New Roman"/>
          <w:kern w:val="2"/>
          <w:sz w:val="24"/>
          <w:szCs w:val="24"/>
        </w:rPr>
        <w:t xml:space="preserve">Образование слов с помощью приставок и суффиксов. </w:t>
      </w:r>
    </w:p>
    <w:p w:rsidR="00A61D09" w:rsidRDefault="00A61D09" w:rsidP="00A61D09">
      <w:pPr>
        <w:widowControl w:val="0"/>
        <w:autoSpaceDE w:val="0"/>
        <w:autoSpaceDN w:val="0"/>
        <w:adjustRightInd w:val="0"/>
        <w:spacing w:after="0" w:line="240" w:lineRule="auto"/>
        <w:ind w:left="2124" w:firstLine="1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A61D09">
        <w:rPr>
          <w:rFonts w:ascii="Times New Roman" w:hAnsi="Times New Roman" w:cs="Times New Roman"/>
          <w:kern w:val="2"/>
          <w:sz w:val="24"/>
          <w:szCs w:val="24"/>
        </w:rPr>
        <w:t xml:space="preserve">Правописание проверяемых безударных гласных, звонких и глухих согласных в </w:t>
      </w:r>
      <w:proofErr w:type="gramStart"/>
      <w:r w:rsidRPr="00A61D09">
        <w:rPr>
          <w:rFonts w:ascii="Times New Roman" w:hAnsi="Times New Roman" w:cs="Times New Roman"/>
          <w:kern w:val="2"/>
          <w:sz w:val="24"/>
          <w:szCs w:val="24"/>
        </w:rPr>
        <w:t>корне слова</w:t>
      </w:r>
      <w:proofErr w:type="gramEnd"/>
      <w:r w:rsidRPr="00A61D09">
        <w:rPr>
          <w:rFonts w:ascii="Times New Roman" w:hAnsi="Times New Roman" w:cs="Times New Roman"/>
          <w:kern w:val="2"/>
          <w:sz w:val="24"/>
          <w:szCs w:val="24"/>
        </w:rPr>
        <w:t xml:space="preserve">. </w:t>
      </w:r>
    </w:p>
    <w:p w:rsidR="00A61D09" w:rsidRDefault="00A61D09" w:rsidP="00A61D09">
      <w:pPr>
        <w:widowControl w:val="0"/>
        <w:autoSpaceDE w:val="0"/>
        <w:autoSpaceDN w:val="0"/>
        <w:adjustRightInd w:val="0"/>
        <w:spacing w:after="0" w:line="240" w:lineRule="auto"/>
        <w:ind w:left="2124" w:firstLine="1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A61D09">
        <w:rPr>
          <w:rFonts w:ascii="Times New Roman" w:hAnsi="Times New Roman" w:cs="Times New Roman"/>
          <w:kern w:val="2"/>
          <w:sz w:val="24"/>
          <w:szCs w:val="24"/>
        </w:rPr>
        <w:t xml:space="preserve">Единообразное написание ударных и безударных гласных, звонких и глухих согласных в корнях слов. </w:t>
      </w:r>
    </w:p>
    <w:p w:rsidR="00A61D09" w:rsidRPr="00A61D09" w:rsidRDefault="00A61D09" w:rsidP="00A61D09">
      <w:pPr>
        <w:widowControl w:val="0"/>
        <w:autoSpaceDE w:val="0"/>
        <w:autoSpaceDN w:val="0"/>
        <w:adjustRightInd w:val="0"/>
        <w:spacing w:after="0" w:line="240" w:lineRule="auto"/>
        <w:ind w:left="1416" w:firstLine="709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A61D09">
        <w:rPr>
          <w:rFonts w:ascii="Times New Roman" w:hAnsi="Times New Roman" w:cs="Times New Roman"/>
          <w:kern w:val="2"/>
          <w:sz w:val="24"/>
          <w:szCs w:val="24"/>
        </w:rPr>
        <w:lastRenderedPageBreak/>
        <w:t xml:space="preserve">Непроверяемые гласные и согласные в </w:t>
      </w:r>
      <w:proofErr w:type="gramStart"/>
      <w:r w:rsidRPr="00A61D09">
        <w:rPr>
          <w:rFonts w:ascii="Times New Roman" w:hAnsi="Times New Roman" w:cs="Times New Roman"/>
          <w:kern w:val="2"/>
          <w:sz w:val="24"/>
          <w:szCs w:val="24"/>
        </w:rPr>
        <w:t>корне слов</w:t>
      </w:r>
      <w:proofErr w:type="gramEnd"/>
      <w:r w:rsidRPr="00A61D09">
        <w:rPr>
          <w:rFonts w:ascii="Times New Roman" w:hAnsi="Times New Roman" w:cs="Times New Roman"/>
          <w:kern w:val="2"/>
          <w:sz w:val="24"/>
          <w:szCs w:val="24"/>
        </w:rPr>
        <w:t>.</w:t>
      </w:r>
    </w:p>
    <w:p w:rsidR="00A61D09" w:rsidRDefault="00A61D09" w:rsidP="00A61D09">
      <w:pPr>
        <w:widowControl w:val="0"/>
        <w:autoSpaceDE w:val="0"/>
        <w:autoSpaceDN w:val="0"/>
        <w:adjustRightInd w:val="0"/>
        <w:spacing w:after="0" w:line="240" w:lineRule="auto"/>
        <w:ind w:left="1415" w:firstLine="709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A61D09">
        <w:rPr>
          <w:rFonts w:ascii="Times New Roman" w:hAnsi="Times New Roman" w:cs="Times New Roman"/>
          <w:kern w:val="2"/>
          <w:sz w:val="24"/>
          <w:szCs w:val="24"/>
        </w:rPr>
        <w:t xml:space="preserve">Приставка и предлог. </w:t>
      </w:r>
    </w:p>
    <w:p w:rsidR="00A61D09" w:rsidRPr="00A61D09" w:rsidRDefault="00A61D09" w:rsidP="00B00082">
      <w:pPr>
        <w:widowControl w:val="0"/>
        <w:autoSpaceDE w:val="0"/>
        <w:autoSpaceDN w:val="0"/>
        <w:adjustRightInd w:val="0"/>
        <w:spacing w:after="0" w:line="240" w:lineRule="auto"/>
        <w:ind w:left="1415" w:firstLine="709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A61D09">
        <w:rPr>
          <w:rFonts w:ascii="Times New Roman" w:hAnsi="Times New Roman" w:cs="Times New Roman"/>
          <w:kern w:val="2"/>
          <w:sz w:val="24"/>
          <w:szCs w:val="24"/>
        </w:rPr>
        <w:t>Разделительный "ъ".</w:t>
      </w:r>
    </w:p>
    <w:p w:rsidR="00EE58C7" w:rsidRDefault="00A61D09" w:rsidP="0027616C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A61D09">
        <w:rPr>
          <w:rFonts w:ascii="Times New Roman" w:hAnsi="Times New Roman" w:cs="Times New Roman"/>
          <w:b/>
          <w:kern w:val="2"/>
          <w:sz w:val="24"/>
          <w:szCs w:val="24"/>
        </w:rPr>
        <w:t>Части речи.</w:t>
      </w:r>
      <w:r w:rsidR="00EE58C7" w:rsidRPr="00EE58C7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r w:rsidR="0027616C">
        <w:rPr>
          <w:rFonts w:ascii="Times New Roman" w:hAnsi="Times New Roman" w:cs="Times New Roman"/>
          <w:kern w:val="2"/>
          <w:sz w:val="24"/>
          <w:szCs w:val="24"/>
        </w:rPr>
        <w:tab/>
      </w:r>
      <w:r w:rsidR="0027616C">
        <w:rPr>
          <w:rFonts w:ascii="Times New Roman" w:hAnsi="Times New Roman" w:cs="Times New Roman"/>
          <w:kern w:val="2"/>
          <w:sz w:val="24"/>
          <w:szCs w:val="24"/>
        </w:rPr>
        <w:tab/>
      </w:r>
      <w:r w:rsidR="00EE58C7" w:rsidRPr="00A61D09">
        <w:rPr>
          <w:rFonts w:ascii="Times New Roman" w:hAnsi="Times New Roman" w:cs="Times New Roman"/>
          <w:kern w:val="2"/>
          <w:sz w:val="24"/>
          <w:szCs w:val="24"/>
        </w:rPr>
        <w:t xml:space="preserve">Имя существительное: общее значение. </w:t>
      </w:r>
    </w:p>
    <w:p w:rsidR="00EE58C7" w:rsidRDefault="0027616C" w:rsidP="0027616C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kern w:val="2"/>
          <w:sz w:val="24"/>
          <w:szCs w:val="24"/>
        </w:rPr>
        <w:tab/>
      </w:r>
      <w:r w:rsidR="00EE58C7" w:rsidRPr="00A61D09">
        <w:rPr>
          <w:rFonts w:ascii="Times New Roman" w:hAnsi="Times New Roman" w:cs="Times New Roman"/>
          <w:kern w:val="2"/>
          <w:sz w:val="24"/>
          <w:szCs w:val="24"/>
        </w:rPr>
        <w:t xml:space="preserve">Имена существительные собственные и нарицательные, одушевленные и неодушевленные. </w:t>
      </w:r>
    </w:p>
    <w:p w:rsidR="00EE58C7" w:rsidRDefault="00EE58C7" w:rsidP="00EE58C7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1416" w:firstLine="709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A61D09">
        <w:rPr>
          <w:rFonts w:ascii="Times New Roman" w:hAnsi="Times New Roman" w:cs="Times New Roman"/>
          <w:kern w:val="2"/>
          <w:sz w:val="24"/>
          <w:szCs w:val="24"/>
        </w:rPr>
        <w:t xml:space="preserve">Род имен существительных. </w:t>
      </w:r>
    </w:p>
    <w:p w:rsidR="00EE58C7" w:rsidRDefault="00EE58C7" w:rsidP="00EE58C7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2124" w:firstLine="1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A61D09">
        <w:rPr>
          <w:rFonts w:ascii="Times New Roman" w:hAnsi="Times New Roman" w:cs="Times New Roman"/>
          <w:kern w:val="2"/>
          <w:sz w:val="24"/>
          <w:szCs w:val="24"/>
        </w:rPr>
        <w:t xml:space="preserve">Написание мягкого знака (ь) после шипящих в конце слов у существительных женского рода. </w:t>
      </w:r>
    </w:p>
    <w:p w:rsidR="00EE58C7" w:rsidRDefault="00EE58C7" w:rsidP="00EE58C7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1416" w:firstLine="709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A61D09">
        <w:rPr>
          <w:rFonts w:ascii="Times New Roman" w:hAnsi="Times New Roman" w:cs="Times New Roman"/>
          <w:kern w:val="2"/>
          <w:sz w:val="24"/>
          <w:szCs w:val="24"/>
        </w:rPr>
        <w:t xml:space="preserve">Число имен существительных. </w:t>
      </w:r>
    </w:p>
    <w:p w:rsidR="00EE58C7" w:rsidRDefault="00EE58C7" w:rsidP="00EE58C7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2124" w:firstLine="1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A61D09">
        <w:rPr>
          <w:rFonts w:ascii="Times New Roman" w:hAnsi="Times New Roman" w:cs="Times New Roman"/>
          <w:kern w:val="2"/>
          <w:sz w:val="24"/>
          <w:szCs w:val="24"/>
        </w:rPr>
        <w:t xml:space="preserve">Имена существительные, употребляемые только в единственном или множественном числе. </w:t>
      </w:r>
    </w:p>
    <w:p w:rsidR="00EE58C7" w:rsidRDefault="00EE58C7" w:rsidP="00EE58C7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1416" w:firstLine="709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A61D09">
        <w:rPr>
          <w:rFonts w:ascii="Times New Roman" w:hAnsi="Times New Roman" w:cs="Times New Roman"/>
          <w:kern w:val="2"/>
          <w:sz w:val="24"/>
          <w:szCs w:val="24"/>
        </w:rPr>
        <w:t>Понятие о 1, 2, 3-м склонениях имен существительных.</w:t>
      </w:r>
    </w:p>
    <w:p w:rsidR="00EE58C7" w:rsidRDefault="00EE58C7" w:rsidP="00EE58C7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2124" w:firstLine="61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A61D09">
        <w:rPr>
          <w:rFonts w:ascii="Times New Roman" w:hAnsi="Times New Roman" w:cs="Times New Roman"/>
          <w:kern w:val="2"/>
          <w:sz w:val="24"/>
          <w:szCs w:val="24"/>
        </w:rPr>
        <w:t xml:space="preserve">Склонение имен существительных в единственном и множественном числе. </w:t>
      </w:r>
    </w:p>
    <w:p w:rsidR="00EE58C7" w:rsidRDefault="00EE58C7" w:rsidP="00EE58C7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1416" w:firstLine="709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A61D09">
        <w:rPr>
          <w:rFonts w:ascii="Times New Roman" w:hAnsi="Times New Roman" w:cs="Times New Roman"/>
          <w:kern w:val="2"/>
          <w:sz w:val="24"/>
          <w:szCs w:val="24"/>
        </w:rPr>
        <w:t xml:space="preserve">Падеж. Изменение существительных по падежам. </w:t>
      </w:r>
    </w:p>
    <w:p w:rsidR="00A61D09" w:rsidRPr="00B00082" w:rsidRDefault="00EE58C7" w:rsidP="00B00082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2124" w:firstLine="1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A61D09">
        <w:rPr>
          <w:rFonts w:ascii="Times New Roman" w:hAnsi="Times New Roman" w:cs="Times New Roman"/>
          <w:kern w:val="2"/>
          <w:sz w:val="24"/>
          <w:szCs w:val="24"/>
        </w:rPr>
        <w:t xml:space="preserve">Правописание падежных окончаний имен существительных единственного и множественного числа. </w:t>
      </w:r>
    </w:p>
    <w:p w:rsidR="00EE58C7" w:rsidRDefault="00A61D09" w:rsidP="0027616C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A61D09">
        <w:rPr>
          <w:rFonts w:ascii="Times New Roman" w:eastAsiaTheme="minorHAnsi" w:hAnsi="Times New Roman" w:cs="Times New Roman"/>
          <w:b/>
          <w:color w:val="auto"/>
          <w:kern w:val="0"/>
          <w:sz w:val="24"/>
          <w:szCs w:val="24"/>
          <w:lang w:eastAsia="en-US"/>
        </w:rPr>
        <w:t>Синтаксис</w:t>
      </w:r>
      <w:r w:rsidRPr="00A61D09"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  <w:t>.</w:t>
      </w:r>
      <w:r w:rsidR="00EE58C7" w:rsidRPr="00EE58C7"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  <w:t xml:space="preserve"> </w:t>
      </w:r>
      <w:r w:rsidR="0027616C"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  <w:tab/>
      </w:r>
      <w:r w:rsidR="0027616C"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  <w:tab/>
      </w:r>
      <w:r w:rsidR="00EE58C7" w:rsidRPr="00A61D09"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  <w:t>Предложение.</w:t>
      </w:r>
      <w:r w:rsidR="00EE58C7" w:rsidRPr="00A61D09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</w:p>
    <w:p w:rsidR="00EE58C7" w:rsidRDefault="0034773E" w:rsidP="0027616C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kern w:val="2"/>
          <w:sz w:val="24"/>
          <w:szCs w:val="24"/>
        </w:rPr>
        <w:t>(</w:t>
      </w:r>
      <w:r w:rsidR="00860714">
        <w:rPr>
          <w:rFonts w:ascii="Times New Roman" w:hAnsi="Times New Roman" w:cs="Times New Roman"/>
          <w:kern w:val="2"/>
          <w:sz w:val="24"/>
          <w:szCs w:val="24"/>
        </w:rPr>
        <w:t xml:space="preserve">21 </w:t>
      </w:r>
      <w:r w:rsidR="0027616C">
        <w:rPr>
          <w:rFonts w:ascii="Times New Roman" w:hAnsi="Times New Roman" w:cs="Times New Roman"/>
          <w:kern w:val="2"/>
          <w:sz w:val="24"/>
          <w:szCs w:val="24"/>
        </w:rPr>
        <w:t>ч</w:t>
      </w:r>
      <w:r w:rsidR="00860714">
        <w:rPr>
          <w:rFonts w:ascii="Times New Roman" w:hAnsi="Times New Roman" w:cs="Times New Roman"/>
          <w:kern w:val="2"/>
          <w:sz w:val="24"/>
          <w:szCs w:val="24"/>
        </w:rPr>
        <w:t>.</w:t>
      </w:r>
      <w:r w:rsidR="0027616C">
        <w:rPr>
          <w:rFonts w:ascii="Times New Roman" w:hAnsi="Times New Roman" w:cs="Times New Roman"/>
          <w:kern w:val="2"/>
          <w:sz w:val="24"/>
          <w:szCs w:val="24"/>
        </w:rPr>
        <w:t>)</w:t>
      </w:r>
      <w:r w:rsidR="0027616C">
        <w:rPr>
          <w:rFonts w:ascii="Times New Roman" w:hAnsi="Times New Roman" w:cs="Times New Roman"/>
          <w:kern w:val="2"/>
          <w:sz w:val="24"/>
          <w:szCs w:val="24"/>
        </w:rPr>
        <w:tab/>
      </w:r>
      <w:r w:rsidR="0027616C">
        <w:rPr>
          <w:rFonts w:ascii="Times New Roman" w:hAnsi="Times New Roman" w:cs="Times New Roman"/>
          <w:kern w:val="2"/>
          <w:sz w:val="24"/>
          <w:szCs w:val="24"/>
        </w:rPr>
        <w:tab/>
      </w:r>
      <w:r w:rsidR="0027616C">
        <w:rPr>
          <w:rFonts w:ascii="Times New Roman" w:hAnsi="Times New Roman" w:cs="Times New Roman"/>
          <w:kern w:val="2"/>
          <w:sz w:val="24"/>
          <w:szCs w:val="24"/>
        </w:rPr>
        <w:tab/>
      </w:r>
      <w:r w:rsidR="00EE58C7" w:rsidRPr="00A61D09">
        <w:rPr>
          <w:rFonts w:ascii="Times New Roman" w:hAnsi="Times New Roman" w:cs="Times New Roman"/>
          <w:kern w:val="2"/>
          <w:sz w:val="24"/>
          <w:szCs w:val="24"/>
        </w:rPr>
        <w:t>Главные и второстепенные члены предложения.</w:t>
      </w:r>
    </w:p>
    <w:p w:rsidR="00EE58C7" w:rsidRDefault="00EE58C7" w:rsidP="00EE58C7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1416" w:firstLine="709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A61D09">
        <w:rPr>
          <w:rFonts w:ascii="Times New Roman" w:hAnsi="Times New Roman" w:cs="Times New Roman"/>
          <w:kern w:val="2"/>
          <w:sz w:val="24"/>
          <w:szCs w:val="24"/>
        </w:rPr>
        <w:t xml:space="preserve"> Предложения распространенные и нераспространенные.</w:t>
      </w:r>
    </w:p>
    <w:p w:rsidR="00A61D09" w:rsidRPr="00B00082" w:rsidRDefault="00EE58C7" w:rsidP="00B00082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1416" w:firstLine="709"/>
        <w:jc w:val="both"/>
        <w:rPr>
          <w:rFonts w:ascii="Times New Roman" w:eastAsia="Times New Roman" w:hAnsi="Times New Roman" w:cs="Times New Roman"/>
          <w:b/>
          <w:color w:val="auto"/>
          <w:kern w:val="2"/>
          <w:sz w:val="24"/>
          <w:szCs w:val="24"/>
        </w:rPr>
      </w:pPr>
      <w:r w:rsidRPr="00A61D09">
        <w:rPr>
          <w:rFonts w:asciiTheme="minorHAnsi" w:eastAsiaTheme="minorHAnsi" w:hAnsiTheme="minorHAnsi" w:cstheme="minorBidi"/>
          <w:color w:val="auto"/>
          <w:kern w:val="0"/>
          <w:lang w:eastAsia="en-US"/>
        </w:rPr>
        <w:t xml:space="preserve"> </w:t>
      </w:r>
      <w:r w:rsidRPr="00A61D09">
        <w:rPr>
          <w:rFonts w:ascii="Times New Roman" w:hAnsi="Times New Roman" w:cs="Times New Roman"/>
          <w:kern w:val="2"/>
          <w:sz w:val="24"/>
          <w:szCs w:val="24"/>
        </w:rPr>
        <w:t>Однородные члены предложения.</w:t>
      </w:r>
    </w:p>
    <w:p w:rsidR="0042640B" w:rsidRDefault="0042640B" w:rsidP="00EE58C7">
      <w:pPr>
        <w:suppressAutoHyphens w:val="0"/>
        <w:spacing w:after="0" w:line="240" w:lineRule="auto"/>
        <w:ind w:left="1416"/>
        <w:rPr>
          <w:rFonts w:ascii="Times New Roman" w:hAnsi="Times New Roman" w:cs="Times New Roman"/>
          <w:kern w:val="2"/>
          <w:sz w:val="24"/>
          <w:szCs w:val="24"/>
        </w:rPr>
      </w:pPr>
    </w:p>
    <w:p w:rsidR="00EE58C7" w:rsidRPr="0042640B" w:rsidRDefault="0095621B" w:rsidP="0042640B">
      <w:pPr>
        <w:jc w:val="center"/>
        <w:rPr>
          <w:rFonts w:ascii="Times New Roman" w:eastAsiaTheme="minorHAnsi" w:hAnsi="Times New Roman" w:cs="Times New Roman"/>
          <w:b/>
          <w:color w:val="auto"/>
          <w:kern w:val="0"/>
          <w:lang w:eastAsia="en-US"/>
        </w:rPr>
      </w:pPr>
      <w:r>
        <w:rPr>
          <w:rFonts w:ascii="Times New Roman" w:hAnsi="Times New Roman" w:cs="Times New Roman"/>
          <w:b/>
          <w:kern w:val="2"/>
          <w:sz w:val="24"/>
          <w:szCs w:val="24"/>
        </w:rPr>
        <w:t>Содержание обучения в 6 классе</w:t>
      </w:r>
      <w:r w:rsidR="00B00082">
        <w:rPr>
          <w:rFonts w:ascii="Times New Roman" w:hAnsi="Times New Roman" w:cs="Times New Roman"/>
          <w:b/>
          <w:kern w:val="2"/>
          <w:sz w:val="24"/>
          <w:szCs w:val="24"/>
        </w:rPr>
        <w:t xml:space="preserve"> (204ч)</w:t>
      </w:r>
    </w:p>
    <w:p w:rsidR="0042640B" w:rsidRDefault="00EE58C7" w:rsidP="00EE58C7">
      <w:pPr>
        <w:suppressAutoHyphens w:val="0"/>
        <w:spacing w:after="0"/>
        <w:jc w:val="both"/>
        <w:rPr>
          <w:rFonts w:ascii="Times New Roman" w:eastAsiaTheme="minorHAnsi" w:hAnsi="Times New Roman" w:cs="Times New Roman"/>
          <w:color w:val="auto"/>
          <w:kern w:val="0"/>
          <w:lang w:eastAsia="en-US"/>
        </w:rPr>
      </w:pPr>
      <w:r>
        <w:rPr>
          <w:rFonts w:ascii="Times New Roman" w:eastAsiaTheme="minorHAnsi" w:hAnsi="Times New Roman" w:cs="Times New Roman"/>
          <w:b/>
          <w:color w:val="auto"/>
          <w:kern w:val="0"/>
          <w:lang w:eastAsia="en-US"/>
        </w:rPr>
        <w:t xml:space="preserve">Повторение. </w:t>
      </w:r>
      <w:r>
        <w:rPr>
          <w:rFonts w:ascii="Times New Roman" w:eastAsiaTheme="minorHAnsi" w:hAnsi="Times New Roman" w:cs="Times New Roman"/>
          <w:b/>
          <w:color w:val="auto"/>
          <w:kern w:val="0"/>
          <w:lang w:eastAsia="en-US"/>
        </w:rPr>
        <w:tab/>
      </w:r>
      <w:r>
        <w:rPr>
          <w:rFonts w:ascii="Times New Roman" w:eastAsiaTheme="minorHAnsi" w:hAnsi="Times New Roman" w:cs="Times New Roman"/>
          <w:b/>
          <w:color w:val="auto"/>
          <w:kern w:val="0"/>
          <w:lang w:eastAsia="en-US"/>
        </w:rPr>
        <w:tab/>
      </w:r>
      <w:r>
        <w:rPr>
          <w:rFonts w:ascii="Times New Roman" w:eastAsiaTheme="minorHAnsi" w:hAnsi="Times New Roman" w:cs="Times New Roman"/>
          <w:color w:val="auto"/>
          <w:kern w:val="0"/>
          <w:lang w:eastAsia="en-US"/>
        </w:rPr>
        <w:t>Звуки и буквы.</w:t>
      </w:r>
      <w:r w:rsidR="00527E6C" w:rsidRPr="00527E6C">
        <w:rPr>
          <w:rFonts w:ascii="Times New Roman" w:eastAsiaTheme="minorHAnsi" w:hAnsi="Times New Roman" w:cs="Times New Roman"/>
          <w:color w:val="auto"/>
          <w:kern w:val="0"/>
          <w:lang w:eastAsia="en-US"/>
        </w:rPr>
        <w:t xml:space="preserve"> </w:t>
      </w:r>
      <w:r w:rsidR="00527E6C">
        <w:rPr>
          <w:rFonts w:ascii="Times New Roman" w:eastAsiaTheme="minorHAnsi" w:hAnsi="Times New Roman" w:cs="Times New Roman"/>
          <w:color w:val="auto"/>
          <w:kern w:val="0"/>
          <w:lang w:eastAsia="en-US"/>
        </w:rPr>
        <w:t>Гласные и согласные. Их различение.</w:t>
      </w:r>
    </w:p>
    <w:p w:rsidR="0042640B" w:rsidRDefault="0042640B" w:rsidP="0042640B">
      <w:pPr>
        <w:suppressAutoHyphens w:val="0"/>
        <w:spacing w:after="0"/>
        <w:jc w:val="both"/>
        <w:rPr>
          <w:rFonts w:ascii="Times New Roman" w:eastAsiaTheme="minorHAnsi" w:hAnsi="Times New Roman" w:cs="Times New Roman"/>
          <w:color w:val="auto"/>
          <w:kern w:val="0"/>
          <w:lang w:eastAsia="en-US"/>
        </w:rPr>
      </w:pPr>
      <w:r w:rsidRPr="0042640B">
        <w:rPr>
          <w:rFonts w:ascii="Times New Roman" w:hAnsi="Times New Roman" w:cs="Times New Roman"/>
          <w:b/>
          <w:kern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kern w:val="2"/>
          <w:sz w:val="24"/>
          <w:szCs w:val="24"/>
        </w:rPr>
        <w:t>Фонетика.</w:t>
      </w:r>
      <w:r>
        <w:rPr>
          <w:rFonts w:ascii="Times New Roman" w:eastAsiaTheme="minorHAnsi" w:hAnsi="Times New Roman" w:cs="Times New Roman"/>
          <w:color w:val="auto"/>
          <w:kern w:val="0"/>
          <w:lang w:eastAsia="en-US"/>
        </w:rPr>
        <w:tab/>
      </w:r>
      <w:r>
        <w:rPr>
          <w:rFonts w:ascii="Times New Roman" w:eastAsiaTheme="minorHAnsi" w:hAnsi="Times New Roman" w:cs="Times New Roman"/>
          <w:color w:val="auto"/>
          <w:kern w:val="0"/>
          <w:lang w:eastAsia="en-US"/>
        </w:rPr>
        <w:tab/>
        <w:t>Сомнительные звонкие и глухие согласные в словах.</w:t>
      </w:r>
    </w:p>
    <w:p w:rsidR="0042640B" w:rsidRDefault="0042640B" w:rsidP="0042640B">
      <w:pPr>
        <w:suppressAutoHyphens w:val="0"/>
        <w:spacing w:after="0"/>
        <w:jc w:val="both"/>
        <w:rPr>
          <w:rFonts w:ascii="Times New Roman" w:eastAsiaTheme="minorHAnsi" w:hAnsi="Times New Roman" w:cs="Times New Roman"/>
          <w:color w:val="auto"/>
          <w:kern w:val="0"/>
          <w:lang w:eastAsia="en-US"/>
        </w:rPr>
      </w:pPr>
      <w:r>
        <w:rPr>
          <w:rFonts w:ascii="Times New Roman" w:eastAsiaTheme="minorHAnsi" w:hAnsi="Times New Roman" w:cs="Times New Roman"/>
          <w:color w:val="auto"/>
          <w:kern w:val="0"/>
          <w:lang w:eastAsia="en-US"/>
        </w:rPr>
        <w:tab/>
      </w:r>
      <w:r w:rsidR="00A1412D">
        <w:rPr>
          <w:rFonts w:ascii="Times New Roman" w:eastAsiaTheme="minorHAnsi" w:hAnsi="Times New Roman" w:cs="Times New Roman"/>
          <w:color w:val="auto"/>
          <w:kern w:val="0"/>
          <w:lang w:eastAsia="en-US"/>
        </w:rPr>
        <w:t>(2</w:t>
      </w:r>
      <w:r w:rsidR="00B00082">
        <w:rPr>
          <w:rFonts w:ascii="Times New Roman" w:eastAsiaTheme="minorHAnsi" w:hAnsi="Times New Roman" w:cs="Times New Roman"/>
          <w:color w:val="auto"/>
          <w:kern w:val="0"/>
          <w:lang w:eastAsia="en-US"/>
        </w:rPr>
        <w:t>2</w:t>
      </w:r>
      <w:r w:rsidR="005C5D9D">
        <w:rPr>
          <w:rFonts w:ascii="Times New Roman" w:eastAsiaTheme="minorHAnsi" w:hAnsi="Times New Roman" w:cs="Times New Roman"/>
          <w:color w:val="auto"/>
          <w:kern w:val="0"/>
          <w:lang w:eastAsia="en-US"/>
        </w:rPr>
        <w:t>ч)</w:t>
      </w:r>
      <w:r>
        <w:rPr>
          <w:rFonts w:ascii="Times New Roman" w:eastAsiaTheme="minorHAnsi" w:hAnsi="Times New Roman" w:cs="Times New Roman"/>
          <w:color w:val="auto"/>
          <w:kern w:val="0"/>
          <w:lang w:eastAsia="en-US"/>
        </w:rPr>
        <w:tab/>
      </w:r>
      <w:r>
        <w:rPr>
          <w:rFonts w:ascii="Times New Roman" w:eastAsiaTheme="minorHAnsi" w:hAnsi="Times New Roman" w:cs="Times New Roman"/>
          <w:color w:val="auto"/>
          <w:kern w:val="0"/>
          <w:lang w:eastAsia="en-US"/>
        </w:rPr>
        <w:tab/>
        <w:t>Сомнительные гласные и согласные в словах.</w:t>
      </w:r>
    </w:p>
    <w:p w:rsidR="00416B3B" w:rsidRDefault="0042640B" w:rsidP="00EE58C7">
      <w:pPr>
        <w:suppressAutoHyphens w:val="0"/>
        <w:spacing w:after="0"/>
        <w:jc w:val="both"/>
        <w:rPr>
          <w:rFonts w:ascii="Times New Roman" w:eastAsiaTheme="minorHAnsi" w:hAnsi="Times New Roman" w:cs="Times New Roman"/>
          <w:color w:val="auto"/>
          <w:kern w:val="0"/>
          <w:lang w:eastAsia="en-US"/>
        </w:rPr>
      </w:pPr>
      <w:r>
        <w:rPr>
          <w:rFonts w:ascii="Times New Roman" w:eastAsiaTheme="minorHAnsi" w:hAnsi="Times New Roman" w:cs="Times New Roman"/>
          <w:color w:val="auto"/>
          <w:kern w:val="0"/>
          <w:lang w:eastAsia="en-US"/>
        </w:rPr>
        <w:tab/>
      </w:r>
      <w:r>
        <w:rPr>
          <w:rFonts w:ascii="Times New Roman" w:eastAsiaTheme="minorHAnsi" w:hAnsi="Times New Roman" w:cs="Times New Roman"/>
          <w:color w:val="auto"/>
          <w:kern w:val="0"/>
          <w:lang w:eastAsia="en-US"/>
        </w:rPr>
        <w:tab/>
      </w:r>
      <w:r>
        <w:rPr>
          <w:rFonts w:ascii="Times New Roman" w:eastAsiaTheme="minorHAnsi" w:hAnsi="Times New Roman" w:cs="Times New Roman"/>
          <w:color w:val="auto"/>
          <w:kern w:val="0"/>
          <w:lang w:eastAsia="en-US"/>
        </w:rPr>
        <w:tab/>
        <w:t>Непроверяемые гласные и согласные в сл</w:t>
      </w:r>
      <w:r w:rsidR="00416B3B">
        <w:rPr>
          <w:rFonts w:ascii="Times New Roman" w:eastAsiaTheme="minorHAnsi" w:hAnsi="Times New Roman" w:cs="Times New Roman"/>
          <w:color w:val="auto"/>
          <w:kern w:val="0"/>
          <w:lang w:eastAsia="en-US"/>
        </w:rPr>
        <w:t>овах</w:t>
      </w:r>
      <w:r>
        <w:rPr>
          <w:rFonts w:ascii="Times New Roman" w:eastAsiaTheme="minorHAnsi" w:hAnsi="Times New Roman" w:cs="Times New Roman"/>
          <w:color w:val="auto"/>
          <w:kern w:val="0"/>
          <w:lang w:eastAsia="en-US"/>
        </w:rPr>
        <w:t>.</w:t>
      </w:r>
    </w:p>
    <w:p w:rsidR="0042640B" w:rsidRDefault="0042640B" w:rsidP="004264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color w:val="auto"/>
          <w:kern w:val="0"/>
          <w:lang w:eastAsia="en-US"/>
        </w:rPr>
      </w:pPr>
      <w:r w:rsidRPr="0042640B">
        <w:rPr>
          <w:rFonts w:ascii="Times New Roman" w:eastAsiaTheme="minorHAnsi" w:hAnsi="Times New Roman" w:cs="Times New Roman"/>
          <w:b/>
          <w:color w:val="auto"/>
          <w:kern w:val="0"/>
          <w:lang w:eastAsia="en-US"/>
        </w:rPr>
        <w:t>Предложение.</w:t>
      </w:r>
      <w:r>
        <w:rPr>
          <w:rFonts w:ascii="Times New Roman" w:eastAsiaTheme="minorHAnsi" w:hAnsi="Times New Roman" w:cs="Times New Roman"/>
          <w:b/>
          <w:color w:val="auto"/>
          <w:kern w:val="0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b/>
          <w:color w:val="auto"/>
          <w:kern w:val="0"/>
          <w:lang w:eastAsia="en-US"/>
        </w:rPr>
        <w:tab/>
      </w:r>
      <w:r>
        <w:rPr>
          <w:rFonts w:ascii="Times New Roman" w:eastAsiaTheme="minorHAnsi" w:hAnsi="Times New Roman" w:cs="Times New Roman"/>
          <w:color w:val="auto"/>
          <w:kern w:val="0"/>
          <w:lang w:eastAsia="en-US"/>
        </w:rPr>
        <w:t>Части текста. Красная строка.</w:t>
      </w:r>
      <w:r w:rsidRPr="0042640B">
        <w:rPr>
          <w:rFonts w:ascii="Times New Roman" w:eastAsiaTheme="minorHAnsi" w:hAnsi="Times New Roman" w:cs="Times New Roman"/>
          <w:b/>
          <w:color w:val="auto"/>
          <w:kern w:val="0"/>
          <w:lang w:eastAsia="en-US"/>
        </w:rPr>
        <w:t xml:space="preserve"> </w:t>
      </w:r>
    </w:p>
    <w:p w:rsidR="0042640B" w:rsidRDefault="0042640B" w:rsidP="004264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42640B">
        <w:rPr>
          <w:rFonts w:ascii="Times New Roman" w:eastAsiaTheme="minorHAnsi" w:hAnsi="Times New Roman" w:cs="Times New Roman"/>
          <w:b/>
          <w:color w:val="auto"/>
          <w:kern w:val="0"/>
          <w:lang w:eastAsia="en-US"/>
        </w:rPr>
        <w:t>Текст.</w:t>
      </w:r>
      <w:r>
        <w:rPr>
          <w:rFonts w:ascii="Times New Roman" w:eastAsiaTheme="minorHAnsi" w:hAnsi="Times New Roman" w:cs="Times New Roman"/>
          <w:b/>
          <w:color w:val="auto"/>
          <w:kern w:val="0"/>
          <w:lang w:eastAsia="en-US"/>
        </w:rPr>
        <w:tab/>
      </w:r>
      <w:r w:rsidR="00B00082">
        <w:rPr>
          <w:rFonts w:ascii="Times New Roman" w:eastAsiaTheme="minorHAnsi" w:hAnsi="Times New Roman" w:cs="Times New Roman"/>
          <w:b/>
          <w:color w:val="auto"/>
          <w:kern w:val="0"/>
          <w:lang w:eastAsia="en-US"/>
        </w:rPr>
        <w:t>(12</w:t>
      </w:r>
      <w:r w:rsidR="005C5D9D">
        <w:rPr>
          <w:rFonts w:ascii="Times New Roman" w:eastAsiaTheme="minorHAnsi" w:hAnsi="Times New Roman" w:cs="Times New Roman"/>
          <w:b/>
          <w:color w:val="auto"/>
          <w:kern w:val="0"/>
          <w:lang w:eastAsia="en-US"/>
        </w:rPr>
        <w:t>ч)</w:t>
      </w:r>
      <w:r>
        <w:rPr>
          <w:rFonts w:ascii="Times New Roman" w:eastAsiaTheme="minorHAnsi" w:hAnsi="Times New Roman" w:cs="Times New Roman"/>
          <w:b/>
          <w:color w:val="auto"/>
          <w:kern w:val="0"/>
          <w:lang w:eastAsia="en-US"/>
        </w:rPr>
        <w:tab/>
      </w:r>
      <w:r>
        <w:rPr>
          <w:rFonts w:ascii="Times New Roman" w:eastAsiaTheme="minorHAnsi" w:hAnsi="Times New Roman" w:cs="Times New Roman"/>
          <w:b/>
          <w:color w:val="auto"/>
          <w:kern w:val="0"/>
          <w:lang w:eastAsia="en-US"/>
        </w:rPr>
        <w:tab/>
      </w:r>
      <w:r w:rsidRPr="0042640B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</w:rPr>
        <w:t>Деление текста на предложения.</w:t>
      </w:r>
    </w:p>
    <w:p w:rsidR="0042640B" w:rsidRDefault="0042640B" w:rsidP="0042640B">
      <w:pPr>
        <w:widowControl w:val="0"/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kern w:val="2"/>
          <w:sz w:val="24"/>
          <w:szCs w:val="24"/>
        </w:rPr>
        <w:t>Выделение главных и второстепенных членов предложения.</w:t>
      </w:r>
    </w:p>
    <w:p w:rsidR="0042640B" w:rsidRDefault="0042640B" w:rsidP="0042640B">
      <w:pPr>
        <w:widowControl w:val="0"/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kern w:val="2"/>
          <w:sz w:val="24"/>
          <w:szCs w:val="24"/>
        </w:rPr>
        <w:t>Нераспространённые и распространённые предложения.</w:t>
      </w:r>
    </w:p>
    <w:p w:rsidR="00E11ED4" w:rsidRDefault="00E11ED4" w:rsidP="0042640B">
      <w:pPr>
        <w:widowControl w:val="0"/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kern w:val="2"/>
          <w:sz w:val="24"/>
          <w:szCs w:val="24"/>
        </w:rPr>
        <w:t>Расположение частей текста в соответствии с данным планом.</w:t>
      </w:r>
    </w:p>
    <w:p w:rsidR="00E11ED4" w:rsidRDefault="00E11ED4" w:rsidP="0042640B">
      <w:pPr>
        <w:widowControl w:val="0"/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kern w:val="2"/>
          <w:sz w:val="24"/>
          <w:szCs w:val="24"/>
        </w:rPr>
        <w:t>Распространение предложений с помощью рисунков.</w:t>
      </w:r>
    </w:p>
    <w:p w:rsidR="00E11ED4" w:rsidRDefault="00E11ED4" w:rsidP="0042640B">
      <w:pPr>
        <w:widowControl w:val="0"/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kern w:val="2"/>
          <w:sz w:val="24"/>
          <w:szCs w:val="24"/>
        </w:rPr>
        <w:t>Распространение предложений с помощью воп</w:t>
      </w:r>
      <w:r w:rsidR="0015347F">
        <w:rPr>
          <w:rFonts w:ascii="Times New Roman" w:hAnsi="Times New Roman" w:cs="Times New Roman"/>
          <w:kern w:val="2"/>
          <w:sz w:val="24"/>
          <w:szCs w:val="24"/>
        </w:rPr>
        <w:t>р</w:t>
      </w:r>
      <w:r>
        <w:rPr>
          <w:rFonts w:ascii="Times New Roman" w:hAnsi="Times New Roman" w:cs="Times New Roman"/>
          <w:kern w:val="2"/>
          <w:sz w:val="24"/>
          <w:szCs w:val="24"/>
        </w:rPr>
        <w:t>осов.</w:t>
      </w:r>
    </w:p>
    <w:p w:rsidR="00E11ED4" w:rsidRDefault="00E11ED4" w:rsidP="0042640B">
      <w:pPr>
        <w:widowControl w:val="0"/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kern w:val="2"/>
          <w:sz w:val="24"/>
          <w:szCs w:val="24"/>
        </w:rPr>
        <w:t>Однородные члены предложения.</w:t>
      </w:r>
    </w:p>
    <w:p w:rsidR="005C5D9D" w:rsidRDefault="00E11ED4" w:rsidP="0072374D">
      <w:pPr>
        <w:widowControl w:val="0"/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E11ED4">
        <w:rPr>
          <w:rFonts w:ascii="Times New Roman" w:hAnsi="Times New Roman" w:cs="Times New Roman"/>
          <w:b/>
          <w:kern w:val="2"/>
          <w:sz w:val="24"/>
          <w:szCs w:val="24"/>
        </w:rPr>
        <w:t>Состав слова.</w:t>
      </w:r>
      <w:r>
        <w:rPr>
          <w:rFonts w:ascii="Times New Roman" w:hAnsi="Times New Roman" w:cs="Times New Roman"/>
          <w:b/>
          <w:kern w:val="2"/>
          <w:sz w:val="24"/>
          <w:szCs w:val="24"/>
        </w:rPr>
        <w:tab/>
      </w:r>
      <w:r w:rsidR="0072374D">
        <w:rPr>
          <w:rFonts w:ascii="Times New Roman" w:hAnsi="Times New Roman" w:cs="Times New Roman"/>
          <w:kern w:val="2"/>
          <w:sz w:val="24"/>
          <w:szCs w:val="24"/>
        </w:rPr>
        <w:t xml:space="preserve">Корень и однокоренные слова. </w:t>
      </w:r>
      <w:r w:rsidRPr="00EE58C7">
        <w:rPr>
          <w:rFonts w:ascii="Times New Roman" w:hAnsi="Times New Roman" w:cs="Times New Roman"/>
          <w:kern w:val="2"/>
          <w:sz w:val="24"/>
          <w:szCs w:val="24"/>
        </w:rPr>
        <w:t>Окончание</w:t>
      </w:r>
      <w:r w:rsidR="005C5D9D">
        <w:rPr>
          <w:rFonts w:ascii="Times New Roman" w:hAnsi="Times New Roman" w:cs="Times New Roman"/>
          <w:kern w:val="2"/>
          <w:sz w:val="24"/>
          <w:szCs w:val="24"/>
        </w:rPr>
        <w:t xml:space="preserve"> как изменяемая часть</w:t>
      </w:r>
    </w:p>
    <w:p w:rsidR="005C5D9D" w:rsidRDefault="005C5D9D" w:rsidP="005C5D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kern w:val="2"/>
          <w:sz w:val="24"/>
          <w:szCs w:val="24"/>
        </w:rPr>
      </w:pPr>
      <w:r w:rsidRPr="0015347F">
        <w:rPr>
          <w:rFonts w:ascii="Times New Roman" w:hAnsi="Times New Roman" w:cs="Times New Roman"/>
          <w:b/>
          <w:kern w:val="2"/>
          <w:sz w:val="24"/>
          <w:szCs w:val="24"/>
        </w:rPr>
        <w:t>Грамматика</w:t>
      </w:r>
      <w:proofErr w:type="gramStart"/>
      <w:r>
        <w:rPr>
          <w:rFonts w:ascii="Times New Roman" w:hAnsi="Times New Roman" w:cs="Times New Roman"/>
          <w:b/>
          <w:kern w:val="2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/>
          <w:kern w:val="2"/>
          <w:sz w:val="24"/>
          <w:szCs w:val="24"/>
        </w:rPr>
        <w:tab/>
      </w:r>
      <w:r>
        <w:rPr>
          <w:rFonts w:ascii="Times New Roman" w:hAnsi="Times New Roman" w:cs="Times New Roman"/>
          <w:b/>
          <w:kern w:val="2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kern w:val="2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kern w:val="2"/>
          <w:sz w:val="24"/>
          <w:szCs w:val="24"/>
        </w:rPr>
        <w:t>лова</w:t>
      </w:r>
      <w:r w:rsidRPr="00EE58C7">
        <w:rPr>
          <w:rFonts w:ascii="Times New Roman" w:hAnsi="Times New Roman" w:cs="Times New Roman"/>
          <w:kern w:val="2"/>
          <w:sz w:val="24"/>
          <w:szCs w:val="24"/>
        </w:rPr>
        <w:t xml:space="preserve">. </w:t>
      </w:r>
      <w:r>
        <w:rPr>
          <w:rFonts w:ascii="Times New Roman" w:hAnsi="Times New Roman" w:cs="Times New Roman"/>
          <w:kern w:val="2"/>
          <w:sz w:val="24"/>
          <w:szCs w:val="24"/>
        </w:rPr>
        <w:t>Образование смысловой связи между словами с помощью</w:t>
      </w:r>
    </w:p>
    <w:p w:rsidR="005C5D9D" w:rsidRDefault="005C5D9D" w:rsidP="005C5D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15347F">
        <w:rPr>
          <w:rFonts w:ascii="Times New Roman" w:hAnsi="Times New Roman" w:cs="Times New Roman"/>
          <w:b/>
          <w:kern w:val="2"/>
          <w:sz w:val="24"/>
          <w:szCs w:val="24"/>
        </w:rPr>
        <w:t>Правописание</w:t>
      </w:r>
      <w:proofErr w:type="gramStart"/>
      <w:r w:rsidRPr="0015347F">
        <w:rPr>
          <w:rFonts w:ascii="Times New Roman" w:hAnsi="Times New Roman" w:cs="Times New Roman"/>
          <w:b/>
          <w:kern w:val="2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kern w:val="2"/>
          <w:sz w:val="24"/>
          <w:szCs w:val="24"/>
        </w:rPr>
        <w:tab/>
      </w:r>
      <w:r w:rsidR="0072374D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kern w:val="2"/>
          <w:sz w:val="24"/>
          <w:szCs w:val="24"/>
        </w:rPr>
        <w:t>о</w:t>
      </w:r>
      <w:proofErr w:type="gramEnd"/>
      <w:r>
        <w:rPr>
          <w:rFonts w:ascii="Times New Roman" w:hAnsi="Times New Roman" w:cs="Times New Roman"/>
          <w:kern w:val="2"/>
          <w:sz w:val="24"/>
          <w:szCs w:val="24"/>
        </w:rPr>
        <w:t>кончаний.</w:t>
      </w:r>
    </w:p>
    <w:p w:rsidR="005C5D9D" w:rsidRDefault="005C5D9D" w:rsidP="005C5D9D">
      <w:pPr>
        <w:widowControl w:val="0"/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kern w:val="2"/>
          <w:sz w:val="24"/>
          <w:szCs w:val="24"/>
        </w:rPr>
        <w:t>(26ч)</w:t>
      </w:r>
      <w:r>
        <w:rPr>
          <w:rFonts w:ascii="Times New Roman" w:hAnsi="Times New Roman" w:cs="Times New Roman"/>
          <w:kern w:val="2"/>
          <w:sz w:val="24"/>
          <w:szCs w:val="24"/>
        </w:rPr>
        <w:tab/>
      </w:r>
      <w:r w:rsidRPr="00EE58C7">
        <w:rPr>
          <w:rFonts w:ascii="Times New Roman" w:hAnsi="Times New Roman" w:cs="Times New Roman"/>
          <w:kern w:val="2"/>
          <w:sz w:val="24"/>
          <w:szCs w:val="24"/>
        </w:rPr>
        <w:t>Приставка</w:t>
      </w:r>
      <w:r>
        <w:rPr>
          <w:rFonts w:ascii="Times New Roman" w:hAnsi="Times New Roman" w:cs="Times New Roman"/>
          <w:kern w:val="2"/>
          <w:sz w:val="24"/>
          <w:szCs w:val="24"/>
        </w:rPr>
        <w:t xml:space="preserve"> как часть слова. Изменение значения слова в зависимости от приставки.</w:t>
      </w:r>
      <w:r w:rsidRPr="0072374D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</w:p>
    <w:p w:rsidR="005C5D9D" w:rsidRDefault="005C5D9D" w:rsidP="005C5D9D">
      <w:pPr>
        <w:widowControl w:val="0"/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EE58C7">
        <w:rPr>
          <w:rFonts w:ascii="Times New Roman" w:hAnsi="Times New Roman" w:cs="Times New Roman"/>
          <w:kern w:val="2"/>
          <w:sz w:val="24"/>
          <w:szCs w:val="24"/>
        </w:rPr>
        <w:t>Суффикс</w:t>
      </w:r>
      <w:r>
        <w:rPr>
          <w:rFonts w:ascii="Times New Roman" w:hAnsi="Times New Roman" w:cs="Times New Roman"/>
          <w:kern w:val="2"/>
          <w:sz w:val="24"/>
          <w:szCs w:val="24"/>
        </w:rPr>
        <w:t xml:space="preserve"> как часть слова</w:t>
      </w:r>
      <w:r w:rsidRPr="00EE58C7">
        <w:rPr>
          <w:rFonts w:ascii="Times New Roman" w:hAnsi="Times New Roman" w:cs="Times New Roman"/>
          <w:kern w:val="2"/>
          <w:sz w:val="24"/>
          <w:szCs w:val="24"/>
        </w:rPr>
        <w:t xml:space="preserve">. </w:t>
      </w:r>
      <w:r>
        <w:rPr>
          <w:rFonts w:ascii="Times New Roman" w:hAnsi="Times New Roman" w:cs="Times New Roman"/>
          <w:kern w:val="2"/>
          <w:sz w:val="24"/>
          <w:szCs w:val="24"/>
        </w:rPr>
        <w:t>Разбор слов по составу.</w:t>
      </w:r>
    </w:p>
    <w:p w:rsidR="005C5D9D" w:rsidRDefault="005C5D9D" w:rsidP="005C5D9D">
      <w:pPr>
        <w:widowControl w:val="0"/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EE58C7">
        <w:rPr>
          <w:rFonts w:ascii="Times New Roman" w:hAnsi="Times New Roman" w:cs="Times New Roman"/>
          <w:kern w:val="2"/>
          <w:sz w:val="24"/>
          <w:szCs w:val="24"/>
        </w:rPr>
        <w:t>Образование слов с помощью приставок и суффиксов.</w:t>
      </w:r>
    </w:p>
    <w:p w:rsidR="005C5D9D" w:rsidRDefault="005C5D9D" w:rsidP="005C5D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b/>
          <w:kern w:val="2"/>
          <w:sz w:val="24"/>
          <w:szCs w:val="24"/>
        </w:rPr>
        <w:tab/>
      </w:r>
      <w:r>
        <w:rPr>
          <w:rFonts w:ascii="Times New Roman" w:hAnsi="Times New Roman" w:cs="Times New Roman"/>
          <w:b/>
          <w:kern w:val="2"/>
          <w:sz w:val="24"/>
          <w:szCs w:val="24"/>
        </w:rPr>
        <w:tab/>
      </w:r>
      <w:r>
        <w:rPr>
          <w:rFonts w:ascii="Times New Roman" w:hAnsi="Times New Roman" w:cs="Times New Roman"/>
          <w:b/>
          <w:kern w:val="2"/>
          <w:sz w:val="24"/>
          <w:szCs w:val="24"/>
        </w:rPr>
        <w:tab/>
      </w:r>
      <w:r w:rsidRPr="0015347F">
        <w:rPr>
          <w:rFonts w:ascii="Times New Roman" w:hAnsi="Times New Roman" w:cs="Times New Roman"/>
          <w:b/>
          <w:kern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</w:rPr>
        <w:t>Написание гласных в корне однокоренных слов.</w:t>
      </w:r>
      <w:r w:rsidRPr="00EE58C7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</w:p>
    <w:p w:rsidR="0072374D" w:rsidRDefault="005C5D9D" w:rsidP="005C5D9D">
      <w:pPr>
        <w:widowControl w:val="0"/>
        <w:autoSpaceDE w:val="0"/>
        <w:autoSpaceDN w:val="0"/>
        <w:adjustRightInd w:val="0"/>
        <w:spacing w:after="0" w:line="240" w:lineRule="auto"/>
        <w:ind w:left="2124"/>
        <w:jc w:val="both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kern w:val="2"/>
          <w:sz w:val="24"/>
          <w:szCs w:val="24"/>
        </w:rPr>
        <w:t>Проверяемые и проверочные слова. Проверка безударных гласных в корне. Написание согласных в корне однокоренных слов.</w:t>
      </w:r>
    </w:p>
    <w:p w:rsidR="0015347F" w:rsidRDefault="0015347F" w:rsidP="0072374D">
      <w:pPr>
        <w:widowControl w:val="0"/>
        <w:autoSpaceDE w:val="0"/>
        <w:autoSpaceDN w:val="0"/>
        <w:adjustRightInd w:val="0"/>
        <w:spacing w:after="0" w:line="240" w:lineRule="auto"/>
        <w:ind w:left="2124"/>
        <w:jc w:val="both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kern w:val="2"/>
          <w:sz w:val="24"/>
          <w:szCs w:val="24"/>
        </w:rPr>
        <w:t>Проверяемые и проверочные слова.</w:t>
      </w:r>
      <w:r w:rsidR="0072374D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</w:rPr>
        <w:t>Проверка парных звонких и глухих согласных в корне. Правописание безударных гласных и сомнительных</w:t>
      </w:r>
      <w:r w:rsidR="0072374D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</w:rPr>
        <w:t>согласных в корне.</w:t>
      </w:r>
    </w:p>
    <w:p w:rsidR="0056725D" w:rsidRDefault="0056725D" w:rsidP="0072374D">
      <w:pPr>
        <w:widowControl w:val="0"/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b/>
          <w:kern w:val="2"/>
          <w:sz w:val="24"/>
          <w:szCs w:val="24"/>
        </w:rPr>
        <w:tab/>
      </w:r>
      <w:r w:rsidRPr="0056725D">
        <w:rPr>
          <w:rFonts w:ascii="Times New Roman" w:hAnsi="Times New Roman" w:cs="Times New Roman"/>
          <w:kern w:val="2"/>
          <w:sz w:val="24"/>
          <w:szCs w:val="24"/>
        </w:rPr>
        <w:t>Правописание приставок.</w:t>
      </w:r>
      <w:r>
        <w:rPr>
          <w:rFonts w:ascii="Times New Roman" w:hAnsi="Times New Roman" w:cs="Times New Roman"/>
          <w:kern w:val="2"/>
          <w:sz w:val="24"/>
          <w:szCs w:val="24"/>
        </w:rPr>
        <w:t xml:space="preserve"> Приставка и предлог. Различение приставки </w:t>
      </w:r>
      <w:r>
        <w:rPr>
          <w:rFonts w:ascii="Times New Roman" w:hAnsi="Times New Roman" w:cs="Times New Roman"/>
          <w:kern w:val="2"/>
          <w:sz w:val="24"/>
          <w:szCs w:val="24"/>
        </w:rPr>
        <w:lastRenderedPageBreak/>
        <w:t xml:space="preserve">и </w:t>
      </w:r>
      <w:proofErr w:type="spellStart"/>
      <w:r>
        <w:rPr>
          <w:rFonts w:ascii="Times New Roman" w:hAnsi="Times New Roman" w:cs="Times New Roman"/>
          <w:kern w:val="2"/>
          <w:sz w:val="24"/>
          <w:szCs w:val="24"/>
        </w:rPr>
        <w:t>предлога</w:t>
      </w:r>
      <w:proofErr w:type="gramStart"/>
      <w:r>
        <w:rPr>
          <w:rFonts w:ascii="Times New Roman" w:hAnsi="Times New Roman" w:cs="Times New Roman"/>
          <w:kern w:val="2"/>
          <w:sz w:val="24"/>
          <w:szCs w:val="24"/>
        </w:rPr>
        <w:t>.</w:t>
      </w:r>
      <w:r w:rsidRPr="0056725D">
        <w:rPr>
          <w:rFonts w:ascii="Times New Roman" w:hAnsi="Times New Roman" w:cs="Times New Roman"/>
          <w:kern w:val="2"/>
          <w:sz w:val="24"/>
          <w:szCs w:val="24"/>
        </w:rPr>
        <w:t>Н</w:t>
      </w:r>
      <w:proofErr w:type="gramEnd"/>
      <w:r w:rsidRPr="0056725D">
        <w:rPr>
          <w:rFonts w:ascii="Times New Roman" w:hAnsi="Times New Roman" w:cs="Times New Roman"/>
          <w:kern w:val="2"/>
          <w:sz w:val="24"/>
          <w:szCs w:val="24"/>
        </w:rPr>
        <w:t>аблюдение</w:t>
      </w:r>
      <w:proofErr w:type="spellEnd"/>
      <w:r w:rsidRPr="0056725D">
        <w:rPr>
          <w:rFonts w:ascii="Times New Roman" w:hAnsi="Times New Roman" w:cs="Times New Roman"/>
          <w:kern w:val="2"/>
          <w:sz w:val="24"/>
          <w:szCs w:val="24"/>
        </w:rPr>
        <w:t xml:space="preserve"> за правописанием</w:t>
      </w:r>
      <w:r>
        <w:rPr>
          <w:rFonts w:ascii="Times New Roman" w:hAnsi="Times New Roman" w:cs="Times New Roman"/>
          <w:kern w:val="2"/>
          <w:sz w:val="24"/>
          <w:szCs w:val="24"/>
        </w:rPr>
        <w:t xml:space="preserve"> гласных в приставках. Правописание гласных в приставках. Правописание гласных в приставке и корне.</w:t>
      </w:r>
    </w:p>
    <w:p w:rsidR="0056725D" w:rsidRDefault="0056725D" w:rsidP="005672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b/>
          <w:kern w:val="2"/>
          <w:sz w:val="24"/>
          <w:szCs w:val="24"/>
        </w:rPr>
        <w:tab/>
      </w:r>
      <w:r>
        <w:rPr>
          <w:rFonts w:ascii="Times New Roman" w:hAnsi="Times New Roman" w:cs="Times New Roman"/>
          <w:b/>
          <w:kern w:val="2"/>
          <w:sz w:val="24"/>
          <w:szCs w:val="24"/>
        </w:rPr>
        <w:tab/>
      </w:r>
      <w:r w:rsidR="00701608">
        <w:rPr>
          <w:rFonts w:ascii="Times New Roman" w:hAnsi="Times New Roman" w:cs="Times New Roman"/>
          <w:b/>
          <w:kern w:val="2"/>
          <w:sz w:val="24"/>
          <w:szCs w:val="24"/>
        </w:rPr>
        <w:tab/>
      </w:r>
      <w:r>
        <w:rPr>
          <w:rFonts w:ascii="Times New Roman" w:hAnsi="Times New Roman" w:cs="Times New Roman"/>
          <w:kern w:val="2"/>
          <w:sz w:val="24"/>
          <w:szCs w:val="24"/>
        </w:rPr>
        <w:t>Деление текста на части по данному плану.</w:t>
      </w:r>
    </w:p>
    <w:p w:rsidR="0056725D" w:rsidRDefault="0056725D" w:rsidP="0056725D">
      <w:pPr>
        <w:widowControl w:val="0"/>
        <w:autoSpaceDE w:val="0"/>
        <w:autoSpaceDN w:val="0"/>
        <w:adjustRightInd w:val="0"/>
        <w:spacing w:after="0" w:line="240" w:lineRule="auto"/>
        <w:ind w:left="2124" w:firstLine="6"/>
        <w:jc w:val="both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kern w:val="2"/>
          <w:sz w:val="24"/>
          <w:szCs w:val="24"/>
        </w:rPr>
        <w:t>Наблюдение за правописанием согласных в приставках. Правописание приставок на согласную.</w:t>
      </w:r>
    </w:p>
    <w:p w:rsidR="0056725D" w:rsidRDefault="0056725D" w:rsidP="0056725D">
      <w:pPr>
        <w:widowControl w:val="0"/>
        <w:autoSpaceDE w:val="0"/>
        <w:autoSpaceDN w:val="0"/>
        <w:adjustRightInd w:val="0"/>
        <w:spacing w:after="0" w:line="240" w:lineRule="auto"/>
        <w:ind w:left="2124" w:firstLine="6"/>
        <w:jc w:val="both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kern w:val="2"/>
          <w:sz w:val="24"/>
          <w:szCs w:val="24"/>
        </w:rPr>
        <w:t xml:space="preserve">Разделительный </w:t>
      </w:r>
      <w:r w:rsidRPr="0056725D">
        <w:rPr>
          <w:rFonts w:ascii="Times New Roman" w:hAnsi="Times New Roman" w:cs="Times New Roman"/>
          <w:b/>
          <w:kern w:val="2"/>
          <w:sz w:val="24"/>
          <w:szCs w:val="24"/>
        </w:rPr>
        <w:t>Ъ</w:t>
      </w:r>
      <w:r>
        <w:rPr>
          <w:rFonts w:ascii="Times New Roman" w:hAnsi="Times New Roman" w:cs="Times New Roman"/>
          <w:b/>
          <w:kern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</w:rPr>
        <w:t xml:space="preserve">в словах с приставками. Различение написаний слов с </w:t>
      </w:r>
      <w:proofErr w:type="gramStart"/>
      <w:r>
        <w:rPr>
          <w:rFonts w:ascii="Times New Roman" w:hAnsi="Times New Roman" w:cs="Times New Roman"/>
          <w:kern w:val="2"/>
          <w:sz w:val="24"/>
          <w:szCs w:val="24"/>
        </w:rPr>
        <w:t>разделительным</w:t>
      </w:r>
      <w:proofErr w:type="gramEnd"/>
      <w:r>
        <w:rPr>
          <w:rFonts w:ascii="Times New Roman" w:hAnsi="Times New Roman" w:cs="Times New Roman"/>
          <w:kern w:val="2"/>
          <w:sz w:val="24"/>
          <w:szCs w:val="24"/>
        </w:rPr>
        <w:t xml:space="preserve"> Ъ и без него.</w:t>
      </w:r>
    </w:p>
    <w:p w:rsidR="00860714" w:rsidRDefault="0005633A" w:rsidP="00860714">
      <w:pPr>
        <w:widowControl w:val="0"/>
        <w:autoSpaceDE w:val="0"/>
        <w:autoSpaceDN w:val="0"/>
        <w:adjustRightInd w:val="0"/>
        <w:spacing w:after="0" w:line="240" w:lineRule="auto"/>
        <w:ind w:left="2124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05633A">
        <w:rPr>
          <w:rFonts w:ascii="Times New Roman" w:hAnsi="Times New Roman" w:cs="Times New Roman"/>
          <w:b/>
          <w:kern w:val="2"/>
          <w:sz w:val="24"/>
          <w:szCs w:val="24"/>
        </w:rPr>
        <w:t>Части речи</w:t>
      </w:r>
      <w:r>
        <w:rPr>
          <w:rFonts w:ascii="Times New Roman" w:hAnsi="Times New Roman" w:cs="Times New Roman"/>
          <w:kern w:val="2"/>
          <w:sz w:val="24"/>
          <w:szCs w:val="24"/>
        </w:rPr>
        <w:t xml:space="preserve">. </w:t>
      </w:r>
      <w:r>
        <w:rPr>
          <w:rFonts w:ascii="Times New Roman" w:hAnsi="Times New Roman" w:cs="Times New Roman"/>
          <w:kern w:val="2"/>
          <w:sz w:val="24"/>
          <w:szCs w:val="24"/>
        </w:rPr>
        <w:tab/>
      </w:r>
      <w:r w:rsidR="0056725D">
        <w:rPr>
          <w:rFonts w:ascii="Times New Roman" w:hAnsi="Times New Roman" w:cs="Times New Roman"/>
          <w:kern w:val="2"/>
          <w:sz w:val="24"/>
          <w:szCs w:val="24"/>
        </w:rPr>
        <w:t xml:space="preserve">Существительное, прилагательное, глагол. Различение                                           </w:t>
      </w:r>
      <w:r>
        <w:rPr>
          <w:rFonts w:ascii="Times New Roman" w:hAnsi="Times New Roman" w:cs="Times New Roman"/>
          <w:kern w:val="2"/>
          <w:sz w:val="24"/>
          <w:szCs w:val="24"/>
        </w:rPr>
        <w:t xml:space="preserve">    </w:t>
      </w:r>
      <w:r w:rsidR="0056725D">
        <w:rPr>
          <w:rFonts w:ascii="Times New Roman" w:hAnsi="Times New Roman" w:cs="Times New Roman"/>
          <w:kern w:val="2"/>
          <w:sz w:val="24"/>
          <w:szCs w:val="24"/>
        </w:rPr>
        <w:t xml:space="preserve">существительных, </w:t>
      </w:r>
      <w:r>
        <w:rPr>
          <w:rFonts w:ascii="Times New Roman" w:hAnsi="Times New Roman" w:cs="Times New Roman"/>
          <w:kern w:val="2"/>
          <w:sz w:val="24"/>
          <w:szCs w:val="24"/>
        </w:rPr>
        <w:t>прилагательных и глаголов в предложении.</w:t>
      </w:r>
      <w:r w:rsidR="00860714" w:rsidRPr="00860714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</w:p>
    <w:p w:rsidR="00860714" w:rsidRDefault="00860714" w:rsidP="00860714">
      <w:pPr>
        <w:widowControl w:val="0"/>
        <w:autoSpaceDE w:val="0"/>
        <w:autoSpaceDN w:val="0"/>
        <w:adjustRightInd w:val="0"/>
        <w:spacing w:after="0" w:line="240" w:lineRule="auto"/>
        <w:ind w:left="2124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EE58C7">
        <w:rPr>
          <w:rFonts w:ascii="Times New Roman" w:hAnsi="Times New Roman" w:cs="Times New Roman"/>
          <w:kern w:val="2"/>
          <w:sz w:val="24"/>
          <w:szCs w:val="24"/>
        </w:rPr>
        <w:t>Род и число существительных.</w:t>
      </w:r>
    </w:p>
    <w:p w:rsidR="00860714" w:rsidRDefault="00860714" w:rsidP="00860714">
      <w:pPr>
        <w:widowControl w:val="0"/>
        <w:autoSpaceDE w:val="0"/>
        <w:autoSpaceDN w:val="0"/>
        <w:adjustRightInd w:val="0"/>
        <w:spacing w:after="0" w:line="240" w:lineRule="auto"/>
        <w:ind w:left="2124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EE58C7">
        <w:rPr>
          <w:rFonts w:ascii="Times New Roman" w:hAnsi="Times New Roman" w:cs="Times New Roman"/>
          <w:kern w:val="2"/>
          <w:sz w:val="24"/>
          <w:szCs w:val="24"/>
        </w:rPr>
        <w:t>Имена собственные и нарицательные. Большая буква в именах собственных. Кавычки</w:t>
      </w:r>
      <w:r>
        <w:rPr>
          <w:rFonts w:ascii="Times New Roman" w:hAnsi="Times New Roman" w:cs="Times New Roman"/>
          <w:kern w:val="2"/>
          <w:sz w:val="24"/>
          <w:szCs w:val="24"/>
        </w:rPr>
        <w:t xml:space="preserve"> в именах собственных</w:t>
      </w:r>
      <w:r w:rsidRPr="00EE58C7">
        <w:rPr>
          <w:rFonts w:ascii="Times New Roman" w:hAnsi="Times New Roman" w:cs="Times New Roman"/>
          <w:kern w:val="2"/>
          <w:sz w:val="24"/>
          <w:szCs w:val="24"/>
        </w:rPr>
        <w:t xml:space="preserve">. </w:t>
      </w:r>
      <w:r>
        <w:rPr>
          <w:rFonts w:ascii="Times New Roman" w:hAnsi="Times New Roman" w:cs="Times New Roman"/>
          <w:kern w:val="2"/>
          <w:sz w:val="24"/>
          <w:szCs w:val="24"/>
        </w:rPr>
        <w:t>Определение падежей существительных по вопросам. Постановка существительных в начальную форму. Изменение существительных по падежам.</w:t>
      </w:r>
    </w:p>
    <w:p w:rsidR="00860714" w:rsidRDefault="00860714" w:rsidP="00860714">
      <w:pPr>
        <w:widowControl w:val="0"/>
        <w:autoSpaceDE w:val="0"/>
        <w:autoSpaceDN w:val="0"/>
        <w:adjustRightInd w:val="0"/>
        <w:spacing w:after="0" w:line="240" w:lineRule="auto"/>
        <w:ind w:left="2124"/>
        <w:jc w:val="both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kern w:val="2"/>
          <w:sz w:val="24"/>
          <w:szCs w:val="24"/>
        </w:rPr>
        <w:t>Имя прилагательное. Значение прилагательных в речи. Описание явлений природы, животного, человека с помощью прилагательных. Прилагательные-антонимы.</w:t>
      </w:r>
    </w:p>
    <w:p w:rsidR="00860714" w:rsidRDefault="00860714" w:rsidP="00860714">
      <w:pPr>
        <w:widowControl w:val="0"/>
        <w:autoSpaceDE w:val="0"/>
        <w:autoSpaceDN w:val="0"/>
        <w:adjustRightInd w:val="0"/>
        <w:spacing w:after="0" w:line="240" w:lineRule="auto"/>
        <w:ind w:left="2124"/>
        <w:jc w:val="both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kern w:val="2"/>
          <w:sz w:val="24"/>
          <w:szCs w:val="24"/>
        </w:rPr>
        <w:t>Изменение прилагательных по родам. Окончания прилагательных мужского, женского и среднего рода. Изменение прилагательных по числам.</w:t>
      </w:r>
    </w:p>
    <w:p w:rsidR="00860714" w:rsidRDefault="00860714" w:rsidP="00860714">
      <w:pPr>
        <w:widowControl w:val="0"/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kern w:val="2"/>
          <w:sz w:val="24"/>
          <w:szCs w:val="24"/>
        </w:rPr>
        <w:t>Склонение прилагательных мужского и среднего рода.</w:t>
      </w:r>
    </w:p>
    <w:p w:rsidR="00860714" w:rsidRPr="0005633A" w:rsidRDefault="00860714" w:rsidP="00860714">
      <w:pPr>
        <w:widowControl w:val="0"/>
        <w:autoSpaceDE w:val="0"/>
        <w:autoSpaceDN w:val="0"/>
        <w:adjustRightInd w:val="0"/>
        <w:spacing w:after="0" w:line="240" w:lineRule="auto"/>
        <w:ind w:left="2124"/>
        <w:jc w:val="both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kern w:val="2"/>
          <w:sz w:val="24"/>
          <w:szCs w:val="24"/>
        </w:rPr>
        <w:t>Глагол. Значение глаголов в речи. Глагол</w:t>
      </w:r>
      <w:proofErr w:type="gramStart"/>
      <w:r>
        <w:rPr>
          <w:rFonts w:ascii="Times New Roman" w:hAnsi="Times New Roman" w:cs="Times New Roman"/>
          <w:kern w:val="2"/>
          <w:sz w:val="24"/>
          <w:szCs w:val="24"/>
        </w:rPr>
        <w:t>ы-</w:t>
      </w:r>
      <w:proofErr w:type="gramEnd"/>
      <w:r>
        <w:rPr>
          <w:rFonts w:ascii="Times New Roman" w:hAnsi="Times New Roman" w:cs="Times New Roman"/>
          <w:kern w:val="2"/>
          <w:sz w:val="24"/>
          <w:szCs w:val="24"/>
        </w:rPr>
        <w:t xml:space="preserve"> антонимы. Изменение глаголов по временам и числам.</w:t>
      </w:r>
    </w:p>
    <w:p w:rsidR="00860714" w:rsidRDefault="00860714" w:rsidP="00860714">
      <w:pPr>
        <w:widowControl w:val="0"/>
        <w:autoSpaceDE w:val="0"/>
        <w:autoSpaceDN w:val="0"/>
        <w:adjustRightInd w:val="0"/>
        <w:spacing w:after="0" w:line="240" w:lineRule="auto"/>
        <w:ind w:left="2124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EE58C7">
        <w:rPr>
          <w:rFonts w:ascii="Times New Roman" w:hAnsi="Times New Roman" w:cs="Times New Roman"/>
          <w:kern w:val="2"/>
          <w:sz w:val="24"/>
          <w:szCs w:val="24"/>
        </w:rPr>
        <w:t>Изменение существительных по падежам, понятие о склонении.</w:t>
      </w:r>
    </w:p>
    <w:p w:rsidR="0005633A" w:rsidRDefault="0005633A" w:rsidP="001E5D19">
      <w:pPr>
        <w:widowControl w:val="0"/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05633A">
        <w:rPr>
          <w:rFonts w:ascii="Times New Roman" w:hAnsi="Times New Roman" w:cs="Times New Roman"/>
          <w:b/>
          <w:kern w:val="2"/>
          <w:sz w:val="24"/>
          <w:szCs w:val="24"/>
        </w:rPr>
        <w:t>Текст</w:t>
      </w:r>
      <w:r>
        <w:rPr>
          <w:rFonts w:ascii="Times New Roman" w:hAnsi="Times New Roman" w:cs="Times New Roman"/>
          <w:kern w:val="2"/>
          <w:sz w:val="24"/>
          <w:szCs w:val="24"/>
        </w:rPr>
        <w:t>.</w:t>
      </w:r>
      <w:r w:rsidR="00B00082">
        <w:rPr>
          <w:rFonts w:ascii="Times New Roman" w:hAnsi="Times New Roman" w:cs="Times New Roman"/>
          <w:kern w:val="2"/>
          <w:sz w:val="24"/>
          <w:szCs w:val="24"/>
        </w:rPr>
        <w:t xml:space="preserve"> (</w:t>
      </w:r>
      <w:r w:rsidR="001E5D19">
        <w:rPr>
          <w:rFonts w:ascii="Times New Roman" w:hAnsi="Times New Roman" w:cs="Times New Roman"/>
          <w:kern w:val="2"/>
          <w:sz w:val="24"/>
          <w:szCs w:val="24"/>
        </w:rPr>
        <w:t>1</w:t>
      </w:r>
      <w:r w:rsidR="00860714">
        <w:rPr>
          <w:rFonts w:ascii="Times New Roman" w:hAnsi="Times New Roman" w:cs="Times New Roman"/>
          <w:kern w:val="2"/>
          <w:sz w:val="24"/>
          <w:szCs w:val="24"/>
        </w:rPr>
        <w:t>0</w:t>
      </w:r>
      <w:r w:rsidR="001E5D19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r w:rsidR="00701608">
        <w:rPr>
          <w:rFonts w:ascii="Times New Roman" w:hAnsi="Times New Roman" w:cs="Times New Roman"/>
          <w:kern w:val="2"/>
          <w:sz w:val="24"/>
          <w:szCs w:val="24"/>
        </w:rPr>
        <w:t>ч)</w:t>
      </w:r>
      <w:r>
        <w:rPr>
          <w:rFonts w:ascii="Times New Roman" w:hAnsi="Times New Roman" w:cs="Times New Roman"/>
          <w:kern w:val="2"/>
          <w:sz w:val="24"/>
          <w:szCs w:val="24"/>
        </w:rPr>
        <w:tab/>
      </w:r>
      <w:r w:rsidRPr="00EE58C7">
        <w:rPr>
          <w:rFonts w:ascii="Times New Roman" w:hAnsi="Times New Roman" w:cs="Times New Roman"/>
          <w:kern w:val="2"/>
          <w:sz w:val="24"/>
          <w:szCs w:val="24"/>
        </w:rPr>
        <w:t xml:space="preserve">Синонимы, антонимы. </w:t>
      </w:r>
    </w:p>
    <w:p w:rsidR="0005633A" w:rsidRDefault="0005633A" w:rsidP="0005633A">
      <w:pPr>
        <w:widowControl w:val="0"/>
        <w:autoSpaceDE w:val="0"/>
        <w:autoSpaceDN w:val="0"/>
        <w:adjustRightInd w:val="0"/>
        <w:spacing w:after="0" w:line="240" w:lineRule="auto"/>
        <w:ind w:left="2124"/>
        <w:jc w:val="both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kern w:val="2"/>
          <w:sz w:val="24"/>
          <w:szCs w:val="24"/>
        </w:rPr>
        <w:t>Подтверждение основной мысли текста дополнительными фактами.</w:t>
      </w:r>
    </w:p>
    <w:p w:rsidR="004C256F" w:rsidRPr="0005633A" w:rsidRDefault="0005633A" w:rsidP="00860714">
      <w:pPr>
        <w:widowControl w:val="0"/>
        <w:autoSpaceDE w:val="0"/>
        <w:autoSpaceDN w:val="0"/>
        <w:adjustRightInd w:val="0"/>
        <w:spacing w:after="0" w:line="240" w:lineRule="auto"/>
        <w:ind w:left="2124"/>
        <w:jc w:val="both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kern w:val="2"/>
          <w:sz w:val="24"/>
          <w:szCs w:val="24"/>
        </w:rPr>
        <w:t xml:space="preserve">Понятие  о начальной форме. </w:t>
      </w:r>
    </w:p>
    <w:p w:rsidR="0015347F" w:rsidRDefault="0015347F" w:rsidP="0015347F">
      <w:pPr>
        <w:widowControl w:val="0"/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Times New Roman" w:hAnsi="Times New Roman" w:cs="Times New Roman"/>
          <w:kern w:val="2"/>
          <w:sz w:val="24"/>
          <w:szCs w:val="24"/>
        </w:rPr>
      </w:pPr>
    </w:p>
    <w:p w:rsidR="000C21B6" w:rsidRDefault="00EE58C7" w:rsidP="000C21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EE58C7">
        <w:rPr>
          <w:rFonts w:ascii="Times New Roman" w:hAnsi="Times New Roman" w:cs="Times New Roman"/>
          <w:b/>
          <w:kern w:val="2"/>
          <w:sz w:val="24"/>
          <w:szCs w:val="24"/>
        </w:rPr>
        <w:t>Синтаксис</w:t>
      </w:r>
      <w:r w:rsidR="004C256F" w:rsidRPr="004C256F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r w:rsidR="000C21B6">
        <w:rPr>
          <w:rFonts w:ascii="Times New Roman" w:hAnsi="Times New Roman" w:cs="Times New Roman"/>
          <w:kern w:val="2"/>
          <w:sz w:val="24"/>
          <w:szCs w:val="24"/>
        </w:rPr>
        <w:tab/>
      </w:r>
      <w:r w:rsidR="00A1412D">
        <w:rPr>
          <w:rFonts w:ascii="Times New Roman" w:hAnsi="Times New Roman" w:cs="Times New Roman"/>
          <w:kern w:val="2"/>
          <w:sz w:val="24"/>
          <w:szCs w:val="24"/>
        </w:rPr>
        <w:t>(3</w:t>
      </w:r>
      <w:r w:rsidR="00B00082">
        <w:rPr>
          <w:rFonts w:ascii="Times New Roman" w:hAnsi="Times New Roman" w:cs="Times New Roman"/>
          <w:kern w:val="2"/>
          <w:sz w:val="24"/>
          <w:szCs w:val="24"/>
        </w:rPr>
        <w:t>4</w:t>
      </w:r>
      <w:r w:rsidR="00701608">
        <w:rPr>
          <w:rFonts w:ascii="Times New Roman" w:hAnsi="Times New Roman" w:cs="Times New Roman"/>
          <w:kern w:val="2"/>
          <w:sz w:val="24"/>
          <w:szCs w:val="24"/>
        </w:rPr>
        <w:t>ч)</w:t>
      </w:r>
      <w:r w:rsidR="000C21B6">
        <w:rPr>
          <w:rFonts w:ascii="Times New Roman" w:hAnsi="Times New Roman" w:cs="Times New Roman"/>
          <w:kern w:val="2"/>
          <w:sz w:val="24"/>
          <w:szCs w:val="24"/>
        </w:rPr>
        <w:tab/>
      </w:r>
      <w:r w:rsidR="004C256F" w:rsidRPr="00EE58C7">
        <w:rPr>
          <w:rFonts w:ascii="Times New Roman" w:hAnsi="Times New Roman" w:cs="Times New Roman"/>
          <w:kern w:val="2"/>
          <w:sz w:val="24"/>
          <w:szCs w:val="24"/>
        </w:rPr>
        <w:t xml:space="preserve">Предложение. </w:t>
      </w:r>
      <w:r w:rsidR="000C21B6" w:rsidRPr="00EE58C7">
        <w:rPr>
          <w:rFonts w:ascii="Times New Roman" w:hAnsi="Times New Roman" w:cs="Times New Roman"/>
          <w:kern w:val="2"/>
          <w:sz w:val="24"/>
          <w:szCs w:val="24"/>
        </w:rPr>
        <w:t>Однородные члены предложения.</w:t>
      </w:r>
    </w:p>
    <w:p w:rsidR="000C21B6" w:rsidRPr="00EE58C7" w:rsidRDefault="000C21B6" w:rsidP="000C21B6">
      <w:pPr>
        <w:widowControl w:val="0"/>
        <w:autoSpaceDE w:val="0"/>
        <w:autoSpaceDN w:val="0"/>
        <w:adjustRightInd w:val="0"/>
        <w:spacing w:after="0" w:line="240" w:lineRule="auto"/>
        <w:ind w:left="1415" w:firstLine="709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EE58C7">
        <w:rPr>
          <w:rFonts w:ascii="Times New Roman" w:hAnsi="Times New Roman" w:cs="Times New Roman"/>
          <w:kern w:val="2"/>
          <w:sz w:val="24"/>
          <w:szCs w:val="24"/>
        </w:rPr>
        <w:t xml:space="preserve"> Обращение, знаки препинания при обращении</w:t>
      </w:r>
      <w:r>
        <w:rPr>
          <w:rFonts w:ascii="Times New Roman" w:hAnsi="Times New Roman" w:cs="Times New Roman"/>
          <w:kern w:val="2"/>
          <w:sz w:val="24"/>
          <w:szCs w:val="24"/>
        </w:rPr>
        <w:t>.</w:t>
      </w:r>
    </w:p>
    <w:p w:rsidR="000C21B6" w:rsidRPr="00EE58C7" w:rsidRDefault="000C21B6" w:rsidP="000C21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EE58C7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</w:rPr>
        <w:tab/>
      </w:r>
      <w:r>
        <w:rPr>
          <w:rFonts w:ascii="Times New Roman" w:hAnsi="Times New Roman" w:cs="Times New Roman"/>
          <w:kern w:val="2"/>
          <w:sz w:val="24"/>
          <w:szCs w:val="24"/>
        </w:rPr>
        <w:tab/>
      </w:r>
    </w:p>
    <w:p w:rsidR="000C21B6" w:rsidRPr="000C21B6" w:rsidRDefault="0095621B" w:rsidP="000C21B6">
      <w:pPr>
        <w:jc w:val="center"/>
        <w:rPr>
          <w:rFonts w:ascii="Times New Roman" w:eastAsiaTheme="minorHAnsi" w:hAnsi="Times New Roman" w:cs="Times New Roman"/>
          <w:b/>
          <w:color w:val="auto"/>
          <w:kern w:val="0"/>
          <w:lang w:eastAsia="en-US"/>
        </w:rPr>
      </w:pPr>
      <w:r>
        <w:rPr>
          <w:rFonts w:ascii="Times New Roman" w:hAnsi="Times New Roman" w:cs="Times New Roman"/>
          <w:b/>
          <w:kern w:val="2"/>
          <w:sz w:val="24"/>
          <w:szCs w:val="24"/>
        </w:rPr>
        <w:t>Содержание обучения в 7 классе</w:t>
      </w:r>
      <w:r w:rsidR="0093623B">
        <w:rPr>
          <w:rFonts w:ascii="Times New Roman" w:hAnsi="Times New Roman" w:cs="Times New Roman"/>
          <w:b/>
          <w:kern w:val="2"/>
          <w:sz w:val="24"/>
          <w:szCs w:val="24"/>
        </w:rPr>
        <w:t xml:space="preserve"> (170ч)</w:t>
      </w:r>
    </w:p>
    <w:p w:rsidR="00EE58C7" w:rsidRPr="00A61D09" w:rsidRDefault="00EE58C7" w:rsidP="00EE58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C21B6" w:rsidRPr="000C21B6" w:rsidRDefault="000C21B6" w:rsidP="000C21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F98">
        <w:rPr>
          <w:rFonts w:ascii="Times New Roman" w:hAnsi="Times New Roman" w:cs="Times New Roman"/>
          <w:b/>
          <w:sz w:val="24"/>
          <w:szCs w:val="24"/>
        </w:rPr>
        <w:t>Синтаксис</w:t>
      </w:r>
      <w:r w:rsidRPr="0046508A">
        <w:rPr>
          <w:rFonts w:ascii="Times New Roman" w:hAnsi="Times New Roman" w:cs="Times New Roman"/>
          <w:sz w:val="24"/>
          <w:szCs w:val="24"/>
        </w:rPr>
        <w:t xml:space="preserve">. </w:t>
      </w:r>
      <w:r w:rsidRPr="0095621B">
        <w:rPr>
          <w:rFonts w:ascii="Times New Roman" w:hAnsi="Times New Roman" w:cs="Times New Roman"/>
          <w:sz w:val="24"/>
          <w:szCs w:val="24"/>
        </w:rPr>
        <w:tab/>
      </w:r>
      <w:r w:rsidRPr="0095621B">
        <w:rPr>
          <w:rFonts w:ascii="Times New Roman" w:hAnsi="Times New Roman" w:cs="Times New Roman"/>
          <w:sz w:val="24"/>
          <w:szCs w:val="24"/>
        </w:rPr>
        <w:tab/>
      </w:r>
      <w:r w:rsidRPr="0046508A">
        <w:rPr>
          <w:rFonts w:ascii="Times New Roman" w:hAnsi="Times New Roman" w:cs="Times New Roman"/>
          <w:sz w:val="24"/>
          <w:szCs w:val="24"/>
        </w:rPr>
        <w:t xml:space="preserve">Предложение. </w:t>
      </w:r>
      <w:r>
        <w:rPr>
          <w:rFonts w:ascii="Times New Roman" w:hAnsi="Times New Roman" w:cs="Times New Roman"/>
          <w:sz w:val="24"/>
          <w:szCs w:val="24"/>
        </w:rPr>
        <w:t xml:space="preserve"> Текст. </w:t>
      </w:r>
      <w:r w:rsidRPr="0046508A">
        <w:rPr>
          <w:rFonts w:ascii="Times New Roman" w:hAnsi="Times New Roman" w:cs="Times New Roman"/>
          <w:sz w:val="24"/>
          <w:szCs w:val="24"/>
        </w:rPr>
        <w:t>Простые и сложные предложения.</w:t>
      </w:r>
    </w:p>
    <w:p w:rsidR="000C21B6" w:rsidRPr="000C21B6" w:rsidRDefault="00701608" w:rsidP="007016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(22ч)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C21B6" w:rsidRPr="0046508A">
        <w:rPr>
          <w:rFonts w:ascii="Times New Roman" w:hAnsi="Times New Roman" w:cs="Times New Roman"/>
          <w:sz w:val="24"/>
          <w:szCs w:val="24"/>
        </w:rPr>
        <w:t xml:space="preserve"> Главные и второстепенные члены предложения. </w:t>
      </w:r>
    </w:p>
    <w:p w:rsidR="000C21B6" w:rsidRDefault="000C21B6" w:rsidP="000C21B6">
      <w:pPr>
        <w:widowControl w:val="0"/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Предложения распространенные и нераспространенные.</w:t>
      </w:r>
    </w:p>
    <w:p w:rsidR="000C21B6" w:rsidRPr="0046508A" w:rsidRDefault="000C21B6" w:rsidP="000C21B6">
      <w:pPr>
        <w:widowControl w:val="0"/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Связь слов в предложении, схема предложения. Однородные члены.</w:t>
      </w:r>
    </w:p>
    <w:p w:rsidR="00BB127D" w:rsidRDefault="00B34308" w:rsidP="00B343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308">
        <w:rPr>
          <w:rFonts w:ascii="Times New Roman" w:hAnsi="Times New Roman" w:cs="Times New Roman"/>
          <w:b/>
          <w:sz w:val="24"/>
          <w:szCs w:val="24"/>
        </w:rPr>
        <w:t>Состав слова.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BB127D" w:rsidRPr="00BB127D">
        <w:rPr>
          <w:rFonts w:ascii="Times New Roman" w:hAnsi="Times New Roman" w:cs="Times New Roman"/>
          <w:sz w:val="24"/>
          <w:szCs w:val="24"/>
        </w:rPr>
        <w:t xml:space="preserve">Безударные гласные в </w:t>
      </w:r>
      <w:r w:rsidR="00BB127D">
        <w:rPr>
          <w:rFonts w:ascii="Times New Roman" w:hAnsi="Times New Roman" w:cs="Times New Roman"/>
          <w:sz w:val="24"/>
          <w:szCs w:val="24"/>
        </w:rPr>
        <w:t>к</w:t>
      </w:r>
      <w:r w:rsidR="00BB127D" w:rsidRPr="00BB127D">
        <w:rPr>
          <w:rFonts w:ascii="Times New Roman" w:hAnsi="Times New Roman" w:cs="Times New Roman"/>
          <w:sz w:val="24"/>
          <w:szCs w:val="24"/>
        </w:rPr>
        <w:t>орне.</w:t>
      </w:r>
      <w:r w:rsidR="00BB127D">
        <w:rPr>
          <w:rFonts w:ascii="Times New Roman" w:hAnsi="Times New Roman" w:cs="Times New Roman"/>
          <w:sz w:val="24"/>
          <w:szCs w:val="24"/>
        </w:rPr>
        <w:t xml:space="preserve"> Звонкие и глухие согласные в корне.</w:t>
      </w:r>
    </w:p>
    <w:p w:rsidR="00B34308" w:rsidRDefault="00615CB0" w:rsidP="00615C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(24ч)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BB127D">
        <w:rPr>
          <w:rFonts w:ascii="Times New Roman" w:hAnsi="Times New Roman" w:cs="Times New Roman"/>
          <w:sz w:val="24"/>
          <w:szCs w:val="24"/>
        </w:rPr>
        <w:t xml:space="preserve">Непроизносимые согласные в корне. </w:t>
      </w:r>
    </w:p>
    <w:p w:rsidR="00BB127D" w:rsidRPr="00BB127D" w:rsidRDefault="00BB127D" w:rsidP="00BB127D">
      <w:pPr>
        <w:widowControl w:val="0"/>
        <w:autoSpaceDE w:val="0"/>
        <w:autoSpaceDN w:val="0"/>
        <w:adjustRightInd w:val="0"/>
        <w:spacing w:after="0" w:line="240" w:lineRule="auto"/>
        <w:ind w:left="21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Гласные и согласные в приставках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азделитеоьный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Ъ после приставок. Приставка и предлог.</w:t>
      </w:r>
    </w:p>
    <w:p w:rsidR="00A61D09" w:rsidRDefault="00BB127D" w:rsidP="00A61D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kern w:val="2"/>
          <w:sz w:val="24"/>
          <w:szCs w:val="24"/>
        </w:rPr>
        <w:tab/>
      </w:r>
      <w:r>
        <w:rPr>
          <w:rFonts w:ascii="Times New Roman" w:hAnsi="Times New Roman" w:cs="Times New Roman"/>
          <w:kern w:val="2"/>
          <w:sz w:val="24"/>
          <w:szCs w:val="24"/>
        </w:rPr>
        <w:tab/>
        <w:t>Сложные слова.</w:t>
      </w:r>
    </w:p>
    <w:p w:rsidR="00BB127D" w:rsidRDefault="00BB127D" w:rsidP="00BB12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BB127D">
        <w:rPr>
          <w:rFonts w:ascii="Times New Roman" w:hAnsi="Times New Roman" w:cs="Times New Roman"/>
          <w:b/>
          <w:kern w:val="2"/>
          <w:sz w:val="24"/>
          <w:szCs w:val="24"/>
        </w:rPr>
        <w:t>Части речи.</w:t>
      </w:r>
      <w:r>
        <w:rPr>
          <w:rFonts w:ascii="Times New Roman" w:hAnsi="Times New Roman" w:cs="Times New Roman"/>
          <w:b/>
          <w:kern w:val="2"/>
          <w:sz w:val="24"/>
          <w:szCs w:val="24"/>
        </w:rPr>
        <w:tab/>
      </w:r>
      <w:r w:rsidR="00615CB0">
        <w:rPr>
          <w:rFonts w:ascii="Times New Roman" w:hAnsi="Times New Roman" w:cs="Times New Roman"/>
          <w:b/>
          <w:kern w:val="2"/>
          <w:sz w:val="24"/>
          <w:szCs w:val="24"/>
        </w:rPr>
        <w:t>(</w:t>
      </w:r>
      <w:r w:rsidR="009125EC">
        <w:rPr>
          <w:rFonts w:ascii="Times New Roman" w:hAnsi="Times New Roman" w:cs="Times New Roman"/>
          <w:b/>
          <w:kern w:val="2"/>
          <w:sz w:val="24"/>
          <w:szCs w:val="24"/>
        </w:rPr>
        <w:t xml:space="preserve">90 </w:t>
      </w:r>
      <w:r w:rsidR="00615CB0">
        <w:rPr>
          <w:rFonts w:ascii="Times New Roman" w:hAnsi="Times New Roman" w:cs="Times New Roman"/>
          <w:b/>
          <w:kern w:val="2"/>
          <w:sz w:val="24"/>
          <w:szCs w:val="24"/>
        </w:rPr>
        <w:t>ч)</w:t>
      </w:r>
      <w:r>
        <w:rPr>
          <w:rFonts w:ascii="Times New Roman" w:hAnsi="Times New Roman" w:cs="Times New Roman"/>
          <w:b/>
          <w:kern w:val="2"/>
          <w:sz w:val="24"/>
          <w:szCs w:val="24"/>
        </w:rPr>
        <w:tab/>
      </w:r>
      <w:r w:rsidRPr="00BB127D">
        <w:rPr>
          <w:rFonts w:ascii="Times New Roman" w:hAnsi="Times New Roman" w:cs="Times New Roman"/>
          <w:kern w:val="2"/>
          <w:sz w:val="24"/>
          <w:szCs w:val="24"/>
        </w:rPr>
        <w:t xml:space="preserve">Род, число, падеж </w:t>
      </w:r>
      <w:r>
        <w:rPr>
          <w:rFonts w:ascii="Times New Roman" w:hAnsi="Times New Roman" w:cs="Times New Roman"/>
          <w:kern w:val="2"/>
          <w:sz w:val="24"/>
          <w:szCs w:val="24"/>
        </w:rPr>
        <w:t>имен существительных. Собственные и</w:t>
      </w:r>
    </w:p>
    <w:p w:rsidR="00BB127D" w:rsidRDefault="00BB127D" w:rsidP="00BB127D">
      <w:pPr>
        <w:widowControl w:val="0"/>
        <w:autoSpaceDE w:val="0"/>
        <w:autoSpaceDN w:val="0"/>
        <w:adjustRightInd w:val="0"/>
        <w:spacing w:after="0" w:line="240" w:lineRule="auto"/>
        <w:ind w:left="2124" w:hanging="2064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BB127D">
        <w:rPr>
          <w:rFonts w:ascii="Times New Roman" w:hAnsi="Times New Roman" w:cs="Times New Roman"/>
          <w:b/>
          <w:kern w:val="2"/>
          <w:sz w:val="24"/>
          <w:szCs w:val="24"/>
        </w:rPr>
        <w:t xml:space="preserve">Имя </w:t>
      </w:r>
      <w:r>
        <w:rPr>
          <w:rFonts w:ascii="Times New Roman" w:hAnsi="Times New Roman" w:cs="Times New Roman"/>
          <w:b/>
          <w:kern w:val="2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kern w:val="2"/>
          <w:sz w:val="24"/>
          <w:szCs w:val="24"/>
        </w:rPr>
        <w:t>нарицательные</w:t>
      </w:r>
      <w:proofErr w:type="gramEnd"/>
      <w:r>
        <w:rPr>
          <w:rFonts w:ascii="Times New Roman" w:hAnsi="Times New Roman" w:cs="Times New Roman"/>
          <w:kern w:val="2"/>
          <w:sz w:val="24"/>
          <w:szCs w:val="24"/>
        </w:rPr>
        <w:t xml:space="preserve">. Склонение имен существительных </w:t>
      </w:r>
    </w:p>
    <w:p w:rsidR="00BB127D" w:rsidRDefault="00BB127D" w:rsidP="00BB127D">
      <w:pPr>
        <w:widowControl w:val="0"/>
        <w:autoSpaceDE w:val="0"/>
        <w:autoSpaceDN w:val="0"/>
        <w:adjustRightInd w:val="0"/>
        <w:spacing w:after="0" w:line="240" w:lineRule="auto"/>
        <w:ind w:left="2124" w:hanging="2064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BB127D">
        <w:rPr>
          <w:rFonts w:ascii="Times New Roman" w:hAnsi="Times New Roman" w:cs="Times New Roman"/>
          <w:b/>
          <w:kern w:val="2"/>
          <w:sz w:val="24"/>
          <w:szCs w:val="24"/>
        </w:rPr>
        <w:t>Существительное</w:t>
      </w:r>
      <w:proofErr w:type="gramStart"/>
      <w:r>
        <w:rPr>
          <w:rFonts w:ascii="Times New Roman" w:hAnsi="Times New Roman" w:cs="Times New Roman"/>
          <w:b/>
          <w:kern w:val="2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/>
          <w:kern w:val="2"/>
          <w:sz w:val="24"/>
          <w:szCs w:val="24"/>
        </w:rPr>
        <w:tab/>
      </w:r>
      <w:r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kern w:val="2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kern w:val="2"/>
          <w:sz w:val="24"/>
          <w:szCs w:val="24"/>
        </w:rPr>
        <w:t xml:space="preserve"> единственном </w:t>
      </w:r>
      <w:r w:rsidRPr="00BB127D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</w:rPr>
        <w:t xml:space="preserve">числе. </w:t>
      </w:r>
    </w:p>
    <w:p w:rsidR="00BB127D" w:rsidRDefault="00BB127D" w:rsidP="00BB127D">
      <w:pPr>
        <w:widowControl w:val="0"/>
        <w:autoSpaceDE w:val="0"/>
        <w:autoSpaceDN w:val="0"/>
        <w:adjustRightInd w:val="0"/>
        <w:spacing w:after="0" w:line="240" w:lineRule="auto"/>
        <w:ind w:left="2124"/>
        <w:jc w:val="both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kern w:val="2"/>
          <w:sz w:val="24"/>
          <w:szCs w:val="24"/>
        </w:rPr>
        <w:t xml:space="preserve">Ударные </w:t>
      </w:r>
      <w:r w:rsidR="00E95FCA">
        <w:rPr>
          <w:rFonts w:ascii="Times New Roman" w:hAnsi="Times New Roman" w:cs="Times New Roman"/>
          <w:kern w:val="2"/>
          <w:sz w:val="24"/>
          <w:szCs w:val="24"/>
        </w:rPr>
        <w:t xml:space="preserve">и безударные </w:t>
      </w:r>
      <w:r>
        <w:rPr>
          <w:rFonts w:ascii="Times New Roman" w:hAnsi="Times New Roman" w:cs="Times New Roman"/>
          <w:kern w:val="2"/>
          <w:sz w:val="24"/>
          <w:szCs w:val="24"/>
        </w:rPr>
        <w:t>окончания имен существительных.</w:t>
      </w:r>
    </w:p>
    <w:p w:rsidR="00E95FCA" w:rsidRDefault="00E95FCA" w:rsidP="00BB127D">
      <w:pPr>
        <w:widowControl w:val="0"/>
        <w:autoSpaceDE w:val="0"/>
        <w:autoSpaceDN w:val="0"/>
        <w:adjustRightInd w:val="0"/>
        <w:spacing w:after="0" w:line="240" w:lineRule="auto"/>
        <w:ind w:left="2124"/>
        <w:jc w:val="both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kern w:val="2"/>
          <w:sz w:val="24"/>
          <w:szCs w:val="24"/>
        </w:rPr>
        <w:t>Склонение имен существительных во множественном числе.</w:t>
      </w:r>
    </w:p>
    <w:p w:rsidR="00E95FCA" w:rsidRDefault="00E95FCA" w:rsidP="00BB127D">
      <w:pPr>
        <w:widowControl w:val="0"/>
        <w:autoSpaceDE w:val="0"/>
        <w:autoSpaceDN w:val="0"/>
        <w:adjustRightInd w:val="0"/>
        <w:spacing w:after="0" w:line="240" w:lineRule="auto"/>
        <w:ind w:left="2124"/>
        <w:jc w:val="both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kern w:val="2"/>
          <w:sz w:val="24"/>
          <w:szCs w:val="24"/>
        </w:rPr>
        <w:t>Правописание существительных во множественном числе, в родительном падеже с шипящей на конце.</w:t>
      </w:r>
    </w:p>
    <w:p w:rsidR="00E712E5" w:rsidRDefault="00E712E5" w:rsidP="00E712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E712E5">
        <w:rPr>
          <w:rFonts w:ascii="Times New Roman" w:hAnsi="Times New Roman" w:cs="Times New Roman"/>
          <w:b/>
          <w:kern w:val="2"/>
          <w:sz w:val="24"/>
          <w:szCs w:val="24"/>
        </w:rPr>
        <w:lastRenderedPageBreak/>
        <w:t xml:space="preserve">Имя </w:t>
      </w:r>
      <w:r>
        <w:rPr>
          <w:rFonts w:ascii="Times New Roman" w:hAnsi="Times New Roman" w:cs="Times New Roman"/>
          <w:b/>
          <w:kern w:val="2"/>
          <w:sz w:val="24"/>
          <w:szCs w:val="24"/>
        </w:rPr>
        <w:tab/>
      </w:r>
      <w:r>
        <w:rPr>
          <w:rFonts w:ascii="Times New Roman" w:hAnsi="Times New Roman" w:cs="Times New Roman"/>
          <w:b/>
          <w:kern w:val="2"/>
          <w:sz w:val="24"/>
          <w:szCs w:val="24"/>
        </w:rPr>
        <w:tab/>
      </w:r>
      <w:r>
        <w:rPr>
          <w:rFonts w:ascii="Times New Roman" w:hAnsi="Times New Roman" w:cs="Times New Roman"/>
          <w:b/>
          <w:kern w:val="2"/>
          <w:sz w:val="24"/>
          <w:szCs w:val="24"/>
        </w:rPr>
        <w:tab/>
      </w:r>
      <w:r>
        <w:rPr>
          <w:rFonts w:ascii="Times New Roman" w:hAnsi="Times New Roman" w:cs="Times New Roman"/>
          <w:kern w:val="2"/>
          <w:sz w:val="24"/>
          <w:szCs w:val="24"/>
        </w:rPr>
        <w:t xml:space="preserve">Согласование прилагательного с существительным. Род и число </w:t>
      </w:r>
      <w:r w:rsidRPr="00E712E5">
        <w:rPr>
          <w:rFonts w:ascii="Times New Roman" w:hAnsi="Times New Roman" w:cs="Times New Roman"/>
          <w:b/>
          <w:kern w:val="2"/>
          <w:sz w:val="24"/>
          <w:szCs w:val="24"/>
        </w:rPr>
        <w:t>прилагательное</w:t>
      </w:r>
      <w:proofErr w:type="gramStart"/>
      <w:r w:rsidRPr="00E712E5">
        <w:rPr>
          <w:rFonts w:ascii="Times New Roman" w:hAnsi="Times New Roman" w:cs="Times New Roman"/>
          <w:b/>
          <w:kern w:val="2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/>
          <w:kern w:val="2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kern w:val="2"/>
          <w:sz w:val="24"/>
          <w:szCs w:val="24"/>
        </w:rPr>
        <w:t>п</w:t>
      </w:r>
      <w:proofErr w:type="gramEnd"/>
      <w:r w:rsidRPr="00E712E5">
        <w:rPr>
          <w:rFonts w:ascii="Times New Roman" w:hAnsi="Times New Roman" w:cs="Times New Roman"/>
          <w:kern w:val="2"/>
          <w:sz w:val="24"/>
          <w:szCs w:val="24"/>
        </w:rPr>
        <w:t>рилагательных</w:t>
      </w:r>
      <w:r>
        <w:rPr>
          <w:rFonts w:ascii="Times New Roman" w:hAnsi="Times New Roman" w:cs="Times New Roman"/>
          <w:kern w:val="2"/>
          <w:sz w:val="24"/>
          <w:szCs w:val="24"/>
        </w:rPr>
        <w:t>.</w:t>
      </w:r>
    </w:p>
    <w:p w:rsidR="00E712E5" w:rsidRDefault="00E712E5" w:rsidP="00E712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kern w:val="2"/>
          <w:sz w:val="24"/>
          <w:szCs w:val="24"/>
        </w:rPr>
        <w:tab/>
      </w:r>
      <w:r>
        <w:rPr>
          <w:rFonts w:ascii="Times New Roman" w:hAnsi="Times New Roman" w:cs="Times New Roman"/>
          <w:kern w:val="2"/>
          <w:sz w:val="24"/>
          <w:szCs w:val="24"/>
        </w:rPr>
        <w:tab/>
      </w:r>
      <w:r>
        <w:rPr>
          <w:rFonts w:ascii="Times New Roman" w:hAnsi="Times New Roman" w:cs="Times New Roman"/>
          <w:kern w:val="2"/>
          <w:sz w:val="24"/>
          <w:szCs w:val="24"/>
        </w:rPr>
        <w:tab/>
        <w:t>Склонение прилагательных в единственном числе.</w:t>
      </w:r>
    </w:p>
    <w:p w:rsidR="00E712E5" w:rsidRDefault="00E712E5" w:rsidP="00E712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b/>
          <w:kern w:val="2"/>
          <w:sz w:val="24"/>
          <w:szCs w:val="24"/>
        </w:rPr>
        <w:tab/>
      </w:r>
    </w:p>
    <w:p w:rsidR="00E712E5" w:rsidRDefault="00E712E5" w:rsidP="00E712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kern w:val="2"/>
          <w:sz w:val="24"/>
          <w:szCs w:val="24"/>
        </w:rPr>
        <w:tab/>
      </w:r>
      <w:r>
        <w:rPr>
          <w:rFonts w:ascii="Times New Roman" w:hAnsi="Times New Roman" w:cs="Times New Roman"/>
          <w:kern w:val="2"/>
          <w:sz w:val="24"/>
          <w:szCs w:val="24"/>
        </w:rPr>
        <w:tab/>
      </w:r>
      <w:r>
        <w:rPr>
          <w:rFonts w:ascii="Times New Roman" w:hAnsi="Times New Roman" w:cs="Times New Roman"/>
          <w:kern w:val="2"/>
          <w:sz w:val="24"/>
          <w:szCs w:val="24"/>
        </w:rPr>
        <w:tab/>
        <w:t>Склонение прилагательных женского рода.</w:t>
      </w:r>
    </w:p>
    <w:p w:rsidR="00D202F9" w:rsidRDefault="00D202F9" w:rsidP="00BB127D">
      <w:pPr>
        <w:widowControl w:val="0"/>
        <w:autoSpaceDE w:val="0"/>
        <w:autoSpaceDN w:val="0"/>
        <w:adjustRightInd w:val="0"/>
        <w:spacing w:after="0" w:line="240" w:lineRule="auto"/>
        <w:ind w:left="2124"/>
        <w:jc w:val="both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kern w:val="2"/>
          <w:sz w:val="24"/>
          <w:szCs w:val="24"/>
        </w:rPr>
        <w:t xml:space="preserve">Склонение прилагательных во множественном числе.  </w:t>
      </w:r>
    </w:p>
    <w:p w:rsidR="00BB127D" w:rsidRPr="00E712E5" w:rsidRDefault="00D202F9" w:rsidP="00BB127D">
      <w:pPr>
        <w:widowControl w:val="0"/>
        <w:autoSpaceDE w:val="0"/>
        <w:autoSpaceDN w:val="0"/>
        <w:adjustRightInd w:val="0"/>
        <w:spacing w:after="0" w:line="240" w:lineRule="auto"/>
        <w:ind w:left="2124"/>
        <w:jc w:val="both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kern w:val="2"/>
          <w:sz w:val="24"/>
          <w:szCs w:val="24"/>
        </w:rPr>
        <w:t>Безударные окончания прилагательных во множественном числе.</w:t>
      </w:r>
    </w:p>
    <w:p w:rsidR="00BB127D" w:rsidRDefault="00692E85" w:rsidP="00BB12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b/>
          <w:kern w:val="2"/>
          <w:sz w:val="24"/>
          <w:szCs w:val="24"/>
        </w:rPr>
        <w:t>Местоимение.</w:t>
      </w:r>
      <w:r>
        <w:rPr>
          <w:rFonts w:ascii="Times New Roman" w:hAnsi="Times New Roman" w:cs="Times New Roman"/>
          <w:b/>
          <w:kern w:val="2"/>
          <w:sz w:val="24"/>
          <w:szCs w:val="24"/>
        </w:rPr>
        <w:tab/>
      </w:r>
      <w:r>
        <w:rPr>
          <w:rFonts w:ascii="Times New Roman" w:hAnsi="Times New Roman" w:cs="Times New Roman"/>
          <w:kern w:val="2"/>
          <w:sz w:val="24"/>
          <w:szCs w:val="24"/>
        </w:rPr>
        <w:t>Личные местоимения</w:t>
      </w:r>
      <w:r w:rsidR="00615CB0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</w:rPr>
        <w:t>1,</w:t>
      </w:r>
      <w:r w:rsidR="001A0222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</w:rPr>
        <w:t>2 и 3 лица.</w:t>
      </w:r>
    </w:p>
    <w:p w:rsidR="00692E85" w:rsidRDefault="00692E85" w:rsidP="00692E85">
      <w:pPr>
        <w:widowControl w:val="0"/>
        <w:autoSpaceDE w:val="0"/>
        <w:autoSpaceDN w:val="0"/>
        <w:adjustRightInd w:val="0"/>
        <w:spacing w:after="0" w:line="240" w:lineRule="auto"/>
        <w:ind w:left="2124" w:firstLine="6"/>
        <w:jc w:val="both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kern w:val="2"/>
          <w:sz w:val="24"/>
          <w:szCs w:val="24"/>
        </w:rPr>
        <w:t>Склонение и правописание личных местоимений единственного и множественного числа.</w:t>
      </w:r>
    </w:p>
    <w:p w:rsidR="00692E85" w:rsidRDefault="00692E85" w:rsidP="00692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692E85">
        <w:rPr>
          <w:rFonts w:ascii="Times New Roman" w:hAnsi="Times New Roman" w:cs="Times New Roman"/>
          <w:b/>
          <w:kern w:val="2"/>
          <w:sz w:val="24"/>
          <w:szCs w:val="24"/>
        </w:rPr>
        <w:t xml:space="preserve">Глагол. </w:t>
      </w:r>
      <w:r>
        <w:rPr>
          <w:rFonts w:ascii="Times New Roman" w:hAnsi="Times New Roman" w:cs="Times New Roman"/>
          <w:b/>
          <w:kern w:val="2"/>
          <w:sz w:val="24"/>
          <w:szCs w:val="24"/>
        </w:rPr>
        <w:tab/>
      </w:r>
      <w:r>
        <w:rPr>
          <w:rFonts w:ascii="Times New Roman" w:hAnsi="Times New Roman" w:cs="Times New Roman"/>
          <w:b/>
          <w:kern w:val="2"/>
          <w:sz w:val="24"/>
          <w:szCs w:val="24"/>
        </w:rPr>
        <w:tab/>
      </w:r>
      <w:r w:rsidRPr="00692E85">
        <w:rPr>
          <w:rFonts w:ascii="Times New Roman" w:hAnsi="Times New Roman" w:cs="Times New Roman"/>
          <w:kern w:val="2"/>
          <w:sz w:val="24"/>
          <w:szCs w:val="24"/>
        </w:rPr>
        <w:t>Значение глагола в речи.</w:t>
      </w:r>
      <w:r>
        <w:rPr>
          <w:rFonts w:ascii="Times New Roman" w:hAnsi="Times New Roman" w:cs="Times New Roman"/>
          <w:kern w:val="2"/>
          <w:sz w:val="24"/>
          <w:szCs w:val="24"/>
        </w:rPr>
        <w:t xml:space="preserve"> Изменение глаголов по временам.</w:t>
      </w:r>
    </w:p>
    <w:p w:rsidR="00692E85" w:rsidRDefault="00692E85" w:rsidP="00692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kern w:val="2"/>
          <w:sz w:val="24"/>
          <w:szCs w:val="24"/>
        </w:rPr>
        <w:tab/>
      </w:r>
      <w:r>
        <w:rPr>
          <w:rFonts w:ascii="Times New Roman" w:hAnsi="Times New Roman" w:cs="Times New Roman"/>
          <w:kern w:val="2"/>
          <w:sz w:val="24"/>
          <w:szCs w:val="24"/>
        </w:rPr>
        <w:tab/>
      </w:r>
      <w:r>
        <w:rPr>
          <w:rFonts w:ascii="Times New Roman" w:hAnsi="Times New Roman" w:cs="Times New Roman"/>
          <w:kern w:val="2"/>
          <w:sz w:val="24"/>
          <w:szCs w:val="24"/>
        </w:rPr>
        <w:tab/>
        <w:t>Изменение глаголов по числам.</w:t>
      </w:r>
    </w:p>
    <w:p w:rsidR="00692E85" w:rsidRDefault="00692E85" w:rsidP="00692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kern w:val="2"/>
          <w:sz w:val="24"/>
          <w:szCs w:val="24"/>
        </w:rPr>
        <w:tab/>
      </w:r>
      <w:r>
        <w:rPr>
          <w:rFonts w:ascii="Times New Roman" w:hAnsi="Times New Roman" w:cs="Times New Roman"/>
          <w:kern w:val="2"/>
          <w:sz w:val="24"/>
          <w:szCs w:val="24"/>
        </w:rPr>
        <w:tab/>
      </w:r>
      <w:r>
        <w:rPr>
          <w:rFonts w:ascii="Times New Roman" w:hAnsi="Times New Roman" w:cs="Times New Roman"/>
          <w:kern w:val="2"/>
          <w:sz w:val="24"/>
          <w:szCs w:val="24"/>
        </w:rPr>
        <w:tab/>
        <w:t xml:space="preserve">Изменение глаголов прошедшего </w:t>
      </w:r>
      <w:proofErr w:type="spellStart"/>
      <w:r>
        <w:rPr>
          <w:rFonts w:ascii="Times New Roman" w:hAnsi="Times New Roman" w:cs="Times New Roman"/>
          <w:kern w:val="2"/>
          <w:sz w:val="24"/>
          <w:szCs w:val="24"/>
        </w:rPr>
        <w:t>временипо</w:t>
      </w:r>
      <w:proofErr w:type="spellEnd"/>
      <w:r>
        <w:rPr>
          <w:rFonts w:ascii="Times New Roman" w:hAnsi="Times New Roman" w:cs="Times New Roman"/>
          <w:kern w:val="2"/>
          <w:sz w:val="24"/>
          <w:szCs w:val="24"/>
        </w:rPr>
        <w:t xml:space="preserve"> родам и числам.</w:t>
      </w:r>
    </w:p>
    <w:p w:rsidR="00692E85" w:rsidRDefault="00692E85" w:rsidP="00692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kern w:val="2"/>
          <w:sz w:val="24"/>
          <w:szCs w:val="24"/>
        </w:rPr>
        <w:tab/>
      </w:r>
      <w:r>
        <w:rPr>
          <w:rFonts w:ascii="Times New Roman" w:hAnsi="Times New Roman" w:cs="Times New Roman"/>
          <w:kern w:val="2"/>
          <w:sz w:val="24"/>
          <w:szCs w:val="24"/>
        </w:rPr>
        <w:tab/>
      </w:r>
      <w:r>
        <w:rPr>
          <w:rFonts w:ascii="Times New Roman" w:hAnsi="Times New Roman" w:cs="Times New Roman"/>
          <w:kern w:val="2"/>
          <w:sz w:val="24"/>
          <w:szCs w:val="24"/>
        </w:rPr>
        <w:tab/>
        <w:t>НЕ с глаголами. Изменение глаголов по лицам.</w:t>
      </w:r>
    </w:p>
    <w:p w:rsidR="00692E85" w:rsidRDefault="00692E85" w:rsidP="00692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692E85">
        <w:rPr>
          <w:rFonts w:ascii="Times New Roman" w:hAnsi="Times New Roman" w:cs="Times New Roman"/>
          <w:b/>
          <w:kern w:val="2"/>
          <w:sz w:val="24"/>
          <w:szCs w:val="24"/>
        </w:rPr>
        <w:t>Предложение.</w:t>
      </w:r>
      <w:r>
        <w:rPr>
          <w:rFonts w:ascii="Times New Roman" w:hAnsi="Times New Roman" w:cs="Times New Roman"/>
          <w:b/>
          <w:kern w:val="2"/>
          <w:sz w:val="24"/>
          <w:szCs w:val="24"/>
        </w:rPr>
        <w:tab/>
      </w:r>
      <w:r>
        <w:rPr>
          <w:rFonts w:ascii="Times New Roman" w:hAnsi="Times New Roman" w:cs="Times New Roman"/>
          <w:kern w:val="2"/>
          <w:sz w:val="24"/>
          <w:szCs w:val="24"/>
        </w:rPr>
        <w:t>Простое предложение с однородными членами.</w:t>
      </w:r>
    </w:p>
    <w:p w:rsidR="00615CB0" w:rsidRPr="00E95FCA" w:rsidRDefault="00692E85" w:rsidP="00615C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kern w:val="2"/>
          <w:sz w:val="24"/>
          <w:szCs w:val="24"/>
        </w:rPr>
        <w:tab/>
      </w:r>
      <w:r>
        <w:rPr>
          <w:rFonts w:ascii="Times New Roman" w:hAnsi="Times New Roman" w:cs="Times New Roman"/>
          <w:kern w:val="2"/>
          <w:sz w:val="24"/>
          <w:szCs w:val="24"/>
        </w:rPr>
        <w:tab/>
      </w:r>
      <w:r>
        <w:rPr>
          <w:rFonts w:ascii="Times New Roman" w:hAnsi="Times New Roman" w:cs="Times New Roman"/>
          <w:kern w:val="2"/>
          <w:sz w:val="24"/>
          <w:szCs w:val="24"/>
        </w:rPr>
        <w:tab/>
        <w:t>Сложное предложение. Обращение.</w:t>
      </w:r>
    </w:p>
    <w:p w:rsidR="00615CB0" w:rsidRDefault="00615CB0" w:rsidP="00615CB0">
      <w:pPr>
        <w:widowControl w:val="0"/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kern w:val="2"/>
          <w:sz w:val="24"/>
          <w:szCs w:val="24"/>
        </w:rPr>
        <w:t>Развитие речи.</w:t>
      </w:r>
      <w:r w:rsidRPr="00615CB0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</w:rPr>
        <w:tab/>
        <w:t>Главная мысль текста, заглавие.</w:t>
      </w:r>
      <w:r>
        <w:rPr>
          <w:rFonts w:ascii="Times New Roman" w:hAnsi="Times New Roman" w:cs="Times New Roman"/>
          <w:b/>
          <w:kern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Установление последовательност</w:t>
      </w:r>
      <w:r w:rsidR="0093623B">
        <w:rPr>
          <w:rFonts w:ascii="Times New Roman" w:hAnsi="Times New Roman" w:cs="Times New Roman"/>
          <w:sz w:val="24"/>
          <w:szCs w:val="24"/>
        </w:rPr>
        <w:t>и</w:t>
      </w:r>
    </w:p>
    <w:p w:rsidR="00615CB0" w:rsidRDefault="00615CB0" w:rsidP="00615CB0">
      <w:pPr>
        <w:widowControl w:val="0"/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Times New Roman" w:hAnsi="Times New Roman" w:cs="Times New Roman"/>
          <w:sz w:val="24"/>
          <w:szCs w:val="24"/>
        </w:rPr>
      </w:pPr>
      <w:r w:rsidRPr="00E712E5">
        <w:rPr>
          <w:rFonts w:ascii="Times New Roman" w:hAnsi="Times New Roman" w:cs="Times New Roman"/>
          <w:b/>
          <w:kern w:val="2"/>
          <w:sz w:val="24"/>
          <w:szCs w:val="24"/>
        </w:rPr>
        <w:t>Текст</w:t>
      </w:r>
      <w:proofErr w:type="gramStart"/>
      <w:r w:rsidRPr="00E712E5">
        <w:rPr>
          <w:rFonts w:ascii="Times New Roman" w:hAnsi="Times New Roman" w:cs="Times New Roman"/>
          <w:b/>
          <w:kern w:val="2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/>
          <w:kern w:val="2"/>
          <w:sz w:val="24"/>
          <w:szCs w:val="24"/>
        </w:rPr>
        <w:tab/>
      </w:r>
      <w:proofErr w:type="gramStart"/>
      <w:r w:rsidRPr="0046508A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46508A">
        <w:rPr>
          <w:rFonts w:ascii="Times New Roman" w:hAnsi="Times New Roman" w:cs="Times New Roman"/>
          <w:sz w:val="24"/>
          <w:szCs w:val="24"/>
        </w:rPr>
        <w:t>редложений в тексте. Связь предложений в тексте с пом</w:t>
      </w:r>
      <w:r>
        <w:rPr>
          <w:rFonts w:ascii="Times New Roman" w:hAnsi="Times New Roman" w:cs="Times New Roman"/>
          <w:sz w:val="24"/>
          <w:szCs w:val="24"/>
        </w:rPr>
        <w:t>ощью</w:t>
      </w:r>
    </w:p>
    <w:p w:rsidR="00615CB0" w:rsidRDefault="00615CB0" w:rsidP="00615CB0">
      <w:pPr>
        <w:widowControl w:val="0"/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b/>
          <w:kern w:val="2"/>
          <w:sz w:val="24"/>
          <w:szCs w:val="24"/>
        </w:rPr>
        <w:t>(</w:t>
      </w:r>
      <w:r w:rsidR="009125EC">
        <w:rPr>
          <w:rFonts w:ascii="Times New Roman" w:hAnsi="Times New Roman" w:cs="Times New Roman"/>
          <w:b/>
          <w:kern w:val="2"/>
          <w:sz w:val="24"/>
          <w:szCs w:val="24"/>
        </w:rPr>
        <w:t xml:space="preserve">34 </w:t>
      </w:r>
      <w:r>
        <w:rPr>
          <w:rFonts w:ascii="Times New Roman" w:hAnsi="Times New Roman" w:cs="Times New Roman"/>
          <w:b/>
          <w:kern w:val="2"/>
          <w:sz w:val="24"/>
          <w:szCs w:val="24"/>
        </w:rPr>
        <w:t>ч)</w:t>
      </w:r>
      <w:r>
        <w:rPr>
          <w:rFonts w:ascii="Times New Roman" w:hAnsi="Times New Roman" w:cs="Times New Roman"/>
          <w:b/>
          <w:kern w:val="2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различных языковых средств.</w:t>
      </w:r>
      <w:r w:rsidRPr="00615CB0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</w:rPr>
        <w:t>Диалог.</w:t>
      </w:r>
    </w:p>
    <w:p w:rsidR="00615CB0" w:rsidRDefault="00615CB0" w:rsidP="00615C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kern w:val="2"/>
          <w:sz w:val="24"/>
          <w:szCs w:val="24"/>
        </w:rPr>
      </w:pPr>
      <w:r w:rsidRPr="00E95FCA">
        <w:rPr>
          <w:rFonts w:ascii="Times New Roman" w:hAnsi="Times New Roman" w:cs="Times New Roman"/>
          <w:b/>
          <w:kern w:val="2"/>
          <w:sz w:val="24"/>
          <w:szCs w:val="24"/>
        </w:rPr>
        <w:t>Деловое письмо</w:t>
      </w:r>
      <w:r>
        <w:rPr>
          <w:rFonts w:ascii="Times New Roman" w:hAnsi="Times New Roman" w:cs="Times New Roman"/>
          <w:b/>
          <w:kern w:val="2"/>
          <w:sz w:val="24"/>
          <w:szCs w:val="24"/>
        </w:rPr>
        <w:t>.</w:t>
      </w:r>
      <w:r w:rsidRPr="00615CB0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</w:rPr>
        <w:tab/>
        <w:t xml:space="preserve">Служебные записки. Объявления. </w:t>
      </w:r>
      <w:r w:rsidRPr="00E95FCA">
        <w:rPr>
          <w:rFonts w:ascii="Times New Roman" w:hAnsi="Times New Roman" w:cs="Times New Roman"/>
          <w:kern w:val="2"/>
          <w:sz w:val="24"/>
          <w:szCs w:val="24"/>
        </w:rPr>
        <w:t>Заявление.</w:t>
      </w:r>
    </w:p>
    <w:p w:rsidR="00615CB0" w:rsidRDefault="00615CB0" w:rsidP="00860714">
      <w:pPr>
        <w:widowControl w:val="0"/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b/>
          <w:kern w:val="2"/>
          <w:sz w:val="24"/>
          <w:szCs w:val="24"/>
        </w:rPr>
        <w:tab/>
      </w:r>
      <w:r>
        <w:rPr>
          <w:rFonts w:ascii="Times New Roman" w:hAnsi="Times New Roman" w:cs="Times New Roman"/>
          <w:b/>
          <w:kern w:val="2"/>
          <w:sz w:val="24"/>
          <w:szCs w:val="24"/>
        </w:rPr>
        <w:tab/>
      </w:r>
      <w:r>
        <w:rPr>
          <w:rFonts w:ascii="Times New Roman" w:hAnsi="Times New Roman" w:cs="Times New Roman"/>
          <w:b/>
          <w:kern w:val="2"/>
          <w:sz w:val="24"/>
          <w:szCs w:val="24"/>
        </w:rPr>
        <w:tab/>
      </w:r>
      <w:r>
        <w:rPr>
          <w:rFonts w:ascii="Times New Roman" w:hAnsi="Times New Roman" w:cs="Times New Roman"/>
          <w:b/>
          <w:kern w:val="2"/>
          <w:sz w:val="24"/>
          <w:szCs w:val="24"/>
        </w:rPr>
        <w:tab/>
      </w:r>
      <w:r>
        <w:rPr>
          <w:rFonts w:ascii="Times New Roman" w:hAnsi="Times New Roman" w:cs="Times New Roman"/>
          <w:b/>
          <w:kern w:val="2"/>
          <w:sz w:val="24"/>
          <w:szCs w:val="24"/>
        </w:rPr>
        <w:tab/>
      </w:r>
    </w:p>
    <w:p w:rsidR="0095247C" w:rsidRDefault="0095247C" w:rsidP="004F25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6F98">
        <w:rPr>
          <w:rFonts w:ascii="Times New Roman" w:hAnsi="Times New Roman" w:cs="Times New Roman"/>
          <w:b/>
          <w:sz w:val="24"/>
          <w:szCs w:val="24"/>
        </w:rPr>
        <w:t xml:space="preserve">Содержание </w:t>
      </w:r>
      <w:r w:rsidR="0095621B">
        <w:rPr>
          <w:rFonts w:ascii="Times New Roman" w:hAnsi="Times New Roman" w:cs="Times New Roman"/>
          <w:b/>
          <w:sz w:val="24"/>
          <w:szCs w:val="24"/>
        </w:rPr>
        <w:t>обучения в 8 классе</w:t>
      </w:r>
      <w:r w:rsidR="0093623B">
        <w:rPr>
          <w:rFonts w:ascii="Times New Roman" w:hAnsi="Times New Roman" w:cs="Times New Roman"/>
          <w:b/>
          <w:sz w:val="24"/>
          <w:szCs w:val="24"/>
        </w:rPr>
        <w:t xml:space="preserve"> (170ч)</w:t>
      </w:r>
    </w:p>
    <w:p w:rsidR="004F2539" w:rsidRDefault="004F2539" w:rsidP="004F25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2539" w:rsidRPr="000C21B6" w:rsidRDefault="004F2539" w:rsidP="004F25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F98">
        <w:rPr>
          <w:rFonts w:ascii="Times New Roman" w:hAnsi="Times New Roman" w:cs="Times New Roman"/>
          <w:b/>
          <w:sz w:val="24"/>
          <w:szCs w:val="24"/>
        </w:rPr>
        <w:t>Синтаксис</w:t>
      </w:r>
      <w:r w:rsidRPr="0046508A">
        <w:rPr>
          <w:rFonts w:ascii="Times New Roman" w:hAnsi="Times New Roman" w:cs="Times New Roman"/>
          <w:sz w:val="24"/>
          <w:szCs w:val="24"/>
        </w:rPr>
        <w:t xml:space="preserve">. </w:t>
      </w:r>
      <w:r w:rsidRPr="004F2539">
        <w:rPr>
          <w:rFonts w:ascii="Times New Roman" w:hAnsi="Times New Roman" w:cs="Times New Roman"/>
          <w:sz w:val="24"/>
          <w:szCs w:val="24"/>
        </w:rPr>
        <w:tab/>
      </w:r>
      <w:r w:rsidRPr="004F2539">
        <w:rPr>
          <w:rFonts w:ascii="Times New Roman" w:hAnsi="Times New Roman" w:cs="Times New Roman"/>
          <w:sz w:val="24"/>
          <w:szCs w:val="24"/>
        </w:rPr>
        <w:tab/>
      </w:r>
      <w:r w:rsidRPr="0046508A">
        <w:rPr>
          <w:rFonts w:ascii="Times New Roman" w:hAnsi="Times New Roman" w:cs="Times New Roman"/>
          <w:sz w:val="24"/>
          <w:szCs w:val="24"/>
        </w:rPr>
        <w:t xml:space="preserve">Предложение. </w:t>
      </w:r>
      <w:r>
        <w:rPr>
          <w:rFonts w:ascii="Times New Roman" w:hAnsi="Times New Roman" w:cs="Times New Roman"/>
          <w:sz w:val="24"/>
          <w:szCs w:val="24"/>
        </w:rPr>
        <w:t xml:space="preserve"> Текст. </w:t>
      </w:r>
      <w:r w:rsidRPr="0046508A">
        <w:rPr>
          <w:rFonts w:ascii="Times New Roman" w:hAnsi="Times New Roman" w:cs="Times New Roman"/>
          <w:sz w:val="24"/>
          <w:szCs w:val="24"/>
        </w:rPr>
        <w:t>Простые и сложные предложения.</w:t>
      </w:r>
    </w:p>
    <w:p w:rsidR="004F2539" w:rsidRPr="000C21B6" w:rsidRDefault="003B0AC9" w:rsidP="00615C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93623B">
        <w:rPr>
          <w:rFonts w:ascii="Times New Roman" w:hAnsi="Times New Roman" w:cs="Times New Roman"/>
          <w:sz w:val="24"/>
          <w:szCs w:val="24"/>
        </w:rPr>
        <w:t>10</w:t>
      </w:r>
      <w:r w:rsidR="00615CB0">
        <w:rPr>
          <w:rFonts w:ascii="Times New Roman" w:hAnsi="Times New Roman" w:cs="Times New Roman"/>
          <w:sz w:val="24"/>
          <w:szCs w:val="24"/>
        </w:rPr>
        <w:t xml:space="preserve"> ч)</w:t>
      </w:r>
      <w:r w:rsidR="00615CB0">
        <w:rPr>
          <w:rFonts w:ascii="Times New Roman" w:hAnsi="Times New Roman" w:cs="Times New Roman"/>
          <w:sz w:val="24"/>
          <w:szCs w:val="24"/>
        </w:rPr>
        <w:tab/>
      </w:r>
      <w:r w:rsidR="00615CB0">
        <w:rPr>
          <w:rFonts w:ascii="Times New Roman" w:hAnsi="Times New Roman" w:cs="Times New Roman"/>
          <w:sz w:val="24"/>
          <w:szCs w:val="24"/>
        </w:rPr>
        <w:tab/>
      </w:r>
      <w:r w:rsidR="00615CB0">
        <w:rPr>
          <w:rFonts w:ascii="Times New Roman" w:hAnsi="Times New Roman" w:cs="Times New Roman"/>
          <w:sz w:val="24"/>
          <w:szCs w:val="24"/>
        </w:rPr>
        <w:tab/>
      </w:r>
      <w:r w:rsidR="004F2539" w:rsidRPr="0046508A">
        <w:rPr>
          <w:rFonts w:ascii="Times New Roman" w:hAnsi="Times New Roman" w:cs="Times New Roman"/>
          <w:sz w:val="24"/>
          <w:szCs w:val="24"/>
        </w:rPr>
        <w:t xml:space="preserve"> </w:t>
      </w:r>
      <w:r w:rsidR="004F2539">
        <w:rPr>
          <w:rFonts w:ascii="Times New Roman" w:hAnsi="Times New Roman" w:cs="Times New Roman"/>
          <w:sz w:val="24"/>
          <w:szCs w:val="24"/>
        </w:rPr>
        <w:t>Составление сложных предложений.</w:t>
      </w:r>
    </w:p>
    <w:p w:rsidR="004F2539" w:rsidRDefault="004F2539" w:rsidP="004F2539">
      <w:pPr>
        <w:widowControl w:val="0"/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Предложения распространенные и нераспространенные.</w:t>
      </w:r>
    </w:p>
    <w:p w:rsidR="004F2539" w:rsidRDefault="004F2539" w:rsidP="004F2539">
      <w:pPr>
        <w:widowControl w:val="0"/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Однородные члены. Выделение и использование их в предложениях.</w:t>
      </w:r>
    </w:p>
    <w:p w:rsidR="0079372C" w:rsidRPr="0046508A" w:rsidRDefault="0079372C" w:rsidP="0079372C">
      <w:pPr>
        <w:widowControl w:val="0"/>
        <w:autoSpaceDE w:val="0"/>
        <w:autoSpaceDN w:val="0"/>
        <w:adjustRightInd w:val="0"/>
        <w:spacing w:after="0" w:line="240" w:lineRule="auto"/>
        <w:ind w:left="21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Обращение. Знаки препинания при обращении. Использование обращений в предложениях.</w:t>
      </w:r>
    </w:p>
    <w:p w:rsidR="004F2539" w:rsidRDefault="004F2539" w:rsidP="004F2539">
      <w:pPr>
        <w:widowControl w:val="0"/>
        <w:autoSpaceDE w:val="0"/>
        <w:autoSpaceDN w:val="0"/>
        <w:adjustRightInd w:val="0"/>
        <w:spacing w:after="0" w:line="240" w:lineRule="auto"/>
        <w:ind w:left="2124" w:firstLine="1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Установление последовательности предложений в тексте. Связь предложений в тексте с пом</w:t>
      </w:r>
      <w:r>
        <w:rPr>
          <w:rFonts w:ascii="Times New Roman" w:hAnsi="Times New Roman" w:cs="Times New Roman"/>
          <w:sz w:val="24"/>
          <w:szCs w:val="24"/>
        </w:rPr>
        <w:t>ощью различных языковых средств.</w:t>
      </w:r>
    </w:p>
    <w:p w:rsidR="0079372C" w:rsidRDefault="004F2539" w:rsidP="007937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308">
        <w:rPr>
          <w:rFonts w:ascii="Times New Roman" w:hAnsi="Times New Roman" w:cs="Times New Roman"/>
          <w:b/>
          <w:sz w:val="24"/>
          <w:szCs w:val="24"/>
        </w:rPr>
        <w:t>Состав слова.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79372C">
        <w:rPr>
          <w:rFonts w:ascii="Times New Roman" w:hAnsi="Times New Roman" w:cs="Times New Roman"/>
          <w:sz w:val="24"/>
          <w:szCs w:val="24"/>
        </w:rPr>
        <w:t>Корень и однокоренные слова.</w:t>
      </w:r>
    </w:p>
    <w:p w:rsidR="0079372C" w:rsidRDefault="0079372C" w:rsidP="007937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372C">
        <w:rPr>
          <w:rFonts w:ascii="Times New Roman" w:hAnsi="Times New Roman" w:cs="Times New Roman"/>
          <w:b/>
          <w:sz w:val="24"/>
          <w:szCs w:val="24"/>
        </w:rPr>
        <w:t>Текст.</w:t>
      </w:r>
      <w:r w:rsidRPr="0079372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Приставка, суффикс, окончание. Разбор слов по составу.</w:t>
      </w:r>
    </w:p>
    <w:p w:rsidR="0079372C" w:rsidRDefault="00615CB0" w:rsidP="00615CB0">
      <w:pPr>
        <w:widowControl w:val="0"/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3B0AC9">
        <w:rPr>
          <w:rFonts w:ascii="Times New Roman" w:hAnsi="Times New Roman" w:cs="Times New Roman"/>
          <w:sz w:val="24"/>
          <w:szCs w:val="24"/>
        </w:rPr>
        <w:t>1</w:t>
      </w:r>
      <w:r w:rsidR="0093623B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ч)</w:t>
      </w:r>
      <w:r>
        <w:rPr>
          <w:rFonts w:ascii="Times New Roman" w:hAnsi="Times New Roman" w:cs="Times New Roman"/>
          <w:sz w:val="24"/>
          <w:szCs w:val="24"/>
        </w:rPr>
        <w:tab/>
      </w:r>
      <w:r w:rsidR="0079372C">
        <w:rPr>
          <w:rFonts w:ascii="Times New Roman" w:hAnsi="Times New Roman" w:cs="Times New Roman"/>
          <w:sz w:val="24"/>
          <w:szCs w:val="24"/>
        </w:rPr>
        <w:t>Нахождение и  проверка орфограмм в корне. Правописание приставок.</w:t>
      </w:r>
      <w:r w:rsidR="0079372C" w:rsidRPr="0079372C">
        <w:rPr>
          <w:rFonts w:ascii="Times New Roman" w:hAnsi="Times New Roman" w:cs="Times New Roman"/>
          <w:sz w:val="24"/>
          <w:szCs w:val="24"/>
        </w:rPr>
        <w:t xml:space="preserve"> </w:t>
      </w:r>
      <w:r w:rsidR="0079372C">
        <w:rPr>
          <w:rFonts w:ascii="Times New Roman" w:hAnsi="Times New Roman" w:cs="Times New Roman"/>
          <w:sz w:val="24"/>
          <w:szCs w:val="24"/>
        </w:rPr>
        <w:t>Гласные и согласные в приставках.</w:t>
      </w:r>
    </w:p>
    <w:p w:rsidR="0079372C" w:rsidRPr="0079372C" w:rsidRDefault="0079372C" w:rsidP="0079372C">
      <w:pPr>
        <w:widowControl w:val="0"/>
        <w:autoSpaceDE w:val="0"/>
        <w:autoSpaceDN w:val="0"/>
        <w:adjustRightInd w:val="0"/>
        <w:spacing w:after="0" w:line="240" w:lineRule="auto"/>
        <w:ind w:left="2124" w:firstLine="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Составление плана текста.</w:t>
      </w:r>
      <w:r w:rsidRPr="0079372C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</w:rPr>
        <w:t>Сложные слова с соединительными гласными</w:t>
      </w:r>
      <w:proofErr w:type="gramStart"/>
      <w:r>
        <w:rPr>
          <w:rFonts w:ascii="Times New Roman" w:hAnsi="Times New Roman" w:cs="Times New Roman"/>
          <w:kern w:val="2"/>
          <w:sz w:val="24"/>
          <w:szCs w:val="24"/>
        </w:rPr>
        <w:t xml:space="preserve"> О</w:t>
      </w:r>
      <w:proofErr w:type="gramEnd"/>
      <w:r>
        <w:rPr>
          <w:rFonts w:ascii="Times New Roman" w:hAnsi="Times New Roman" w:cs="Times New Roman"/>
          <w:kern w:val="2"/>
          <w:sz w:val="24"/>
          <w:szCs w:val="24"/>
        </w:rPr>
        <w:t xml:space="preserve"> и Е. Сложные слова без соединительной гласной.</w:t>
      </w:r>
    </w:p>
    <w:p w:rsidR="0079372C" w:rsidRPr="0079372C" w:rsidRDefault="0079372C" w:rsidP="007937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BB127D">
        <w:rPr>
          <w:rFonts w:ascii="Times New Roman" w:hAnsi="Times New Roman" w:cs="Times New Roman"/>
          <w:b/>
          <w:kern w:val="2"/>
          <w:sz w:val="24"/>
          <w:szCs w:val="24"/>
        </w:rPr>
        <w:t>Части речи.</w:t>
      </w:r>
      <w:r>
        <w:rPr>
          <w:rFonts w:ascii="Times New Roman" w:hAnsi="Times New Roman" w:cs="Times New Roman"/>
          <w:b/>
          <w:kern w:val="2"/>
          <w:sz w:val="24"/>
          <w:szCs w:val="24"/>
        </w:rPr>
        <w:tab/>
      </w:r>
      <w:r>
        <w:rPr>
          <w:rFonts w:ascii="Times New Roman" w:hAnsi="Times New Roman" w:cs="Times New Roman"/>
          <w:b/>
          <w:kern w:val="2"/>
          <w:sz w:val="24"/>
          <w:szCs w:val="24"/>
        </w:rPr>
        <w:tab/>
      </w:r>
      <w:r w:rsidRPr="0079372C">
        <w:rPr>
          <w:rFonts w:ascii="Times New Roman" w:hAnsi="Times New Roman" w:cs="Times New Roman"/>
          <w:kern w:val="2"/>
          <w:sz w:val="24"/>
          <w:szCs w:val="24"/>
        </w:rPr>
        <w:t>Различение частей речи.</w:t>
      </w:r>
    </w:p>
    <w:p w:rsidR="00D86A2C" w:rsidRDefault="003B0AC9" w:rsidP="0079372C">
      <w:pPr>
        <w:widowControl w:val="0"/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b/>
          <w:kern w:val="2"/>
          <w:sz w:val="24"/>
          <w:szCs w:val="24"/>
        </w:rPr>
        <w:t>(98ч)</w:t>
      </w:r>
      <w:r w:rsidR="0079372C">
        <w:rPr>
          <w:rFonts w:ascii="Times New Roman" w:hAnsi="Times New Roman" w:cs="Times New Roman"/>
          <w:b/>
          <w:kern w:val="2"/>
          <w:sz w:val="24"/>
          <w:szCs w:val="24"/>
        </w:rPr>
        <w:tab/>
      </w:r>
      <w:r w:rsidR="0079372C" w:rsidRPr="0079372C">
        <w:rPr>
          <w:rFonts w:ascii="Times New Roman" w:hAnsi="Times New Roman" w:cs="Times New Roman"/>
          <w:kern w:val="2"/>
          <w:sz w:val="24"/>
          <w:szCs w:val="24"/>
        </w:rPr>
        <w:t xml:space="preserve"> Значение существительных в речи.</w:t>
      </w:r>
      <w:r w:rsidR="0079372C">
        <w:rPr>
          <w:rFonts w:ascii="Times New Roman" w:hAnsi="Times New Roman" w:cs="Times New Roman"/>
          <w:kern w:val="2"/>
          <w:sz w:val="24"/>
          <w:szCs w:val="24"/>
        </w:rPr>
        <w:t xml:space="preserve"> Синонимы. </w:t>
      </w:r>
    </w:p>
    <w:p w:rsidR="003B0AC9" w:rsidRDefault="003B0AC9" w:rsidP="0079372C">
      <w:pPr>
        <w:widowControl w:val="0"/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BB127D">
        <w:rPr>
          <w:rFonts w:ascii="Times New Roman" w:hAnsi="Times New Roman" w:cs="Times New Roman"/>
          <w:b/>
          <w:kern w:val="2"/>
          <w:sz w:val="24"/>
          <w:szCs w:val="24"/>
        </w:rPr>
        <w:t>Имя</w:t>
      </w:r>
      <w:r w:rsidRPr="00BB127D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</w:rPr>
        <w:tab/>
      </w:r>
      <w:r w:rsidR="0079372C" w:rsidRPr="00BB127D">
        <w:rPr>
          <w:rFonts w:ascii="Times New Roman" w:hAnsi="Times New Roman" w:cs="Times New Roman"/>
          <w:kern w:val="2"/>
          <w:sz w:val="24"/>
          <w:szCs w:val="24"/>
        </w:rPr>
        <w:t xml:space="preserve">Род, число, падеж </w:t>
      </w:r>
      <w:r w:rsidR="0079372C">
        <w:rPr>
          <w:rFonts w:ascii="Times New Roman" w:hAnsi="Times New Roman" w:cs="Times New Roman"/>
          <w:kern w:val="2"/>
          <w:sz w:val="24"/>
          <w:szCs w:val="24"/>
        </w:rPr>
        <w:t>имен существит</w:t>
      </w:r>
      <w:r>
        <w:rPr>
          <w:rFonts w:ascii="Times New Roman" w:hAnsi="Times New Roman" w:cs="Times New Roman"/>
          <w:kern w:val="2"/>
          <w:sz w:val="24"/>
          <w:szCs w:val="24"/>
        </w:rPr>
        <w:t xml:space="preserve">ельных. Собственные и </w:t>
      </w:r>
    </w:p>
    <w:p w:rsidR="0079372C" w:rsidRDefault="003B0AC9" w:rsidP="0079372C">
      <w:pPr>
        <w:widowControl w:val="0"/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BB127D">
        <w:rPr>
          <w:rFonts w:ascii="Times New Roman" w:hAnsi="Times New Roman" w:cs="Times New Roman"/>
          <w:b/>
          <w:kern w:val="2"/>
          <w:sz w:val="24"/>
          <w:szCs w:val="24"/>
        </w:rPr>
        <w:t>Существительное</w:t>
      </w:r>
      <w:r>
        <w:rPr>
          <w:rFonts w:ascii="Times New Roman" w:hAnsi="Times New Roman" w:cs="Times New Roman"/>
          <w:b/>
          <w:kern w:val="2"/>
          <w:sz w:val="24"/>
          <w:szCs w:val="24"/>
        </w:rPr>
        <w:tab/>
      </w:r>
      <w:proofErr w:type="gramStart"/>
      <w:r w:rsidR="0079372C">
        <w:rPr>
          <w:rFonts w:ascii="Times New Roman" w:hAnsi="Times New Roman" w:cs="Times New Roman"/>
          <w:kern w:val="2"/>
          <w:sz w:val="24"/>
          <w:szCs w:val="24"/>
        </w:rPr>
        <w:t>нарицательные</w:t>
      </w:r>
      <w:proofErr w:type="gramEnd"/>
      <w:r w:rsidR="0079372C">
        <w:rPr>
          <w:rFonts w:ascii="Times New Roman" w:hAnsi="Times New Roman" w:cs="Times New Roman"/>
          <w:kern w:val="2"/>
          <w:sz w:val="24"/>
          <w:szCs w:val="24"/>
        </w:rPr>
        <w:t>.</w:t>
      </w:r>
    </w:p>
    <w:p w:rsidR="0079372C" w:rsidRDefault="0079372C" w:rsidP="00D86A2C">
      <w:pPr>
        <w:widowControl w:val="0"/>
        <w:autoSpaceDE w:val="0"/>
        <w:autoSpaceDN w:val="0"/>
        <w:adjustRightInd w:val="0"/>
        <w:spacing w:after="0" w:line="240" w:lineRule="auto"/>
        <w:ind w:left="2124" w:hanging="2064"/>
        <w:jc w:val="both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b/>
          <w:kern w:val="2"/>
          <w:sz w:val="24"/>
          <w:szCs w:val="24"/>
        </w:rPr>
        <w:tab/>
      </w:r>
      <w:r w:rsidR="00D86A2C" w:rsidRPr="00D86A2C">
        <w:rPr>
          <w:rFonts w:ascii="Times New Roman" w:hAnsi="Times New Roman" w:cs="Times New Roman"/>
          <w:kern w:val="2"/>
          <w:sz w:val="24"/>
          <w:szCs w:val="24"/>
        </w:rPr>
        <w:t xml:space="preserve">Определение </w:t>
      </w:r>
      <w:r w:rsidR="00D86A2C">
        <w:rPr>
          <w:rFonts w:ascii="Times New Roman" w:hAnsi="Times New Roman" w:cs="Times New Roman"/>
          <w:kern w:val="2"/>
          <w:sz w:val="24"/>
          <w:szCs w:val="24"/>
        </w:rPr>
        <w:t>склонения</w:t>
      </w:r>
      <w:r>
        <w:rPr>
          <w:rFonts w:ascii="Times New Roman" w:hAnsi="Times New Roman" w:cs="Times New Roman"/>
          <w:kern w:val="2"/>
          <w:sz w:val="24"/>
          <w:szCs w:val="24"/>
        </w:rPr>
        <w:t xml:space="preserve"> имен существительных</w:t>
      </w:r>
      <w:proofErr w:type="gramStart"/>
      <w:r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r w:rsidR="00D86A2C">
        <w:rPr>
          <w:rFonts w:ascii="Times New Roman" w:hAnsi="Times New Roman" w:cs="Times New Roman"/>
          <w:kern w:val="2"/>
          <w:sz w:val="24"/>
          <w:szCs w:val="24"/>
        </w:rPr>
        <w:t>.</w:t>
      </w:r>
      <w:proofErr w:type="gramEnd"/>
    </w:p>
    <w:p w:rsidR="0079372C" w:rsidRDefault="0079372C" w:rsidP="0079372C">
      <w:pPr>
        <w:widowControl w:val="0"/>
        <w:autoSpaceDE w:val="0"/>
        <w:autoSpaceDN w:val="0"/>
        <w:adjustRightInd w:val="0"/>
        <w:spacing w:after="0" w:line="240" w:lineRule="auto"/>
        <w:ind w:left="2124"/>
        <w:jc w:val="both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kern w:val="2"/>
          <w:sz w:val="24"/>
          <w:szCs w:val="24"/>
        </w:rPr>
        <w:t>Ударные и безударные окончания имен существительных.</w:t>
      </w:r>
    </w:p>
    <w:p w:rsidR="00D86A2C" w:rsidRDefault="00D86A2C" w:rsidP="0079372C">
      <w:pPr>
        <w:widowControl w:val="0"/>
        <w:autoSpaceDE w:val="0"/>
        <w:autoSpaceDN w:val="0"/>
        <w:adjustRightInd w:val="0"/>
        <w:spacing w:after="0" w:line="240" w:lineRule="auto"/>
        <w:ind w:left="2124"/>
        <w:jc w:val="both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kern w:val="2"/>
          <w:sz w:val="24"/>
          <w:szCs w:val="24"/>
        </w:rPr>
        <w:t>Правописание падежных окончаний существительных 1, 2 и 3 склонения.</w:t>
      </w:r>
    </w:p>
    <w:p w:rsidR="00D86A2C" w:rsidRDefault="00D86A2C" w:rsidP="00D86A2C">
      <w:pPr>
        <w:widowControl w:val="0"/>
        <w:autoSpaceDE w:val="0"/>
        <w:autoSpaceDN w:val="0"/>
        <w:adjustRightInd w:val="0"/>
        <w:spacing w:after="0" w:line="240" w:lineRule="auto"/>
        <w:ind w:left="2124"/>
        <w:jc w:val="both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kern w:val="2"/>
          <w:sz w:val="24"/>
          <w:szCs w:val="24"/>
        </w:rPr>
        <w:t>Правописание падежных окончаний существительных в единственном числе.</w:t>
      </w:r>
    </w:p>
    <w:p w:rsidR="0079372C" w:rsidRDefault="00D86A2C" w:rsidP="00D86A2C">
      <w:pPr>
        <w:widowControl w:val="0"/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kern w:val="2"/>
          <w:sz w:val="24"/>
          <w:szCs w:val="24"/>
        </w:rPr>
        <w:t xml:space="preserve">Изменение по падежам </w:t>
      </w:r>
      <w:r w:rsidR="0079372C">
        <w:rPr>
          <w:rFonts w:ascii="Times New Roman" w:hAnsi="Times New Roman" w:cs="Times New Roman"/>
          <w:kern w:val="2"/>
          <w:sz w:val="24"/>
          <w:szCs w:val="24"/>
        </w:rPr>
        <w:t>существительных во множественном числе.</w:t>
      </w:r>
    </w:p>
    <w:p w:rsidR="00D86A2C" w:rsidRDefault="00D86A2C" w:rsidP="00D86A2C">
      <w:pPr>
        <w:widowControl w:val="0"/>
        <w:autoSpaceDE w:val="0"/>
        <w:autoSpaceDN w:val="0"/>
        <w:adjustRightInd w:val="0"/>
        <w:spacing w:after="0" w:line="240" w:lineRule="auto"/>
        <w:ind w:left="2124"/>
        <w:jc w:val="both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kern w:val="2"/>
          <w:sz w:val="24"/>
          <w:szCs w:val="24"/>
        </w:rPr>
        <w:t>Правописание падежных окончаний существительных во множественном числе.</w:t>
      </w:r>
    </w:p>
    <w:p w:rsidR="0079372C" w:rsidRDefault="0079372C" w:rsidP="0079372C">
      <w:pPr>
        <w:widowControl w:val="0"/>
        <w:autoSpaceDE w:val="0"/>
        <w:autoSpaceDN w:val="0"/>
        <w:adjustRightInd w:val="0"/>
        <w:spacing w:after="0" w:line="240" w:lineRule="auto"/>
        <w:ind w:left="2124"/>
        <w:jc w:val="both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kern w:val="2"/>
          <w:sz w:val="24"/>
          <w:szCs w:val="24"/>
        </w:rPr>
        <w:t xml:space="preserve">Правописание существительных во множественном числе, в </w:t>
      </w:r>
      <w:r>
        <w:rPr>
          <w:rFonts w:ascii="Times New Roman" w:hAnsi="Times New Roman" w:cs="Times New Roman"/>
          <w:kern w:val="2"/>
          <w:sz w:val="24"/>
          <w:szCs w:val="24"/>
        </w:rPr>
        <w:lastRenderedPageBreak/>
        <w:t>родительном падеже.</w:t>
      </w:r>
    </w:p>
    <w:p w:rsidR="0079372C" w:rsidRDefault="0079372C" w:rsidP="007937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2"/>
          <w:sz w:val="24"/>
          <w:szCs w:val="24"/>
        </w:rPr>
      </w:pPr>
    </w:p>
    <w:p w:rsidR="00A23EE7" w:rsidRDefault="0079372C" w:rsidP="00D86A2C">
      <w:pPr>
        <w:widowControl w:val="0"/>
        <w:autoSpaceDE w:val="0"/>
        <w:autoSpaceDN w:val="0"/>
        <w:adjustRightInd w:val="0"/>
        <w:spacing w:after="0" w:line="240" w:lineRule="auto"/>
        <w:ind w:left="1416" w:hanging="1416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E712E5">
        <w:rPr>
          <w:rFonts w:ascii="Times New Roman" w:hAnsi="Times New Roman" w:cs="Times New Roman"/>
          <w:b/>
          <w:kern w:val="2"/>
          <w:sz w:val="24"/>
          <w:szCs w:val="24"/>
        </w:rPr>
        <w:t xml:space="preserve">Имя </w:t>
      </w:r>
      <w:r>
        <w:rPr>
          <w:rFonts w:ascii="Times New Roman" w:hAnsi="Times New Roman" w:cs="Times New Roman"/>
          <w:b/>
          <w:kern w:val="2"/>
          <w:sz w:val="24"/>
          <w:szCs w:val="24"/>
        </w:rPr>
        <w:tab/>
      </w:r>
      <w:r>
        <w:rPr>
          <w:rFonts w:ascii="Times New Roman" w:hAnsi="Times New Roman" w:cs="Times New Roman"/>
          <w:b/>
          <w:kern w:val="2"/>
          <w:sz w:val="24"/>
          <w:szCs w:val="24"/>
        </w:rPr>
        <w:tab/>
      </w:r>
      <w:r w:rsidR="00D86A2C">
        <w:rPr>
          <w:rFonts w:ascii="Times New Roman" w:hAnsi="Times New Roman" w:cs="Times New Roman"/>
          <w:kern w:val="2"/>
          <w:sz w:val="24"/>
          <w:szCs w:val="24"/>
        </w:rPr>
        <w:t xml:space="preserve">значение прилагательных в речи. </w:t>
      </w:r>
      <w:r>
        <w:rPr>
          <w:rFonts w:ascii="Times New Roman" w:hAnsi="Times New Roman" w:cs="Times New Roman"/>
          <w:kern w:val="2"/>
          <w:sz w:val="24"/>
          <w:szCs w:val="24"/>
        </w:rPr>
        <w:t xml:space="preserve">Согласование прилагательного </w:t>
      </w:r>
      <w:proofErr w:type="gramStart"/>
      <w:r>
        <w:rPr>
          <w:rFonts w:ascii="Times New Roman" w:hAnsi="Times New Roman" w:cs="Times New Roman"/>
          <w:kern w:val="2"/>
          <w:sz w:val="24"/>
          <w:szCs w:val="24"/>
        </w:rPr>
        <w:t>с</w:t>
      </w:r>
      <w:proofErr w:type="gramEnd"/>
    </w:p>
    <w:p w:rsidR="00A23EE7" w:rsidRDefault="0079372C" w:rsidP="00D86A2C">
      <w:pPr>
        <w:widowControl w:val="0"/>
        <w:autoSpaceDE w:val="0"/>
        <w:autoSpaceDN w:val="0"/>
        <w:adjustRightInd w:val="0"/>
        <w:spacing w:after="0" w:line="240" w:lineRule="auto"/>
        <w:ind w:left="1416" w:hanging="1416"/>
        <w:jc w:val="both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r w:rsidR="00D86A2C" w:rsidRPr="00E712E5">
        <w:rPr>
          <w:rFonts w:ascii="Times New Roman" w:hAnsi="Times New Roman" w:cs="Times New Roman"/>
          <w:b/>
          <w:kern w:val="2"/>
          <w:sz w:val="24"/>
          <w:szCs w:val="24"/>
        </w:rPr>
        <w:t>прилагательное</w:t>
      </w:r>
      <w:proofErr w:type="gramStart"/>
      <w:r w:rsidR="00D86A2C" w:rsidRPr="00E712E5">
        <w:rPr>
          <w:rFonts w:ascii="Times New Roman" w:hAnsi="Times New Roman" w:cs="Times New Roman"/>
          <w:b/>
          <w:kern w:val="2"/>
          <w:sz w:val="24"/>
          <w:szCs w:val="24"/>
        </w:rPr>
        <w:t>.</w:t>
      </w:r>
      <w:proofErr w:type="gramEnd"/>
      <w:r w:rsidR="00A23EE7">
        <w:rPr>
          <w:rFonts w:ascii="Times New Roman" w:hAnsi="Times New Roman" w:cs="Times New Roman"/>
          <w:b/>
          <w:kern w:val="2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kern w:val="2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kern w:val="2"/>
          <w:sz w:val="24"/>
          <w:szCs w:val="24"/>
        </w:rPr>
        <w:t xml:space="preserve">уществительным. </w:t>
      </w:r>
      <w:r w:rsidR="00A23EE7">
        <w:rPr>
          <w:rFonts w:ascii="Times New Roman" w:hAnsi="Times New Roman" w:cs="Times New Roman"/>
          <w:kern w:val="2"/>
          <w:sz w:val="24"/>
          <w:szCs w:val="24"/>
        </w:rPr>
        <w:t xml:space="preserve"> Синонимы. Словосочетания с прилагательными.</w:t>
      </w:r>
    </w:p>
    <w:p w:rsidR="0079372C" w:rsidRDefault="0079372C" w:rsidP="00A23EE7">
      <w:pPr>
        <w:widowControl w:val="0"/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kern w:val="2"/>
          <w:sz w:val="24"/>
          <w:szCs w:val="24"/>
        </w:rPr>
        <w:t>Род и число</w:t>
      </w:r>
      <w:r>
        <w:rPr>
          <w:rFonts w:ascii="Times New Roman" w:hAnsi="Times New Roman" w:cs="Times New Roman"/>
          <w:b/>
          <w:kern w:val="2"/>
          <w:sz w:val="24"/>
          <w:szCs w:val="24"/>
        </w:rPr>
        <w:tab/>
      </w:r>
      <w:r>
        <w:rPr>
          <w:rFonts w:ascii="Times New Roman" w:hAnsi="Times New Roman" w:cs="Times New Roman"/>
          <w:kern w:val="2"/>
          <w:sz w:val="24"/>
          <w:szCs w:val="24"/>
        </w:rPr>
        <w:t>п</w:t>
      </w:r>
      <w:r w:rsidRPr="00E712E5">
        <w:rPr>
          <w:rFonts w:ascii="Times New Roman" w:hAnsi="Times New Roman" w:cs="Times New Roman"/>
          <w:kern w:val="2"/>
          <w:sz w:val="24"/>
          <w:szCs w:val="24"/>
        </w:rPr>
        <w:t>рилагательных</w:t>
      </w:r>
      <w:r>
        <w:rPr>
          <w:rFonts w:ascii="Times New Roman" w:hAnsi="Times New Roman" w:cs="Times New Roman"/>
          <w:kern w:val="2"/>
          <w:sz w:val="24"/>
          <w:szCs w:val="24"/>
        </w:rPr>
        <w:t>.</w:t>
      </w:r>
    </w:p>
    <w:p w:rsidR="0079372C" w:rsidRDefault="0079372C" w:rsidP="007937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kern w:val="2"/>
          <w:sz w:val="24"/>
          <w:szCs w:val="24"/>
        </w:rPr>
        <w:tab/>
      </w:r>
      <w:r>
        <w:rPr>
          <w:rFonts w:ascii="Times New Roman" w:hAnsi="Times New Roman" w:cs="Times New Roman"/>
          <w:kern w:val="2"/>
          <w:sz w:val="24"/>
          <w:szCs w:val="24"/>
        </w:rPr>
        <w:tab/>
      </w:r>
      <w:r>
        <w:rPr>
          <w:rFonts w:ascii="Times New Roman" w:hAnsi="Times New Roman" w:cs="Times New Roman"/>
          <w:kern w:val="2"/>
          <w:sz w:val="24"/>
          <w:szCs w:val="24"/>
        </w:rPr>
        <w:tab/>
        <w:t>Склонение прилагательных в единственном числе.</w:t>
      </w:r>
    </w:p>
    <w:p w:rsidR="0079372C" w:rsidRDefault="0079372C" w:rsidP="0079372C">
      <w:pPr>
        <w:widowControl w:val="0"/>
        <w:autoSpaceDE w:val="0"/>
        <w:autoSpaceDN w:val="0"/>
        <w:adjustRightInd w:val="0"/>
        <w:spacing w:after="0" w:line="240" w:lineRule="auto"/>
        <w:ind w:left="2124"/>
        <w:jc w:val="both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kern w:val="2"/>
          <w:sz w:val="24"/>
          <w:szCs w:val="24"/>
        </w:rPr>
        <w:t xml:space="preserve">Склонение прилагательных во множественном числе.  </w:t>
      </w:r>
    </w:p>
    <w:p w:rsidR="0079372C" w:rsidRPr="00E712E5" w:rsidRDefault="0079372C" w:rsidP="0079372C">
      <w:pPr>
        <w:widowControl w:val="0"/>
        <w:autoSpaceDE w:val="0"/>
        <w:autoSpaceDN w:val="0"/>
        <w:adjustRightInd w:val="0"/>
        <w:spacing w:after="0" w:line="240" w:lineRule="auto"/>
        <w:ind w:left="2124"/>
        <w:jc w:val="both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kern w:val="2"/>
          <w:sz w:val="24"/>
          <w:szCs w:val="24"/>
        </w:rPr>
        <w:t>Безударные окончания прилагательных во множественном числе.</w:t>
      </w:r>
    </w:p>
    <w:p w:rsidR="0079372C" w:rsidRDefault="0079372C" w:rsidP="00DF6238">
      <w:pPr>
        <w:widowControl w:val="0"/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b/>
          <w:kern w:val="2"/>
          <w:sz w:val="24"/>
          <w:szCs w:val="24"/>
        </w:rPr>
        <w:t>Местоимение.</w:t>
      </w:r>
      <w:r>
        <w:rPr>
          <w:rFonts w:ascii="Times New Roman" w:hAnsi="Times New Roman" w:cs="Times New Roman"/>
          <w:b/>
          <w:kern w:val="2"/>
          <w:sz w:val="24"/>
          <w:szCs w:val="24"/>
        </w:rPr>
        <w:tab/>
      </w:r>
      <w:r w:rsidR="00DF6238" w:rsidRPr="00DF6238">
        <w:rPr>
          <w:rFonts w:ascii="Times New Roman" w:hAnsi="Times New Roman" w:cs="Times New Roman"/>
          <w:kern w:val="2"/>
          <w:sz w:val="24"/>
          <w:szCs w:val="24"/>
        </w:rPr>
        <w:t>Значение</w:t>
      </w:r>
      <w:r w:rsidR="00DF6238">
        <w:rPr>
          <w:rFonts w:ascii="Times New Roman" w:hAnsi="Times New Roman" w:cs="Times New Roman"/>
          <w:b/>
          <w:kern w:val="2"/>
          <w:sz w:val="24"/>
          <w:szCs w:val="24"/>
        </w:rPr>
        <w:t xml:space="preserve"> </w:t>
      </w:r>
      <w:r w:rsidR="00DF6238" w:rsidRPr="00DF6238">
        <w:rPr>
          <w:rFonts w:ascii="Times New Roman" w:hAnsi="Times New Roman" w:cs="Times New Roman"/>
          <w:kern w:val="2"/>
          <w:sz w:val="24"/>
          <w:szCs w:val="24"/>
        </w:rPr>
        <w:t>местоимений в речи.</w:t>
      </w:r>
      <w:r w:rsidR="00DF6238">
        <w:rPr>
          <w:rFonts w:ascii="Times New Roman" w:hAnsi="Times New Roman" w:cs="Times New Roman"/>
          <w:kern w:val="2"/>
          <w:sz w:val="24"/>
          <w:szCs w:val="24"/>
        </w:rPr>
        <w:t xml:space="preserve"> Различение  местоимений по лицам и числам. Склонение местоимений 1, 2 и 3 лица, единственного и множественного числа.</w:t>
      </w:r>
    </w:p>
    <w:p w:rsidR="0079372C" w:rsidRDefault="0079372C" w:rsidP="0079372C">
      <w:pPr>
        <w:widowControl w:val="0"/>
        <w:autoSpaceDE w:val="0"/>
        <w:autoSpaceDN w:val="0"/>
        <w:adjustRightInd w:val="0"/>
        <w:spacing w:after="0" w:line="240" w:lineRule="auto"/>
        <w:ind w:left="2124" w:firstLine="6"/>
        <w:jc w:val="both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kern w:val="2"/>
          <w:sz w:val="24"/>
          <w:szCs w:val="24"/>
        </w:rPr>
        <w:t>Склонение и правописание личных местоимений единственного и множественного числа.</w:t>
      </w:r>
    </w:p>
    <w:p w:rsidR="00157557" w:rsidRDefault="0079372C" w:rsidP="00DF6238">
      <w:pPr>
        <w:widowControl w:val="0"/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692E85">
        <w:rPr>
          <w:rFonts w:ascii="Times New Roman" w:hAnsi="Times New Roman" w:cs="Times New Roman"/>
          <w:b/>
          <w:kern w:val="2"/>
          <w:sz w:val="24"/>
          <w:szCs w:val="24"/>
        </w:rPr>
        <w:t xml:space="preserve">Глагол. </w:t>
      </w:r>
      <w:r w:rsidR="00DF6238">
        <w:rPr>
          <w:rFonts w:ascii="Times New Roman" w:hAnsi="Times New Roman" w:cs="Times New Roman"/>
          <w:b/>
          <w:kern w:val="2"/>
          <w:sz w:val="24"/>
          <w:szCs w:val="24"/>
        </w:rPr>
        <w:tab/>
      </w:r>
      <w:r w:rsidRPr="00692E85">
        <w:rPr>
          <w:rFonts w:ascii="Times New Roman" w:hAnsi="Times New Roman" w:cs="Times New Roman"/>
          <w:kern w:val="2"/>
          <w:sz w:val="24"/>
          <w:szCs w:val="24"/>
        </w:rPr>
        <w:t>Значение глагола в речи.</w:t>
      </w:r>
      <w:r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r w:rsidR="00DF6238">
        <w:rPr>
          <w:rFonts w:ascii="Times New Roman" w:hAnsi="Times New Roman" w:cs="Times New Roman"/>
          <w:kern w:val="2"/>
          <w:sz w:val="24"/>
          <w:szCs w:val="24"/>
        </w:rPr>
        <w:t xml:space="preserve">Синонимы. </w:t>
      </w:r>
      <w:r w:rsidR="00157557">
        <w:rPr>
          <w:rFonts w:ascii="Times New Roman" w:hAnsi="Times New Roman" w:cs="Times New Roman"/>
          <w:kern w:val="2"/>
          <w:sz w:val="24"/>
          <w:szCs w:val="24"/>
        </w:rPr>
        <w:t>НЕ с глаголами.</w:t>
      </w:r>
      <w:r w:rsidR="003D7127">
        <w:rPr>
          <w:rFonts w:ascii="Times New Roman" w:hAnsi="Times New Roman" w:cs="Times New Roman"/>
          <w:kern w:val="2"/>
          <w:sz w:val="24"/>
          <w:szCs w:val="24"/>
        </w:rPr>
        <w:t xml:space="preserve"> Н</w:t>
      </w:r>
      <w:r w:rsidR="00157557">
        <w:rPr>
          <w:rFonts w:ascii="Times New Roman" w:hAnsi="Times New Roman" w:cs="Times New Roman"/>
          <w:kern w:val="2"/>
          <w:sz w:val="24"/>
          <w:szCs w:val="24"/>
        </w:rPr>
        <w:t xml:space="preserve">ачальная форма глагола. </w:t>
      </w:r>
    </w:p>
    <w:p w:rsidR="0079372C" w:rsidRDefault="00157557" w:rsidP="00157557">
      <w:pPr>
        <w:widowControl w:val="0"/>
        <w:autoSpaceDE w:val="0"/>
        <w:autoSpaceDN w:val="0"/>
        <w:adjustRightInd w:val="0"/>
        <w:spacing w:after="0" w:line="240" w:lineRule="auto"/>
        <w:ind w:left="2124"/>
        <w:jc w:val="both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r w:rsidR="0079372C">
        <w:rPr>
          <w:rFonts w:ascii="Times New Roman" w:hAnsi="Times New Roman" w:cs="Times New Roman"/>
          <w:kern w:val="2"/>
          <w:sz w:val="24"/>
          <w:szCs w:val="24"/>
        </w:rPr>
        <w:t>Изменение глаголов по временам.</w:t>
      </w:r>
      <w:r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r w:rsidR="0079372C">
        <w:rPr>
          <w:rFonts w:ascii="Times New Roman" w:hAnsi="Times New Roman" w:cs="Times New Roman"/>
          <w:kern w:val="2"/>
          <w:sz w:val="24"/>
          <w:szCs w:val="24"/>
        </w:rPr>
        <w:tab/>
        <w:t>Изменение глаголов по числам.</w:t>
      </w:r>
      <w:r w:rsidRPr="00157557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</w:rPr>
        <w:t>Изменение глаголов по лицам. Постановка вопросов, употребление глаголов 1,2 и 3 лица, единственного и множественного числа.</w:t>
      </w:r>
    </w:p>
    <w:p w:rsidR="00157557" w:rsidRDefault="00157557" w:rsidP="00157557">
      <w:pPr>
        <w:widowControl w:val="0"/>
        <w:autoSpaceDE w:val="0"/>
        <w:autoSpaceDN w:val="0"/>
        <w:adjustRightInd w:val="0"/>
        <w:spacing w:after="0" w:line="240" w:lineRule="auto"/>
        <w:ind w:left="2130"/>
        <w:jc w:val="both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kern w:val="2"/>
          <w:sz w:val="24"/>
          <w:szCs w:val="24"/>
        </w:rPr>
        <w:t xml:space="preserve">Правописание глаголов на </w:t>
      </w:r>
      <w:proofErr w:type="gramStart"/>
      <w:r>
        <w:rPr>
          <w:rFonts w:ascii="Times New Roman" w:hAnsi="Times New Roman" w:cs="Times New Roman"/>
          <w:kern w:val="2"/>
          <w:sz w:val="24"/>
          <w:szCs w:val="24"/>
        </w:rPr>
        <w:t>–</w:t>
      </w:r>
      <w:proofErr w:type="spellStart"/>
      <w:r>
        <w:rPr>
          <w:rFonts w:ascii="Times New Roman" w:hAnsi="Times New Roman" w:cs="Times New Roman"/>
          <w:kern w:val="2"/>
          <w:sz w:val="24"/>
          <w:szCs w:val="24"/>
        </w:rPr>
        <w:t>т</w:t>
      </w:r>
      <w:proofErr w:type="gramEnd"/>
      <w:r>
        <w:rPr>
          <w:rFonts w:ascii="Times New Roman" w:hAnsi="Times New Roman" w:cs="Times New Roman"/>
          <w:kern w:val="2"/>
          <w:sz w:val="24"/>
          <w:szCs w:val="24"/>
        </w:rPr>
        <w:t>ся</w:t>
      </w:r>
      <w:proofErr w:type="spellEnd"/>
      <w:r>
        <w:rPr>
          <w:rFonts w:ascii="Times New Roman" w:hAnsi="Times New Roman" w:cs="Times New Roman"/>
          <w:kern w:val="2"/>
          <w:sz w:val="24"/>
          <w:szCs w:val="24"/>
        </w:rPr>
        <w:t xml:space="preserve">,- </w:t>
      </w:r>
      <w:proofErr w:type="spellStart"/>
      <w:r>
        <w:rPr>
          <w:rFonts w:ascii="Times New Roman" w:hAnsi="Times New Roman" w:cs="Times New Roman"/>
          <w:kern w:val="2"/>
          <w:sz w:val="24"/>
          <w:szCs w:val="24"/>
        </w:rPr>
        <w:t>ться</w:t>
      </w:r>
      <w:proofErr w:type="spellEnd"/>
      <w:r>
        <w:rPr>
          <w:rFonts w:ascii="Times New Roman" w:hAnsi="Times New Roman" w:cs="Times New Roman"/>
          <w:kern w:val="2"/>
          <w:sz w:val="24"/>
          <w:szCs w:val="24"/>
        </w:rPr>
        <w:t>. Различение глаголов по лицам и числам.</w:t>
      </w:r>
    </w:p>
    <w:p w:rsidR="00157557" w:rsidRDefault="00157557" w:rsidP="00157557">
      <w:pPr>
        <w:widowControl w:val="0"/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157557">
        <w:rPr>
          <w:rFonts w:ascii="Times New Roman" w:hAnsi="Times New Roman" w:cs="Times New Roman"/>
          <w:b/>
          <w:kern w:val="2"/>
          <w:sz w:val="24"/>
          <w:szCs w:val="24"/>
        </w:rPr>
        <w:t>Наречие.</w:t>
      </w:r>
      <w:r>
        <w:rPr>
          <w:rFonts w:ascii="Times New Roman" w:hAnsi="Times New Roman" w:cs="Times New Roman"/>
          <w:b/>
          <w:kern w:val="2"/>
          <w:sz w:val="24"/>
          <w:szCs w:val="24"/>
        </w:rPr>
        <w:tab/>
      </w:r>
      <w:r>
        <w:rPr>
          <w:rFonts w:ascii="Times New Roman" w:hAnsi="Times New Roman" w:cs="Times New Roman"/>
          <w:kern w:val="2"/>
          <w:sz w:val="24"/>
          <w:szCs w:val="24"/>
        </w:rPr>
        <w:t xml:space="preserve">Наречие, как часть речи. Значение наречий в речи. Образование наречий от прилагательных. Синонимы и антонимы </w:t>
      </w:r>
      <w:proofErr w:type="gramStart"/>
      <w:r>
        <w:rPr>
          <w:rFonts w:ascii="Times New Roman" w:hAnsi="Times New Roman" w:cs="Times New Roman"/>
          <w:kern w:val="2"/>
          <w:sz w:val="24"/>
          <w:szCs w:val="24"/>
        </w:rPr>
        <w:t>–н</w:t>
      </w:r>
      <w:proofErr w:type="gramEnd"/>
      <w:r>
        <w:rPr>
          <w:rFonts w:ascii="Times New Roman" w:hAnsi="Times New Roman" w:cs="Times New Roman"/>
          <w:kern w:val="2"/>
          <w:sz w:val="24"/>
          <w:szCs w:val="24"/>
        </w:rPr>
        <w:t>аречия.</w:t>
      </w:r>
    </w:p>
    <w:p w:rsidR="0079372C" w:rsidRPr="00157557" w:rsidRDefault="00157557" w:rsidP="00157557">
      <w:pPr>
        <w:widowControl w:val="0"/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b/>
          <w:kern w:val="2"/>
          <w:sz w:val="24"/>
          <w:szCs w:val="24"/>
        </w:rPr>
        <w:tab/>
      </w:r>
      <w:r w:rsidRPr="00157557">
        <w:rPr>
          <w:rFonts w:ascii="Times New Roman" w:hAnsi="Times New Roman" w:cs="Times New Roman"/>
          <w:kern w:val="2"/>
          <w:sz w:val="24"/>
          <w:szCs w:val="24"/>
        </w:rPr>
        <w:t>Постановка вопросов к наречиям.</w:t>
      </w:r>
      <w:r>
        <w:rPr>
          <w:rFonts w:ascii="Times New Roman" w:hAnsi="Times New Roman" w:cs="Times New Roman"/>
          <w:kern w:val="2"/>
          <w:sz w:val="24"/>
          <w:szCs w:val="24"/>
        </w:rPr>
        <w:t xml:space="preserve"> Подбор наречий с опорой на вопросы.</w:t>
      </w:r>
      <w:r w:rsidR="0079372C" w:rsidRPr="00157557">
        <w:rPr>
          <w:rFonts w:ascii="Times New Roman" w:hAnsi="Times New Roman" w:cs="Times New Roman"/>
          <w:kern w:val="2"/>
          <w:sz w:val="24"/>
          <w:szCs w:val="24"/>
        </w:rPr>
        <w:tab/>
      </w:r>
      <w:r w:rsidR="0079372C" w:rsidRPr="00157557">
        <w:rPr>
          <w:rFonts w:ascii="Times New Roman" w:hAnsi="Times New Roman" w:cs="Times New Roman"/>
          <w:kern w:val="2"/>
          <w:sz w:val="24"/>
          <w:szCs w:val="24"/>
        </w:rPr>
        <w:tab/>
      </w:r>
      <w:r w:rsidR="0079372C" w:rsidRPr="00157557">
        <w:rPr>
          <w:rFonts w:ascii="Times New Roman" w:hAnsi="Times New Roman" w:cs="Times New Roman"/>
          <w:kern w:val="2"/>
          <w:sz w:val="24"/>
          <w:szCs w:val="24"/>
        </w:rPr>
        <w:tab/>
        <w:t xml:space="preserve"> </w:t>
      </w:r>
    </w:p>
    <w:p w:rsidR="003B0AC9" w:rsidRDefault="0079372C" w:rsidP="00157557">
      <w:pPr>
        <w:widowControl w:val="0"/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692E85">
        <w:rPr>
          <w:rFonts w:ascii="Times New Roman" w:hAnsi="Times New Roman" w:cs="Times New Roman"/>
          <w:b/>
          <w:kern w:val="2"/>
          <w:sz w:val="24"/>
          <w:szCs w:val="24"/>
        </w:rPr>
        <w:t>Предложение.</w:t>
      </w:r>
      <w:r>
        <w:rPr>
          <w:rFonts w:ascii="Times New Roman" w:hAnsi="Times New Roman" w:cs="Times New Roman"/>
          <w:b/>
          <w:kern w:val="2"/>
          <w:sz w:val="24"/>
          <w:szCs w:val="24"/>
        </w:rPr>
        <w:tab/>
      </w:r>
      <w:r>
        <w:rPr>
          <w:rFonts w:ascii="Times New Roman" w:hAnsi="Times New Roman" w:cs="Times New Roman"/>
          <w:kern w:val="2"/>
          <w:sz w:val="24"/>
          <w:szCs w:val="24"/>
        </w:rPr>
        <w:t>Простое предложение с однородными членами.</w:t>
      </w:r>
      <w:r w:rsidR="00157557">
        <w:rPr>
          <w:rFonts w:ascii="Times New Roman" w:hAnsi="Times New Roman" w:cs="Times New Roman"/>
          <w:kern w:val="2"/>
          <w:sz w:val="24"/>
          <w:szCs w:val="24"/>
        </w:rPr>
        <w:t xml:space="preserve"> Распростр</w:t>
      </w:r>
      <w:r w:rsidR="003B0AC9">
        <w:rPr>
          <w:rFonts w:ascii="Times New Roman" w:hAnsi="Times New Roman" w:cs="Times New Roman"/>
          <w:kern w:val="2"/>
          <w:sz w:val="24"/>
          <w:szCs w:val="24"/>
        </w:rPr>
        <w:t>анение</w:t>
      </w:r>
    </w:p>
    <w:p w:rsidR="0079372C" w:rsidRDefault="003776A8" w:rsidP="00157557">
      <w:pPr>
        <w:widowControl w:val="0"/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b/>
          <w:kern w:val="2"/>
          <w:sz w:val="24"/>
          <w:szCs w:val="24"/>
        </w:rPr>
        <w:t>(12</w:t>
      </w:r>
      <w:r w:rsidR="003B0AC9">
        <w:rPr>
          <w:rFonts w:ascii="Times New Roman" w:hAnsi="Times New Roman" w:cs="Times New Roman"/>
          <w:b/>
          <w:kern w:val="2"/>
          <w:sz w:val="24"/>
          <w:szCs w:val="24"/>
        </w:rPr>
        <w:t>ч)</w:t>
      </w:r>
      <w:r w:rsidR="003B0AC9">
        <w:rPr>
          <w:rFonts w:ascii="Times New Roman" w:hAnsi="Times New Roman" w:cs="Times New Roman"/>
          <w:b/>
          <w:kern w:val="2"/>
          <w:sz w:val="24"/>
          <w:szCs w:val="24"/>
        </w:rPr>
        <w:tab/>
      </w:r>
      <w:r w:rsidR="00157557">
        <w:rPr>
          <w:rFonts w:ascii="Times New Roman" w:hAnsi="Times New Roman" w:cs="Times New Roman"/>
          <w:kern w:val="2"/>
          <w:sz w:val="24"/>
          <w:szCs w:val="24"/>
        </w:rPr>
        <w:t>предложений однородными членами.</w:t>
      </w:r>
    </w:p>
    <w:p w:rsidR="0079372C" w:rsidRDefault="001F3F07" w:rsidP="001F3F07">
      <w:pPr>
        <w:widowControl w:val="0"/>
        <w:autoSpaceDE w:val="0"/>
        <w:autoSpaceDN w:val="0"/>
        <w:adjustRightInd w:val="0"/>
        <w:spacing w:after="0" w:line="240" w:lineRule="auto"/>
        <w:ind w:left="2124" w:firstLine="6"/>
        <w:jc w:val="both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kern w:val="2"/>
          <w:sz w:val="24"/>
          <w:szCs w:val="24"/>
        </w:rPr>
        <w:t>Сложное предложение без союзов. Сложные предложения с союзами</w:t>
      </w:r>
      <w:proofErr w:type="gramStart"/>
      <w:r>
        <w:rPr>
          <w:rFonts w:ascii="Times New Roman" w:hAnsi="Times New Roman" w:cs="Times New Roman"/>
          <w:kern w:val="2"/>
          <w:sz w:val="24"/>
          <w:szCs w:val="24"/>
        </w:rPr>
        <w:t xml:space="preserve"> И</w:t>
      </w:r>
      <w:proofErr w:type="gramEnd"/>
      <w:r>
        <w:rPr>
          <w:rFonts w:ascii="Times New Roman" w:hAnsi="Times New Roman" w:cs="Times New Roman"/>
          <w:kern w:val="2"/>
          <w:sz w:val="24"/>
          <w:szCs w:val="24"/>
        </w:rPr>
        <w:t xml:space="preserve">, А, НО. Составление сложных предложений с союзами. Сравнение простых и сложных предложений. Распространение простых и сложных предложений. </w:t>
      </w:r>
    </w:p>
    <w:p w:rsidR="003B0AC9" w:rsidRDefault="003B0AC9" w:rsidP="003B0A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b/>
          <w:kern w:val="2"/>
          <w:sz w:val="24"/>
          <w:szCs w:val="24"/>
        </w:rPr>
        <w:t>Развитие речи.</w:t>
      </w:r>
      <w:r>
        <w:rPr>
          <w:rFonts w:ascii="Times New Roman" w:hAnsi="Times New Roman" w:cs="Times New Roman"/>
          <w:b/>
          <w:kern w:val="2"/>
          <w:sz w:val="24"/>
          <w:szCs w:val="24"/>
        </w:rPr>
        <w:tab/>
      </w:r>
      <w:r>
        <w:rPr>
          <w:rFonts w:ascii="Times New Roman" w:hAnsi="Times New Roman" w:cs="Times New Roman"/>
          <w:kern w:val="2"/>
          <w:sz w:val="24"/>
          <w:szCs w:val="24"/>
        </w:rPr>
        <w:t>Главная мысль текста, заглавие.</w:t>
      </w:r>
    </w:p>
    <w:p w:rsidR="003B0AC9" w:rsidRDefault="003B0AC9" w:rsidP="003B0A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E712E5">
        <w:rPr>
          <w:rFonts w:ascii="Times New Roman" w:hAnsi="Times New Roman" w:cs="Times New Roman"/>
          <w:b/>
          <w:kern w:val="2"/>
          <w:sz w:val="24"/>
          <w:szCs w:val="24"/>
        </w:rPr>
        <w:t>Текст.</w:t>
      </w:r>
      <w:r>
        <w:rPr>
          <w:rFonts w:ascii="Times New Roman" w:hAnsi="Times New Roman" w:cs="Times New Roman"/>
          <w:b/>
          <w:kern w:val="2"/>
          <w:sz w:val="24"/>
          <w:szCs w:val="24"/>
        </w:rPr>
        <w:tab/>
        <w:t>(</w:t>
      </w:r>
      <w:r w:rsidR="003776A8">
        <w:rPr>
          <w:rFonts w:ascii="Times New Roman" w:hAnsi="Times New Roman" w:cs="Times New Roman"/>
          <w:b/>
          <w:kern w:val="2"/>
          <w:sz w:val="24"/>
          <w:szCs w:val="24"/>
        </w:rPr>
        <w:t>34</w:t>
      </w:r>
      <w:r>
        <w:rPr>
          <w:rFonts w:ascii="Times New Roman" w:hAnsi="Times New Roman" w:cs="Times New Roman"/>
          <w:b/>
          <w:kern w:val="2"/>
          <w:sz w:val="24"/>
          <w:szCs w:val="24"/>
        </w:rPr>
        <w:t>ч)</w:t>
      </w:r>
      <w:r>
        <w:rPr>
          <w:rFonts w:ascii="Times New Roman" w:hAnsi="Times New Roman" w:cs="Times New Roman"/>
          <w:b/>
          <w:kern w:val="2"/>
          <w:sz w:val="24"/>
          <w:szCs w:val="24"/>
        </w:rPr>
        <w:tab/>
      </w:r>
      <w:r>
        <w:rPr>
          <w:rFonts w:ascii="Times New Roman" w:hAnsi="Times New Roman" w:cs="Times New Roman"/>
          <w:b/>
          <w:kern w:val="2"/>
          <w:sz w:val="24"/>
          <w:szCs w:val="24"/>
        </w:rPr>
        <w:tab/>
      </w:r>
      <w:r w:rsidRPr="00A23EE7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</w:rPr>
        <w:t>Подбор примеров для подкрепления основной мысли текста.</w:t>
      </w:r>
    </w:p>
    <w:p w:rsidR="003B0AC9" w:rsidRDefault="003B0AC9" w:rsidP="003B0A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372C" w:rsidRPr="004F2539" w:rsidRDefault="0079372C" w:rsidP="007937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3F07" w:rsidRDefault="001F3F07" w:rsidP="001F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6F98">
        <w:rPr>
          <w:rFonts w:ascii="Times New Roman" w:hAnsi="Times New Roman" w:cs="Times New Roman"/>
          <w:b/>
          <w:sz w:val="24"/>
          <w:szCs w:val="24"/>
        </w:rPr>
        <w:t xml:space="preserve">Содержание </w:t>
      </w:r>
      <w:r w:rsidR="005C5F29">
        <w:rPr>
          <w:rFonts w:ascii="Times New Roman" w:hAnsi="Times New Roman" w:cs="Times New Roman"/>
          <w:b/>
          <w:sz w:val="24"/>
          <w:szCs w:val="24"/>
        </w:rPr>
        <w:t>обучения в 9 классе</w:t>
      </w:r>
      <w:r w:rsidR="00BF2EAF">
        <w:rPr>
          <w:rFonts w:ascii="Times New Roman" w:hAnsi="Times New Roman" w:cs="Times New Roman"/>
          <w:b/>
          <w:sz w:val="24"/>
          <w:szCs w:val="24"/>
        </w:rPr>
        <w:t xml:space="preserve"> (136</w:t>
      </w:r>
      <w:r w:rsidR="0093623B">
        <w:rPr>
          <w:rFonts w:ascii="Times New Roman" w:hAnsi="Times New Roman" w:cs="Times New Roman"/>
          <w:b/>
          <w:sz w:val="24"/>
          <w:szCs w:val="24"/>
        </w:rPr>
        <w:t>ч)</w:t>
      </w:r>
    </w:p>
    <w:p w:rsidR="001F3F07" w:rsidRDefault="001F3F07" w:rsidP="001F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3F07" w:rsidRPr="000C21B6" w:rsidRDefault="001F3F07" w:rsidP="001F3F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F98">
        <w:rPr>
          <w:rFonts w:ascii="Times New Roman" w:hAnsi="Times New Roman" w:cs="Times New Roman"/>
          <w:b/>
          <w:sz w:val="24"/>
          <w:szCs w:val="24"/>
        </w:rPr>
        <w:t>Синтаксис</w:t>
      </w:r>
      <w:r w:rsidRPr="0046508A">
        <w:rPr>
          <w:rFonts w:ascii="Times New Roman" w:hAnsi="Times New Roman" w:cs="Times New Roman"/>
          <w:sz w:val="24"/>
          <w:szCs w:val="24"/>
        </w:rPr>
        <w:t>.</w:t>
      </w:r>
      <w:r w:rsidRPr="004F2539">
        <w:rPr>
          <w:rFonts w:ascii="Times New Roman" w:hAnsi="Times New Roman" w:cs="Times New Roman"/>
          <w:sz w:val="24"/>
          <w:szCs w:val="24"/>
        </w:rPr>
        <w:tab/>
      </w:r>
      <w:r w:rsidRPr="004F2539">
        <w:rPr>
          <w:rFonts w:ascii="Times New Roman" w:hAnsi="Times New Roman" w:cs="Times New Roman"/>
          <w:sz w:val="24"/>
          <w:szCs w:val="24"/>
        </w:rPr>
        <w:tab/>
      </w:r>
      <w:r w:rsidRPr="0046508A">
        <w:rPr>
          <w:rFonts w:ascii="Times New Roman" w:hAnsi="Times New Roman" w:cs="Times New Roman"/>
          <w:sz w:val="24"/>
          <w:szCs w:val="24"/>
        </w:rPr>
        <w:t xml:space="preserve">Предложение. </w:t>
      </w:r>
      <w:r>
        <w:rPr>
          <w:rFonts w:ascii="Times New Roman" w:hAnsi="Times New Roman" w:cs="Times New Roman"/>
          <w:sz w:val="24"/>
          <w:szCs w:val="24"/>
        </w:rPr>
        <w:t xml:space="preserve"> Текст. </w:t>
      </w:r>
      <w:r w:rsidRPr="0046508A">
        <w:rPr>
          <w:rFonts w:ascii="Times New Roman" w:hAnsi="Times New Roman" w:cs="Times New Roman"/>
          <w:sz w:val="24"/>
          <w:szCs w:val="24"/>
        </w:rPr>
        <w:t>Простые и сложные предложения.</w:t>
      </w:r>
    </w:p>
    <w:p w:rsidR="001F3F07" w:rsidRDefault="001F3F07" w:rsidP="001F3F07">
      <w:pPr>
        <w:widowControl w:val="0"/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 xml:space="preserve"> </w:t>
      </w:r>
      <w:r w:rsidR="007D3C97">
        <w:rPr>
          <w:rFonts w:ascii="Times New Roman" w:hAnsi="Times New Roman" w:cs="Times New Roman"/>
          <w:sz w:val="24"/>
          <w:szCs w:val="24"/>
        </w:rPr>
        <w:t>(4ч)</w:t>
      </w:r>
      <w:r w:rsidR="007D3C9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Составление сложных предложений. </w:t>
      </w:r>
      <w:r>
        <w:rPr>
          <w:rFonts w:ascii="Times New Roman" w:hAnsi="Times New Roman" w:cs="Times New Roman"/>
          <w:kern w:val="2"/>
          <w:sz w:val="24"/>
          <w:szCs w:val="24"/>
        </w:rPr>
        <w:t>Распространение предложений однородными членами.</w:t>
      </w:r>
    </w:p>
    <w:p w:rsidR="001F3F07" w:rsidRPr="000C21B6" w:rsidRDefault="001F3F07" w:rsidP="001F3F07">
      <w:pPr>
        <w:widowControl w:val="0"/>
        <w:autoSpaceDE w:val="0"/>
        <w:autoSpaceDN w:val="0"/>
        <w:adjustRightInd w:val="0"/>
        <w:spacing w:after="0" w:line="240" w:lineRule="auto"/>
        <w:ind w:left="21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kern w:val="2"/>
          <w:sz w:val="24"/>
          <w:szCs w:val="24"/>
        </w:rPr>
        <w:t>Сложное предложение без союзов. Сложные предложения с союзами</w:t>
      </w:r>
      <w:proofErr w:type="gramStart"/>
      <w:r>
        <w:rPr>
          <w:rFonts w:ascii="Times New Roman" w:hAnsi="Times New Roman" w:cs="Times New Roman"/>
          <w:kern w:val="2"/>
          <w:sz w:val="24"/>
          <w:szCs w:val="24"/>
        </w:rPr>
        <w:t xml:space="preserve"> И</w:t>
      </w:r>
      <w:proofErr w:type="gramEnd"/>
      <w:r>
        <w:rPr>
          <w:rFonts w:ascii="Times New Roman" w:hAnsi="Times New Roman" w:cs="Times New Roman"/>
          <w:kern w:val="2"/>
          <w:sz w:val="24"/>
          <w:szCs w:val="24"/>
        </w:rPr>
        <w:t>, А, НО. Составление сложных предложений с союзами.</w:t>
      </w:r>
    </w:p>
    <w:p w:rsidR="001F3F07" w:rsidRDefault="001F3F07" w:rsidP="001F3F07">
      <w:pPr>
        <w:widowControl w:val="0"/>
        <w:autoSpaceDE w:val="0"/>
        <w:autoSpaceDN w:val="0"/>
        <w:adjustRightInd w:val="0"/>
        <w:spacing w:after="0" w:line="240" w:lineRule="auto"/>
        <w:ind w:left="2124" w:firstLine="1"/>
        <w:jc w:val="both"/>
        <w:rPr>
          <w:rFonts w:ascii="Times New Roman" w:hAnsi="Times New Roman" w:cs="Times New Roman"/>
          <w:sz w:val="24"/>
          <w:szCs w:val="24"/>
        </w:rPr>
      </w:pPr>
    </w:p>
    <w:p w:rsidR="007D3C97" w:rsidRDefault="001F3F07" w:rsidP="001F3F07">
      <w:pPr>
        <w:widowControl w:val="0"/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Times New Roman" w:hAnsi="Times New Roman" w:cs="Times New Roman"/>
          <w:sz w:val="24"/>
          <w:szCs w:val="24"/>
        </w:rPr>
      </w:pPr>
      <w:r w:rsidRPr="00B34308">
        <w:rPr>
          <w:rFonts w:ascii="Times New Roman" w:hAnsi="Times New Roman" w:cs="Times New Roman"/>
          <w:b/>
          <w:sz w:val="24"/>
          <w:szCs w:val="24"/>
        </w:rPr>
        <w:t>Состав слова.</w:t>
      </w:r>
      <w:r w:rsidR="007D3C97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Корень и однокоренные слова. Образование слов с помощью </w:t>
      </w:r>
    </w:p>
    <w:p w:rsidR="001F3F07" w:rsidRDefault="0093623B" w:rsidP="001F3F07">
      <w:pPr>
        <w:widowControl w:val="0"/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(1</w:t>
      </w:r>
      <w:r w:rsidR="00860714">
        <w:rPr>
          <w:rFonts w:ascii="Times New Roman" w:hAnsi="Times New Roman" w:cs="Times New Roman"/>
          <w:b/>
          <w:sz w:val="24"/>
          <w:szCs w:val="24"/>
        </w:rPr>
        <w:t xml:space="preserve">7 </w:t>
      </w:r>
      <w:r w:rsidR="007D3C97">
        <w:rPr>
          <w:rFonts w:ascii="Times New Roman" w:hAnsi="Times New Roman" w:cs="Times New Roman"/>
          <w:b/>
          <w:sz w:val="24"/>
          <w:szCs w:val="24"/>
        </w:rPr>
        <w:t>ч)</w:t>
      </w:r>
      <w:r w:rsidR="007D3C97">
        <w:rPr>
          <w:rFonts w:ascii="Times New Roman" w:hAnsi="Times New Roman" w:cs="Times New Roman"/>
          <w:b/>
          <w:sz w:val="24"/>
          <w:szCs w:val="24"/>
        </w:rPr>
        <w:tab/>
      </w:r>
      <w:r w:rsidR="001F3F07">
        <w:rPr>
          <w:rFonts w:ascii="Times New Roman" w:hAnsi="Times New Roman" w:cs="Times New Roman"/>
          <w:sz w:val="24"/>
          <w:szCs w:val="24"/>
        </w:rPr>
        <w:t>суффиксов</w:t>
      </w:r>
      <w:r w:rsidR="00EA612E">
        <w:rPr>
          <w:rFonts w:ascii="Times New Roman" w:hAnsi="Times New Roman" w:cs="Times New Roman"/>
          <w:sz w:val="24"/>
          <w:szCs w:val="24"/>
        </w:rPr>
        <w:t>;</w:t>
      </w:r>
      <w:r w:rsidR="001F3F07">
        <w:rPr>
          <w:rFonts w:ascii="Times New Roman" w:hAnsi="Times New Roman" w:cs="Times New Roman"/>
          <w:sz w:val="24"/>
          <w:szCs w:val="24"/>
        </w:rPr>
        <w:t xml:space="preserve"> с помощью приставок.</w:t>
      </w:r>
      <w:r w:rsidR="00EA612E" w:rsidRPr="00EA612E">
        <w:rPr>
          <w:rFonts w:ascii="Times New Roman" w:hAnsi="Times New Roman" w:cs="Times New Roman"/>
          <w:sz w:val="24"/>
          <w:szCs w:val="24"/>
        </w:rPr>
        <w:t xml:space="preserve"> </w:t>
      </w:r>
      <w:r w:rsidR="00EA612E">
        <w:rPr>
          <w:rFonts w:ascii="Times New Roman" w:hAnsi="Times New Roman" w:cs="Times New Roman"/>
          <w:sz w:val="24"/>
          <w:szCs w:val="24"/>
        </w:rPr>
        <w:t>Правописание  в корне и приставке. Сложные слова. Сложносокращенные слова.</w:t>
      </w:r>
    </w:p>
    <w:p w:rsidR="00EA612E" w:rsidRDefault="00EA612E" w:rsidP="00EA61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kern w:val="2"/>
          <w:sz w:val="24"/>
          <w:szCs w:val="24"/>
        </w:rPr>
      </w:pPr>
      <w:r w:rsidRPr="00BB127D">
        <w:rPr>
          <w:rFonts w:ascii="Times New Roman" w:hAnsi="Times New Roman" w:cs="Times New Roman"/>
          <w:b/>
          <w:kern w:val="2"/>
          <w:sz w:val="24"/>
          <w:szCs w:val="24"/>
        </w:rPr>
        <w:t>Части речи.</w:t>
      </w:r>
      <w:r>
        <w:rPr>
          <w:rFonts w:ascii="Times New Roman" w:hAnsi="Times New Roman" w:cs="Times New Roman"/>
          <w:b/>
          <w:kern w:val="2"/>
          <w:sz w:val="24"/>
          <w:szCs w:val="24"/>
        </w:rPr>
        <w:tab/>
      </w:r>
      <w:r>
        <w:rPr>
          <w:rFonts w:ascii="Times New Roman" w:hAnsi="Times New Roman" w:cs="Times New Roman"/>
          <w:b/>
          <w:kern w:val="2"/>
          <w:sz w:val="24"/>
          <w:szCs w:val="24"/>
        </w:rPr>
        <w:tab/>
      </w:r>
    </w:p>
    <w:p w:rsidR="001F3F07" w:rsidRDefault="002D691E" w:rsidP="00EA61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b/>
          <w:kern w:val="2"/>
          <w:sz w:val="24"/>
          <w:szCs w:val="24"/>
        </w:rPr>
        <w:t>(</w:t>
      </w:r>
      <w:r w:rsidR="0071524E">
        <w:rPr>
          <w:rFonts w:ascii="Times New Roman" w:hAnsi="Times New Roman" w:cs="Times New Roman"/>
          <w:b/>
          <w:kern w:val="2"/>
          <w:sz w:val="24"/>
          <w:szCs w:val="24"/>
        </w:rPr>
        <w:t>88</w:t>
      </w:r>
      <w:r w:rsidR="007D3C97">
        <w:rPr>
          <w:rFonts w:ascii="Times New Roman" w:hAnsi="Times New Roman" w:cs="Times New Roman"/>
          <w:b/>
          <w:kern w:val="2"/>
          <w:sz w:val="24"/>
          <w:szCs w:val="24"/>
        </w:rPr>
        <w:t>ч)</w:t>
      </w:r>
      <w:r w:rsidR="001F3F07" w:rsidRPr="0079372C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r w:rsidR="00EA612E">
        <w:rPr>
          <w:rFonts w:ascii="Times New Roman" w:hAnsi="Times New Roman" w:cs="Times New Roman"/>
          <w:kern w:val="2"/>
          <w:sz w:val="24"/>
          <w:szCs w:val="24"/>
        </w:rPr>
        <w:tab/>
      </w:r>
      <w:r w:rsidR="00EA612E">
        <w:rPr>
          <w:rFonts w:ascii="Times New Roman" w:hAnsi="Times New Roman" w:cs="Times New Roman"/>
          <w:kern w:val="2"/>
          <w:sz w:val="24"/>
          <w:szCs w:val="24"/>
        </w:rPr>
        <w:tab/>
      </w:r>
      <w:r w:rsidR="007D3C97">
        <w:rPr>
          <w:rFonts w:ascii="Times New Roman" w:hAnsi="Times New Roman" w:cs="Times New Roman"/>
          <w:kern w:val="2"/>
          <w:sz w:val="24"/>
          <w:szCs w:val="24"/>
        </w:rPr>
        <w:tab/>
      </w:r>
      <w:r w:rsidR="001F3F07" w:rsidRPr="0079372C">
        <w:rPr>
          <w:rFonts w:ascii="Times New Roman" w:hAnsi="Times New Roman" w:cs="Times New Roman"/>
          <w:kern w:val="2"/>
          <w:sz w:val="24"/>
          <w:szCs w:val="24"/>
        </w:rPr>
        <w:t>Значение существительных в речи.</w:t>
      </w:r>
      <w:r w:rsidR="00EA612E">
        <w:rPr>
          <w:rFonts w:ascii="Times New Roman" w:hAnsi="Times New Roman" w:cs="Times New Roman"/>
          <w:kern w:val="2"/>
          <w:sz w:val="24"/>
          <w:szCs w:val="24"/>
        </w:rPr>
        <w:t xml:space="preserve"> Синонимы и антонимы.</w:t>
      </w:r>
      <w:r w:rsidR="001F3F07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</w:p>
    <w:p w:rsidR="007D3C97" w:rsidRDefault="007D3C97" w:rsidP="001F3F07">
      <w:pPr>
        <w:widowControl w:val="0"/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BB127D">
        <w:rPr>
          <w:rFonts w:ascii="Times New Roman" w:hAnsi="Times New Roman" w:cs="Times New Roman"/>
          <w:b/>
          <w:kern w:val="2"/>
          <w:sz w:val="24"/>
          <w:szCs w:val="24"/>
        </w:rPr>
        <w:t>Им</w:t>
      </w:r>
      <w:r>
        <w:rPr>
          <w:rFonts w:ascii="Times New Roman" w:hAnsi="Times New Roman" w:cs="Times New Roman"/>
          <w:b/>
          <w:kern w:val="2"/>
          <w:sz w:val="24"/>
          <w:szCs w:val="24"/>
        </w:rPr>
        <w:t>я</w:t>
      </w:r>
      <w:r>
        <w:rPr>
          <w:rFonts w:ascii="Times New Roman" w:hAnsi="Times New Roman" w:cs="Times New Roman"/>
          <w:b/>
          <w:kern w:val="2"/>
          <w:sz w:val="24"/>
          <w:szCs w:val="24"/>
        </w:rPr>
        <w:tab/>
      </w:r>
      <w:r w:rsidR="00EA612E">
        <w:rPr>
          <w:rFonts w:ascii="Times New Roman" w:hAnsi="Times New Roman" w:cs="Times New Roman"/>
          <w:kern w:val="2"/>
          <w:sz w:val="24"/>
          <w:szCs w:val="24"/>
        </w:rPr>
        <w:t>Существительные, обозначающие</w:t>
      </w:r>
      <w:r>
        <w:rPr>
          <w:rFonts w:ascii="Times New Roman" w:hAnsi="Times New Roman" w:cs="Times New Roman"/>
          <w:kern w:val="2"/>
          <w:sz w:val="24"/>
          <w:szCs w:val="24"/>
        </w:rPr>
        <w:t xml:space="preserve"> черты характера. Использование</w:t>
      </w:r>
    </w:p>
    <w:p w:rsidR="001F3F07" w:rsidRDefault="007D3C97" w:rsidP="001F3F07">
      <w:pPr>
        <w:widowControl w:val="0"/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BB127D">
        <w:rPr>
          <w:rFonts w:ascii="Times New Roman" w:hAnsi="Times New Roman" w:cs="Times New Roman"/>
          <w:b/>
          <w:kern w:val="2"/>
          <w:sz w:val="24"/>
          <w:szCs w:val="24"/>
        </w:rPr>
        <w:t>Существительное</w:t>
      </w:r>
      <w:proofErr w:type="gramStart"/>
      <w:r>
        <w:rPr>
          <w:rFonts w:ascii="Times New Roman" w:hAnsi="Times New Roman" w:cs="Times New Roman"/>
          <w:b/>
          <w:kern w:val="2"/>
          <w:sz w:val="24"/>
          <w:szCs w:val="24"/>
        </w:rPr>
        <w:t>.</w:t>
      </w:r>
      <w:proofErr w:type="gramEnd"/>
      <w:r w:rsidRPr="00BB127D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proofErr w:type="gramStart"/>
      <w:r w:rsidR="00EA612E">
        <w:rPr>
          <w:rFonts w:ascii="Times New Roman" w:hAnsi="Times New Roman" w:cs="Times New Roman"/>
          <w:kern w:val="2"/>
          <w:sz w:val="24"/>
          <w:szCs w:val="24"/>
        </w:rPr>
        <w:t>с</w:t>
      </w:r>
      <w:proofErr w:type="gramEnd"/>
      <w:r w:rsidR="00EA612E">
        <w:rPr>
          <w:rFonts w:ascii="Times New Roman" w:hAnsi="Times New Roman" w:cs="Times New Roman"/>
          <w:kern w:val="2"/>
          <w:sz w:val="24"/>
          <w:szCs w:val="24"/>
        </w:rPr>
        <w:t>уществительных для сравнения одного предмета с другим.</w:t>
      </w:r>
    </w:p>
    <w:p w:rsidR="00EA612E" w:rsidRDefault="00EA612E" w:rsidP="00EA612E">
      <w:pPr>
        <w:widowControl w:val="0"/>
        <w:autoSpaceDE w:val="0"/>
        <w:autoSpaceDN w:val="0"/>
        <w:adjustRightInd w:val="0"/>
        <w:spacing w:after="0" w:line="240" w:lineRule="auto"/>
        <w:ind w:left="2124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EA612E">
        <w:rPr>
          <w:rFonts w:ascii="Times New Roman" w:hAnsi="Times New Roman" w:cs="Times New Roman"/>
          <w:kern w:val="2"/>
          <w:sz w:val="24"/>
          <w:szCs w:val="24"/>
        </w:rPr>
        <w:t xml:space="preserve">Склонение существительных в единственном и множественном </w:t>
      </w:r>
      <w:r w:rsidRPr="00EA612E">
        <w:rPr>
          <w:rFonts w:ascii="Times New Roman" w:hAnsi="Times New Roman" w:cs="Times New Roman"/>
          <w:kern w:val="2"/>
          <w:sz w:val="24"/>
          <w:szCs w:val="24"/>
        </w:rPr>
        <w:lastRenderedPageBreak/>
        <w:t>числе.</w:t>
      </w:r>
      <w:r>
        <w:rPr>
          <w:rFonts w:ascii="Times New Roman" w:hAnsi="Times New Roman" w:cs="Times New Roman"/>
          <w:kern w:val="2"/>
          <w:sz w:val="24"/>
          <w:szCs w:val="24"/>
        </w:rPr>
        <w:t xml:space="preserve"> Правописание безударных окончаний существительных.</w:t>
      </w:r>
    </w:p>
    <w:p w:rsidR="00EA612E" w:rsidRDefault="00EA612E" w:rsidP="00EA612E">
      <w:pPr>
        <w:widowControl w:val="0"/>
        <w:autoSpaceDE w:val="0"/>
        <w:autoSpaceDN w:val="0"/>
        <w:adjustRightInd w:val="0"/>
        <w:spacing w:after="0" w:line="240" w:lineRule="auto"/>
        <w:ind w:left="2124"/>
        <w:jc w:val="both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kern w:val="2"/>
          <w:sz w:val="24"/>
          <w:szCs w:val="24"/>
        </w:rPr>
        <w:t>Несклоняемые существительные. Сочетание с ними прилагательных.</w:t>
      </w:r>
    </w:p>
    <w:p w:rsidR="001F3F07" w:rsidRDefault="00EA612E" w:rsidP="00EA612E">
      <w:pPr>
        <w:widowControl w:val="0"/>
        <w:autoSpaceDE w:val="0"/>
        <w:autoSpaceDN w:val="0"/>
        <w:adjustRightInd w:val="0"/>
        <w:spacing w:after="0" w:line="240" w:lineRule="auto"/>
        <w:ind w:left="2124"/>
        <w:jc w:val="both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kern w:val="2"/>
          <w:sz w:val="24"/>
          <w:szCs w:val="24"/>
        </w:rPr>
        <w:t>Употребление глаголов в прошедшем времени с несклоняемыми существительными.</w:t>
      </w:r>
    </w:p>
    <w:p w:rsidR="007D3C97" w:rsidRDefault="001F3F07" w:rsidP="00456963">
      <w:pPr>
        <w:widowControl w:val="0"/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E712E5">
        <w:rPr>
          <w:rFonts w:ascii="Times New Roman" w:hAnsi="Times New Roman" w:cs="Times New Roman"/>
          <w:b/>
          <w:kern w:val="2"/>
          <w:sz w:val="24"/>
          <w:szCs w:val="24"/>
        </w:rPr>
        <w:t xml:space="preserve">Имя </w:t>
      </w:r>
      <w:r w:rsidR="00456963">
        <w:rPr>
          <w:rFonts w:ascii="Times New Roman" w:hAnsi="Times New Roman" w:cs="Times New Roman"/>
          <w:b/>
          <w:kern w:val="2"/>
          <w:sz w:val="24"/>
          <w:szCs w:val="24"/>
        </w:rPr>
        <w:tab/>
      </w:r>
      <w:r w:rsidR="00EA612E">
        <w:rPr>
          <w:rFonts w:ascii="Times New Roman" w:hAnsi="Times New Roman" w:cs="Times New Roman"/>
          <w:kern w:val="2"/>
          <w:sz w:val="24"/>
          <w:szCs w:val="24"/>
        </w:rPr>
        <w:t>З</w:t>
      </w:r>
      <w:r>
        <w:rPr>
          <w:rFonts w:ascii="Times New Roman" w:hAnsi="Times New Roman" w:cs="Times New Roman"/>
          <w:kern w:val="2"/>
          <w:sz w:val="24"/>
          <w:szCs w:val="24"/>
        </w:rPr>
        <w:t xml:space="preserve">начение прилагательных в речи. </w:t>
      </w:r>
      <w:r w:rsidR="007D3C97">
        <w:rPr>
          <w:rFonts w:ascii="Times New Roman" w:hAnsi="Times New Roman" w:cs="Times New Roman"/>
          <w:kern w:val="2"/>
          <w:sz w:val="24"/>
          <w:szCs w:val="24"/>
        </w:rPr>
        <w:t>Употребление прилагательных</w:t>
      </w:r>
    </w:p>
    <w:p w:rsidR="00456963" w:rsidRDefault="007D3C97" w:rsidP="00456963">
      <w:pPr>
        <w:widowControl w:val="0"/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E712E5">
        <w:rPr>
          <w:rFonts w:ascii="Times New Roman" w:hAnsi="Times New Roman" w:cs="Times New Roman"/>
          <w:b/>
          <w:kern w:val="2"/>
          <w:sz w:val="24"/>
          <w:szCs w:val="24"/>
        </w:rPr>
        <w:t>Прилагательное</w:t>
      </w:r>
      <w:r>
        <w:rPr>
          <w:rFonts w:ascii="Times New Roman" w:hAnsi="Times New Roman" w:cs="Times New Roman"/>
          <w:kern w:val="2"/>
          <w:sz w:val="24"/>
          <w:szCs w:val="24"/>
        </w:rPr>
        <w:tab/>
      </w:r>
      <w:r w:rsidR="00456963">
        <w:rPr>
          <w:rFonts w:ascii="Times New Roman" w:hAnsi="Times New Roman" w:cs="Times New Roman"/>
          <w:kern w:val="2"/>
          <w:sz w:val="24"/>
          <w:szCs w:val="24"/>
        </w:rPr>
        <w:t xml:space="preserve">прямом и переносном </w:t>
      </w:r>
      <w:proofErr w:type="gramStart"/>
      <w:r w:rsidR="00456963">
        <w:rPr>
          <w:rFonts w:ascii="Times New Roman" w:hAnsi="Times New Roman" w:cs="Times New Roman"/>
          <w:kern w:val="2"/>
          <w:sz w:val="24"/>
          <w:szCs w:val="24"/>
        </w:rPr>
        <w:t>значении</w:t>
      </w:r>
      <w:proofErr w:type="gramEnd"/>
      <w:r w:rsidR="00456963">
        <w:rPr>
          <w:rFonts w:ascii="Times New Roman" w:hAnsi="Times New Roman" w:cs="Times New Roman"/>
          <w:kern w:val="2"/>
          <w:sz w:val="24"/>
          <w:szCs w:val="24"/>
        </w:rPr>
        <w:t>.</w:t>
      </w:r>
    </w:p>
    <w:p w:rsidR="001F3F07" w:rsidRDefault="001F3F07" w:rsidP="00456963">
      <w:pPr>
        <w:widowControl w:val="0"/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kern w:val="2"/>
          <w:sz w:val="24"/>
          <w:szCs w:val="24"/>
        </w:rPr>
        <w:t>Согласование прилагательного с</w:t>
      </w:r>
      <w:r w:rsidR="00456963" w:rsidRPr="00456963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r w:rsidR="00456963">
        <w:rPr>
          <w:rFonts w:ascii="Times New Roman" w:hAnsi="Times New Roman" w:cs="Times New Roman"/>
          <w:kern w:val="2"/>
          <w:sz w:val="24"/>
          <w:szCs w:val="24"/>
        </w:rPr>
        <w:t xml:space="preserve">существительным.  </w:t>
      </w:r>
    </w:p>
    <w:p w:rsidR="00456963" w:rsidRDefault="001F3F07" w:rsidP="001F3F07">
      <w:pPr>
        <w:widowControl w:val="0"/>
        <w:autoSpaceDE w:val="0"/>
        <w:autoSpaceDN w:val="0"/>
        <w:adjustRightInd w:val="0"/>
        <w:spacing w:after="0" w:line="240" w:lineRule="auto"/>
        <w:ind w:left="1416" w:hanging="1416"/>
        <w:jc w:val="both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b/>
          <w:kern w:val="2"/>
          <w:sz w:val="24"/>
          <w:szCs w:val="24"/>
        </w:rPr>
        <w:tab/>
      </w:r>
      <w:r w:rsidR="007D3C97">
        <w:rPr>
          <w:rFonts w:ascii="Times New Roman" w:hAnsi="Times New Roman" w:cs="Times New Roman"/>
          <w:b/>
          <w:kern w:val="2"/>
          <w:sz w:val="24"/>
          <w:szCs w:val="24"/>
        </w:rPr>
        <w:tab/>
      </w:r>
      <w:r w:rsidR="00456963">
        <w:rPr>
          <w:rFonts w:ascii="Times New Roman" w:hAnsi="Times New Roman" w:cs="Times New Roman"/>
          <w:kern w:val="2"/>
          <w:sz w:val="24"/>
          <w:szCs w:val="24"/>
        </w:rPr>
        <w:t>П</w:t>
      </w:r>
      <w:r w:rsidR="00456963" w:rsidRPr="00456963">
        <w:rPr>
          <w:rFonts w:ascii="Times New Roman" w:hAnsi="Times New Roman" w:cs="Times New Roman"/>
          <w:kern w:val="2"/>
          <w:sz w:val="24"/>
          <w:szCs w:val="24"/>
        </w:rPr>
        <w:t>равописание падежных окончаний прилагательных.</w:t>
      </w:r>
      <w:r w:rsidR="00456963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</w:p>
    <w:p w:rsidR="001F3F07" w:rsidRDefault="00456963" w:rsidP="00456963">
      <w:pPr>
        <w:widowControl w:val="0"/>
        <w:autoSpaceDE w:val="0"/>
        <w:autoSpaceDN w:val="0"/>
        <w:adjustRightInd w:val="0"/>
        <w:spacing w:after="0" w:line="240" w:lineRule="auto"/>
        <w:ind w:left="2124" w:firstLine="6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456963">
        <w:rPr>
          <w:rFonts w:ascii="Times New Roman" w:hAnsi="Times New Roman" w:cs="Times New Roman"/>
          <w:kern w:val="2"/>
          <w:sz w:val="24"/>
          <w:szCs w:val="24"/>
        </w:rPr>
        <w:t>Прилагательные</w:t>
      </w:r>
      <w:r>
        <w:rPr>
          <w:rFonts w:ascii="Times New Roman" w:hAnsi="Times New Roman" w:cs="Times New Roman"/>
          <w:kern w:val="2"/>
          <w:sz w:val="24"/>
          <w:szCs w:val="24"/>
        </w:rPr>
        <w:t>, обозначающие пр</w:t>
      </w:r>
      <w:r w:rsidR="0095621B">
        <w:rPr>
          <w:rFonts w:ascii="Times New Roman" w:hAnsi="Times New Roman" w:cs="Times New Roman"/>
          <w:kern w:val="2"/>
          <w:sz w:val="24"/>
          <w:szCs w:val="24"/>
        </w:rPr>
        <w:t>изнак по принадлежности (притяжа</w:t>
      </w:r>
      <w:r>
        <w:rPr>
          <w:rFonts w:ascii="Times New Roman" w:hAnsi="Times New Roman" w:cs="Times New Roman"/>
          <w:kern w:val="2"/>
          <w:sz w:val="24"/>
          <w:szCs w:val="24"/>
        </w:rPr>
        <w:t>тельные).</w:t>
      </w:r>
      <w:r w:rsidRPr="00456963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</w:rPr>
        <w:t>Склонение притяжательных прилагательных в женском, мужском и среднем роде, единственном и множественном числе.</w:t>
      </w:r>
      <w:r w:rsidR="001F3F07">
        <w:rPr>
          <w:rFonts w:ascii="Times New Roman" w:hAnsi="Times New Roman" w:cs="Times New Roman"/>
          <w:kern w:val="2"/>
          <w:sz w:val="24"/>
          <w:szCs w:val="24"/>
        </w:rPr>
        <w:tab/>
      </w:r>
      <w:r w:rsidR="001F3F07">
        <w:rPr>
          <w:rFonts w:ascii="Times New Roman" w:hAnsi="Times New Roman" w:cs="Times New Roman"/>
          <w:kern w:val="2"/>
          <w:sz w:val="24"/>
          <w:szCs w:val="24"/>
        </w:rPr>
        <w:tab/>
      </w:r>
      <w:r w:rsidR="001F3F07">
        <w:rPr>
          <w:rFonts w:ascii="Times New Roman" w:hAnsi="Times New Roman" w:cs="Times New Roman"/>
          <w:kern w:val="2"/>
          <w:sz w:val="24"/>
          <w:szCs w:val="24"/>
        </w:rPr>
        <w:tab/>
      </w:r>
    </w:p>
    <w:p w:rsidR="00CA5291" w:rsidRDefault="001F3F07" w:rsidP="001F3F07">
      <w:pPr>
        <w:widowControl w:val="0"/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b/>
          <w:kern w:val="2"/>
          <w:sz w:val="24"/>
          <w:szCs w:val="24"/>
        </w:rPr>
        <w:t>Местоимение.</w:t>
      </w:r>
      <w:r>
        <w:rPr>
          <w:rFonts w:ascii="Times New Roman" w:hAnsi="Times New Roman" w:cs="Times New Roman"/>
          <w:b/>
          <w:kern w:val="2"/>
          <w:sz w:val="24"/>
          <w:szCs w:val="24"/>
        </w:rPr>
        <w:tab/>
      </w:r>
      <w:r w:rsidRPr="00DF6238">
        <w:rPr>
          <w:rFonts w:ascii="Times New Roman" w:hAnsi="Times New Roman" w:cs="Times New Roman"/>
          <w:kern w:val="2"/>
          <w:sz w:val="24"/>
          <w:szCs w:val="24"/>
        </w:rPr>
        <w:t>Значение</w:t>
      </w:r>
      <w:r>
        <w:rPr>
          <w:rFonts w:ascii="Times New Roman" w:hAnsi="Times New Roman" w:cs="Times New Roman"/>
          <w:b/>
          <w:kern w:val="2"/>
          <w:sz w:val="24"/>
          <w:szCs w:val="24"/>
        </w:rPr>
        <w:t xml:space="preserve"> </w:t>
      </w:r>
      <w:r w:rsidRPr="00DF6238">
        <w:rPr>
          <w:rFonts w:ascii="Times New Roman" w:hAnsi="Times New Roman" w:cs="Times New Roman"/>
          <w:kern w:val="2"/>
          <w:sz w:val="24"/>
          <w:szCs w:val="24"/>
        </w:rPr>
        <w:t>местоимений в речи.</w:t>
      </w:r>
      <w:r w:rsidR="00CA5291">
        <w:rPr>
          <w:rFonts w:ascii="Times New Roman" w:hAnsi="Times New Roman" w:cs="Times New Roman"/>
          <w:kern w:val="2"/>
          <w:sz w:val="24"/>
          <w:szCs w:val="24"/>
        </w:rPr>
        <w:t xml:space="preserve"> Употребление местоимений в тексте.</w:t>
      </w:r>
    </w:p>
    <w:p w:rsidR="001F3F07" w:rsidRDefault="001F3F07" w:rsidP="00CA5291">
      <w:pPr>
        <w:widowControl w:val="0"/>
        <w:autoSpaceDE w:val="0"/>
        <w:autoSpaceDN w:val="0"/>
        <w:adjustRightInd w:val="0"/>
        <w:spacing w:after="0" w:line="240" w:lineRule="auto"/>
        <w:ind w:left="2124"/>
        <w:jc w:val="both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kern w:val="2"/>
          <w:sz w:val="24"/>
          <w:szCs w:val="24"/>
        </w:rPr>
        <w:t xml:space="preserve"> Различение  местоимений по лицам и числам. Склонение местоимений 1, 2 и 3 лица, единственного и множественного числа.</w:t>
      </w:r>
    </w:p>
    <w:p w:rsidR="001F3F07" w:rsidRDefault="001F3F07" w:rsidP="001F3F07">
      <w:pPr>
        <w:widowControl w:val="0"/>
        <w:autoSpaceDE w:val="0"/>
        <w:autoSpaceDN w:val="0"/>
        <w:adjustRightInd w:val="0"/>
        <w:spacing w:after="0" w:line="240" w:lineRule="auto"/>
        <w:ind w:left="2124" w:firstLine="6"/>
        <w:jc w:val="both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kern w:val="2"/>
          <w:sz w:val="24"/>
          <w:szCs w:val="24"/>
        </w:rPr>
        <w:t>Склонение и правописание личных местоимений единственного и множественного числа.</w:t>
      </w:r>
      <w:r w:rsidR="00CA5291">
        <w:rPr>
          <w:rFonts w:ascii="Times New Roman" w:hAnsi="Times New Roman" w:cs="Times New Roman"/>
          <w:kern w:val="2"/>
          <w:sz w:val="24"/>
          <w:szCs w:val="24"/>
        </w:rPr>
        <w:t xml:space="preserve"> Правописание местоимений с предлогами.</w:t>
      </w:r>
    </w:p>
    <w:p w:rsidR="00CA5291" w:rsidRDefault="001F3F07" w:rsidP="001F3F07">
      <w:pPr>
        <w:widowControl w:val="0"/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692E85">
        <w:rPr>
          <w:rFonts w:ascii="Times New Roman" w:hAnsi="Times New Roman" w:cs="Times New Roman"/>
          <w:b/>
          <w:kern w:val="2"/>
          <w:sz w:val="24"/>
          <w:szCs w:val="24"/>
        </w:rPr>
        <w:t xml:space="preserve">Глагол. </w:t>
      </w:r>
      <w:r>
        <w:rPr>
          <w:rFonts w:ascii="Times New Roman" w:hAnsi="Times New Roman" w:cs="Times New Roman"/>
          <w:b/>
          <w:kern w:val="2"/>
          <w:sz w:val="24"/>
          <w:szCs w:val="24"/>
        </w:rPr>
        <w:tab/>
      </w:r>
      <w:r w:rsidRPr="00692E85">
        <w:rPr>
          <w:rFonts w:ascii="Times New Roman" w:hAnsi="Times New Roman" w:cs="Times New Roman"/>
          <w:kern w:val="2"/>
          <w:sz w:val="24"/>
          <w:szCs w:val="24"/>
        </w:rPr>
        <w:t>Значение глагола в речи.</w:t>
      </w:r>
      <w:r>
        <w:rPr>
          <w:rFonts w:ascii="Times New Roman" w:hAnsi="Times New Roman" w:cs="Times New Roman"/>
          <w:kern w:val="2"/>
          <w:sz w:val="24"/>
          <w:szCs w:val="24"/>
        </w:rPr>
        <w:t xml:space="preserve"> Синонимы</w:t>
      </w:r>
      <w:r w:rsidR="00CA5291">
        <w:rPr>
          <w:rFonts w:ascii="Times New Roman" w:hAnsi="Times New Roman" w:cs="Times New Roman"/>
          <w:kern w:val="2"/>
          <w:sz w:val="24"/>
          <w:szCs w:val="24"/>
        </w:rPr>
        <w:t xml:space="preserve"> и антонимы – глаголы. Использование глаголов для выражения сравнения. Употребление глаголов в прямом и переносном значении. Употребление глаголов со значением отрицания.</w:t>
      </w:r>
      <w:r>
        <w:rPr>
          <w:rFonts w:ascii="Times New Roman" w:hAnsi="Times New Roman" w:cs="Times New Roman"/>
          <w:kern w:val="2"/>
          <w:sz w:val="24"/>
          <w:szCs w:val="24"/>
        </w:rPr>
        <w:t xml:space="preserve"> НЕ с глаголами.</w:t>
      </w:r>
      <w:r w:rsidR="00CA5291">
        <w:rPr>
          <w:rFonts w:ascii="Times New Roman" w:hAnsi="Times New Roman" w:cs="Times New Roman"/>
          <w:kern w:val="2"/>
          <w:sz w:val="24"/>
          <w:szCs w:val="24"/>
        </w:rPr>
        <w:t xml:space="preserve"> Неопределённая </w:t>
      </w:r>
      <w:r>
        <w:rPr>
          <w:rFonts w:ascii="Times New Roman" w:hAnsi="Times New Roman" w:cs="Times New Roman"/>
          <w:kern w:val="2"/>
          <w:sz w:val="24"/>
          <w:szCs w:val="24"/>
        </w:rPr>
        <w:t xml:space="preserve"> форма глагола. </w:t>
      </w:r>
      <w:r w:rsidR="00CA5291">
        <w:rPr>
          <w:rFonts w:ascii="Times New Roman" w:hAnsi="Times New Roman" w:cs="Times New Roman"/>
          <w:kern w:val="2"/>
          <w:sz w:val="24"/>
          <w:szCs w:val="24"/>
        </w:rPr>
        <w:t xml:space="preserve">Правописание. Изменение глаголов по лицам и числам. Правописание глаголов 2 лица, единственного числа. </w:t>
      </w:r>
    </w:p>
    <w:p w:rsidR="001F3F07" w:rsidRDefault="00CA5291" w:rsidP="00CA5291">
      <w:pPr>
        <w:widowControl w:val="0"/>
        <w:autoSpaceDE w:val="0"/>
        <w:autoSpaceDN w:val="0"/>
        <w:adjustRightInd w:val="0"/>
        <w:spacing w:after="0" w:line="240" w:lineRule="auto"/>
        <w:ind w:left="2124"/>
        <w:jc w:val="both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kern w:val="2"/>
          <w:sz w:val="24"/>
          <w:szCs w:val="24"/>
        </w:rPr>
        <w:t>Повелительная форма глаголов.</w:t>
      </w:r>
    </w:p>
    <w:p w:rsidR="003D7127" w:rsidRDefault="001F3F07" w:rsidP="001F3F07">
      <w:pPr>
        <w:widowControl w:val="0"/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157557">
        <w:rPr>
          <w:rFonts w:ascii="Times New Roman" w:hAnsi="Times New Roman" w:cs="Times New Roman"/>
          <w:b/>
          <w:kern w:val="2"/>
          <w:sz w:val="24"/>
          <w:szCs w:val="24"/>
        </w:rPr>
        <w:t>Наречие.</w:t>
      </w:r>
      <w:r>
        <w:rPr>
          <w:rFonts w:ascii="Times New Roman" w:hAnsi="Times New Roman" w:cs="Times New Roman"/>
          <w:b/>
          <w:kern w:val="2"/>
          <w:sz w:val="24"/>
          <w:szCs w:val="24"/>
        </w:rPr>
        <w:tab/>
      </w:r>
      <w:r>
        <w:rPr>
          <w:rFonts w:ascii="Times New Roman" w:hAnsi="Times New Roman" w:cs="Times New Roman"/>
          <w:kern w:val="2"/>
          <w:sz w:val="24"/>
          <w:szCs w:val="24"/>
        </w:rPr>
        <w:t>Наречие, как часть речи.</w:t>
      </w:r>
      <w:r w:rsidR="0095621B">
        <w:rPr>
          <w:rFonts w:ascii="Times New Roman" w:hAnsi="Times New Roman" w:cs="Times New Roman"/>
          <w:kern w:val="2"/>
          <w:sz w:val="24"/>
          <w:szCs w:val="24"/>
        </w:rPr>
        <w:t xml:space="preserve"> У</w:t>
      </w:r>
      <w:r w:rsidR="00CA5291">
        <w:rPr>
          <w:rFonts w:ascii="Times New Roman" w:hAnsi="Times New Roman" w:cs="Times New Roman"/>
          <w:kern w:val="2"/>
          <w:sz w:val="24"/>
          <w:szCs w:val="24"/>
        </w:rPr>
        <w:t>потребление наречий в прямом и переносном значении. Правописание наречий. Различение наречий и прилагательных.</w:t>
      </w:r>
      <w:r>
        <w:rPr>
          <w:rFonts w:ascii="Times New Roman" w:hAnsi="Times New Roman" w:cs="Times New Roman"/>
          <w:b/>
          <w:kern w:val="2"/>
          <w:sz w:val="24"/>
          <w:szCs w:val="24"/>
        </w:rPr>
        <w:tab/>
      </w:r>
    </w:p>
    <w:p w:rsidR="001F3F07" w:rsidRPr="00157557" w:rsidRDefault="003D7127" w:rsidP="001F3F07">
      <w:pPr>
        <w:widowControl w:val="0"/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b/>
          <w:kern w:val="2"/>
          <w:sz w:val="24"/>
          <w:szCs w:val="24"/>
        </w:rPr>
        <w:t>Числительное.</w:t>
      </w:r>
      <w:r>
        <w:rPr>
          <w:rFonts w:ascii="Times New Roman" w:hAnsi="Times New Roman" w:cs="Times New Roman"/>
          <w:kern w:val="2"/>
          <w:sz w:val="24"/>
          <w:szCs w:val="24"/>
        </w:rPr>
        <w:tab/>
        <w:t>Числительное как часть речи. Простые и составные числительные. Словосочетания с числительными. Правописание числительных.</w:t>
      </w:r>
      <w:r w:rsidR="001F3F07" w:rsidRPr="00157557">
        <w:rPr>
          <w:rFonts w:ascii="Times New Roman" w:hAnsi="Times New Roman" w:cs="Times New Roman"/>
          <w:kern w:val="2"/>
          <w:sz w:val="24"/>
          <w:szCs w:val="24"/>
        </w:rPr>
        <w:tab/>
      </w:r>
      <w:r w:rsidR="001F3F07" w:rsidRPr="00157557">
        <w:rPr>
          <w:rFonts w:ascii="Times New Roman" w:hAnsi="Times New Roman" w:cs="Times New Roman"/>
          <w:kern w:val="2"/>
          <w:sz w:val="24"/>
          <w:szCs w:val="24"/>
        </w:rPr>
        <w:tab/>
      </w:r>
      <w:r w:rsidR="001F3F07" w:rsidRPr="00157557">
        <w:rPr>
          <w:rFonts w:ascii="Times New Roman" w:hAnsi="Times New Roman" w:cs="Times New Roman"/>
          <w:kern w:val="2"/>
          <w:sz w:val="24"/>
          <w:szCs w:val="24"/>
        </w:rPr>
        <w:tab/>
        <w:t xml:space="preserve"> </w:t>
      </w:r>
    </w:p>
    <w:p w:rsidR="007D3C97" w:rsidRDefault="001F3F07" w:rsidP="003D7127">
      <w:pPr>
        <w:widowControl w:val="0"/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692E85">
        <w:rPr>
          <w:rFonts w:ascii="Times New Roman" w:hAnsi="Times New Roman" w:cs="Times New Roman"/>
          <w:b/>
          <w:kern w:val="2"/>
          <w:sz w:val="24"/>
          <w:szCs w:val="24"/>
        </w:rPr>
        <w:t>Предложение.</w:t>
      </w:r>
      <w:r w:rsidR="007D3C97" w:rsidRPr="007D3C97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r w:rsidR="007D3C97">
        <w:rPr>
          <w:rFonts w:ascii="Times New Roman" w:hAnsi="Times New Roman" w:cs="Times New Roman"/>
          <w:kern w:val="2"/>
          <w:sz w:val="24"/>
          <w:szCs w:val="24"/>
        </w:rPr>
        <w:tab/>
        <w:t>Сложные предложения с союзами ЧТО, ЧТОБЫ, ПОТОМУ ЧТО,</w:t>
      </w:r>
    </w:p>
    <w:p w:rsidR="007D3C97" w:rsidRPr="007D3C97" w:rsidRDefault="007D3C97" w:rsidP="003D7127">
      <w:pPr>
        <w:widowControl w:val="0"/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CD2565">
        <w:rPr>
          <w:rFonts w:ascii="Times New Roman" w:hAnsi="Times New Roman" w:cs="Times New Roman"/>
          <w:b/>
          <w:kern w:val="2"/>
          <w:sz w:val="24"/>
          <w:szCs w:val="24"/>
        </w:rPr>
        <w:t>(</w:t>
      </w:r>
      <w:r w:rsidR="009125EC">
        <w:rPr>
          <w:rFonts w:ascii="Times New Roman" w:hAnsi="Times New Roman" w:cs="Times New Roman"/>
          <w:b/>
          <w:kern w:val="2"/>
          <w:sz w:val="24"/>
          <w:szCs w:val="24"/>
        </w:rPr>
        <w:t>2</w:t>
      </w:r>
      <w:r w:rsidR="00860714">
        <w:rPr>
          <w:rFonts w:ascii="Times New Roman" w:hAnsi="Times New Roman" w:cs="Times New Roman"/>
          <w:b/>
          <w:kern w:val="2"/>
          <w:sz w:val="24"/>
          <w:szCs w:val="24"/>
        </w:rPr>
        <w:t>7</w:t>
      </w:r>
      <w:r w:rsidRPr="00CD2565">
        <w:rPr>
          <w:rFonts w:ascii="Times New Roman" w:hAnsi="Times New Roman" w:cs="Times New Roman"/>
          <w:b/>
          <w:kern w:val="2"/>
          <w:sz w:val="24"/>
          <w:szCs w:val="24"/>
        </w:rPr>
        <w:t xml:space="preserve"> ч)</w:t>
      </w:r>
      <w:r>
        <w:rPr>
          <w:rFonts w:ascii="Times New Roman" w:hAnsi="Times New Roman" w:cs="Times New Roman"/>
          <w:kern w:val="2"/>
          <w:sz w:val="24"/>
          <w:szCs w:val="24"/>
        </w:rPr>
        <w:tab/>
      </w:r>
      <w:r w:rsidRPr="007D3C97">
        <w:rPr>
          <w:rFonts w:ascii="Times New Roman" w:hAnsi="Times New Roman" w:cs="Times New Roman"/>
          <w:kern w:val="2"/>
          <w:sz w:val="24"/>
          <w:szCs w:val="24"/>
        </w:rPr>
        <w:t>КОГДА и т.п.</w:t>
      </w:r>
    </w:p>
    <w:p w:rsidR="003D7127" w:rsidRDefault="003D7127" w:rsidP="007D3C97">
      <w:pPr>
        <w:widowControl w:val="0"/>
        <w:autoSpaceDE w:val="0"/>
        <w:autoSpaceDN w:val="0"/>
        <w:adjustRightInd w:val="0"/>
        <w:spacing w:after="0" w:line="240" w:lineRule="auto"/>
        <w:ind w:left="2124" w:firstLine="6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7D3C97">
        <w:rPr>
          <w:rFonts w:ascii="Times New Roman" w:hAnsi="Times New Roman" w:cs="Times New Roman"/>
          <w:kern w:val="2"/>
          <w:sz w:val="24"/>
          <w:szCs w:val="24"/>
        </w:rPr>
        <w:t>Составление сложных предложений с союзами. Сравнение</w:t>
      </w:r>
      <w:r>
        <w:rPr>
          <w:rFonts w:ascii="Times New Roman" w:hAnsi="Times New Roman" w:cs="Times New Roman"/>
          <w:kern w:val="2"/>
          <w:sz w:val="24"/>
          <w:szCs w:val="24"/>
        </w:rPr>
        <w:t xml:space="preserve"> простых и сложных предложений. Распространение простых и сложных предложений.</w:t>
      </w:r>
    </w:p>
    <w:p w:rsidR="004F2539" w:rsidRPr="0079372C" w:rsidRDefault="004F2539" w:rsidP="004F25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E6F98" w:rsidRDefault="0095247C" w:rsidP="00DE6F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6F98">
        <w:rPr>
          <w:rFonts w:ascii="Times New Roman" w:hAnsi="Times New Roman" w:cs="Times New Roman"/>
          <w:b/>
          <w:sz w:val="24"/>
          <w:szCs w:val="24"/>
        </w:rPr>
        <w:t>Планируемые предметные результаты освоения учебного предмета</w:t>
      </w:r>
    </w:p>
    <w:p w:rsidR="0095621B" w:rsidRDefault="0095621B" w:rsidP="009562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"Русский язык</w:t>
      </w:r>
      <w:r w:rsidR="0093623B">
        <w:rPr>
          <w:rFonts w:ascii="Times New Roman" w:hAnsi="Times New Roman" w:cs="Times New Roman"/>
          <w:b/>
          <w:sz w:val="24"/>
          <w:szCs w:val="24"/>
        </w:rPr>
        <w:t xml:space="preserve"> и развитие речи</w:t>
      </w:r>
      <w:r>
        <w:rPr>
          <w:rFonts w:ascii="Times New Roman" w:hAnsi="Times New Roman" w:cs="Times New Roman"/>
          <w:b/>
          <w:sz w:val="24"/>
          <w:szCs w:val="24"/>
        </w:rPr>
        <w:t>".</w:t>
      </w:r>
    </w:p>
    <w:p w:rsidR="0095247C" w:rsidRPr="0095621B" w:rsidRDefault="0095247C" w:rsidP="0095621B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95621B">
        <w:rPr>
          <w:rFonts w:ascii="Times New Roman" w:hAnsi="Times New Roman" w:cs="Times New Roman"/>
          <w:b/>
          <w:sz w:val="24"/>
          <w:szCs w:val="24"/>
        </w:rPr>
        <w:t>Минимальный уровень:</w:t>
      </w:r>
    </w:p>
    <w:p w:rsidR="0095247C" w:rsidRPr="0046508A" w:rsidRDefault="0095247C" w:rsidP="004650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знание отличительных грамматических признаков основных частей слова;</w:t>
      </w:r>
    </w:p>
    <w:p w:rsidR="0095247C" w:rsidRPr="0046508A" w:rsidRDefault="0095247C" w:rsidP="004650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разбор слова с опорой на представленный образец, схему, вопросы педагогического работника;</w:t>
      </w:r>
    </w:p>
    <w:p w:rsidR="0095247C" w:rsidRPr="0046508A" w:rsidRDefault="0095247C" w:rsidP="004650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образование слов с новым значением с опорой на образец;</w:t>
      </w:r>
    </w:p>
    <w:p w:rsidR="0095247C" w:rsidRPr="0046508A" w:rsidRDefault="0095247C" w:rsidP="004650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представления о грамматических разрядах слов;</w:t>
      </w:r>
    </w:p>
    <w:p w:rsidR="0095247C" w:rsidRPr="0046508A" w:rsidRDefault="0095247C" w:rsidP="004650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различение изученных частей речи по вопросу и значению;</w:t>
      </w:r>
    </w:p>
    <w:p w:rsidR="0095247C" w:rsidRPr="0046508A" w:rsidRDefault="0095247C" w:rsidP="004650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использование на письме орфографических правил после предварительного разбора текста на основе готового или коллективного составленного алгоритма;</w:t>
      </w:r>
    </w:p>
    <w:p w:rsidR="0095247C" w:rsidRPr="0046508A" w:rsidRDefault="0095247C" w:rsidP="004650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составление различных конструкций предложений с опорой на представленный образец;</w:t>
      </w:r>
    </w:p>
    <w:p w:rsidR="0095247C" w:rsidRPr="0046508A" w:rsidRDefault="0095247C" w:rsidP="004650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установление смысловых связей в словосочетании по образцу, вопросам педагогического работника;</w:t>
      </w:r>
    </w:p>
    <w:p w:rsidR="0095247C" w:rsidRPr="0046508A" w:rsidRDefault="0095247C" w:rsidP="004650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lastRenderedPageBreak/>
        <w:t>нахождение главных и второстепенных членов предложения без деления на виды (с помощью педагогического работника);</w:t>
      </w:r>
    </w:p>
    <w:p w:rsidR="0095247C" w:rsidRPr="0046508A" w:rsidRDefault="0095247C" w:rsidP="004650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нахождение в тексте однородных членов предложения;</w:t>
      </w:r>
    </w:p>
    <w:p w:rsidR="0095247C" w:rsidRPr="0046508A" w:rsidRDefault="0095247C" w:rsidP="004650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различение предложений, разных по интонации;</w:t>
      </w:r>
    </w:p>
    <w:p w:rsidR="0095247C" w:rsidRPr="0046508A" w:rsidRDefault="0095247C" w:rsidP="004650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нахождение в тексте предложений, различных по цели высказывания (с помощью педагогического работника);</w:t>
      </w:r>
    </w:p>
    <w:p w:rsidR="0095247C" w:rsidRPr="0046508A" w:rsidRDefault="0095247C" w:rsidP="004650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участие в обсуждении фактического материала высказывания, необходимого для раскрытия его темы и основной мысли;</w:t>
      </w:r>
    </w:p>
    <w:p w:rsidR="0095247C" w:rsidRPr="0046508A" w:rsidRDefault="0095247C" w:rsidP="004650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выбор одного заголовка из нескольких предложенных, соответствующих теме текста;</w:t>
      </w:r>
    </w:p>
    <w:p w:rsidR="0095247C" w:rsidRPr="0046508A" w:rsidRDefault="0095247C" w:rsidP="004650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оформление изученных видов деловых бумаг с опорой на представленный образец;</w:t>
      </w:r>
    </w:p>
    <w:p w:rsidR="0095247C" w:rsidRPr="0046508A" w:rsidRDefault="0095247C" w:rsidP="004650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письмо небольших по объему изложений повествовательного текста и повествовательного текста с элементами описания (50 - 55 слов) после предварительного обсуждения (отработки) всех компонентов текста;</w:t>
      </w:r>
    </w:p>
    <w:p w:rsidR="0095247C" w:rsidRPr="0046508A" w:rsidRDefault="0095247C" w:rsidP="004650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составление и письмо небольших по объему сочинений (до 50 слов) повествовательного характера (с элементами описания) на основе наблюдений, практической деятельности, опорным словам и предложенному плану после предварительной отработки содержания и языкового оформления.</w:t>
      </w:r>
    </w:p>
    <w:p w:rsidR="00DE6F98" w:rsidRDefault="00DE6F98" w:rsidP="004650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3623B" w:rsidRDefault="0093623B" w:rsidP="004650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247C" w:rsidRPr="0095621B" w:rsidRDefault="0095247C" w:rsidP="004650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621B">
        <w:rPr>
          <w:rFonts w:ascii="Times New Roman" w:hAnsi="Times New Roman" w:cs="Times New Roman"/>
          <w:b/>
          <w:sz w:val="24"/>
          <w:szCs w:val="24"/>
        </w:rPr>
        <w:t>Достаточный уровень:</w:t>
      </w:r>
    </w:p>
    <w:p w:rsidR="0095247C" w:rsidRPr="0046508A" w:rsidRDefault="0095247C" w:rsidP="004650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знание значимых частей слова и их дифференцировка по существенным признакам;</w:t>
      </w:r>
    </w:p>
    <w:p w:rsidR="0095247C" w:rsidRPr="0046508A" w:rsidRDefault="0095247C" w:rsidP="004650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разбор слова по составу с использованием опорных схем;</w:t>
      </w:r>
    </w:p>
    <w:p w:rsidR="0095247C" w:rsidRPr="0046508A" w:rsidRDefault="0095247C" w:rsidP="004650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образование слов с новым значением, относящихся к разным частям речи, с использованием приставок и суффиксов с опорой на схему;</w:t>
      </w:r>
    </w:p>
    <w:p w:rsidR="0095247C" w:rsidRPr="0046508A" w:rsidRDefault="0095247C" w:rsidP="004650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дифференцировка слов, относящихся к различным частям речи по существенным признакам;</w:t>
      </w:r>
    </w:p>
    <w:p w:rsidR="0095247C" w:rsidRPr="0046508A" w:rsidRDefault="0095247C" w:rsidP="004650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определение некоторых грамматических признаков изученных частей (существительного, прилагательного, глагола) речи по опорной схеме или вопросам педагогического работника;</w:t>
      </w:r>
    </w:p>
    <w:p w:rsidR="0095247C" w:rsidRPr="0046508A" w:rsidRDefault="0095247C" w:rsidP="004650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нахождение орфографической трудности в слове и решение орографической задачи (под руководством педагогического работника);</w:t>
      </w:r>
    </w:p>
    <w:p w:rsidR="0095247C" w:rsidRPr="0046508A" w:rsidRDefault="0095247C" w:rsidP="004650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пользование орфографическим словарем для уточнения написания слова;</w:t>
      </w:r>
    </w:p>
    <w:p w:rsidR="0095247C" w:rsidRPr="0046508A" w:rsidRDefault="0095247C" w:rsidP="004650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составление простых распространенных и сложных предложений по схеме, опорным словам, на предложенную тему;</w:t>
      </w:r>
    </w:p>
    <w:p w:rsidR="0095247C" w:rsidRPr="0046508A" w:rsidRDefault="0095247C" w:rsidP="004650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установление смысловых связей в несложных по содержанию и структуре предложениях (не более 4 - 5 слов) по вопросам педагогического работника, опорной схеме;</w:t>
      </w:r>
    </w:p>
    <w:p w:rsidR="0095247C" w:rsidRPr="0046508A" w:rsidRDefault="0095247C" w:rsidP="004650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нахождение главных и второстепенных членов предложения с использованием опорных схем;</w:t>
      </w:r>
    </w:p>
    <w:p w:rsidR="0095247C" w:rsidRPr="0046508A" w:rsidRDefault="0095247C" w:rsidP="004650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составление предложений с однородными членами с опорой на образец;</w:t>
      </w:r>
    </w:p>
    <w:p w:rsidR="0095247C" w:rsidRPr="0046508A" w:rsidRDefault="0095247C" w:rsidP="004650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составление предложений, разных по интонации с опорой на образец;</w:t>
      </w:r>
    </w:p>
    <w:p w:rsidR="0095247C" w:rsidRPr="0046508A" w:rsidRDefault="0095247C" w:rsidP="004650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различение предложений (с помощью педагогического работника) различных по цели высказывания;</w:t>
      </w:r>
    </w:p>
    <w:p w:rsidR="0095247C" w:rsidRPr="0046508A" w:rsidRDefault="0095247C" w:rsidP="004650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отбор фактического материала, необходимого для раскрытия темы текста;</w:t>
      </w:r>
    </w:p>
    <w:p w:rsidR="0095247C" w:rsidRPr="0046508A" w:rsidRDefault="0095247C" w:rsidP="004650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отбор фактического материала, необходимого для раскрытия основной мысли текста (с помощью педагогического работника);</w:t>
      </w:r>
    </w:p>
    <w:p w:rsidR="0095247C" w:rsidRPr="0046508A" w:rsidRDefault="0095247C" w:rsidP="004650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выбор одного заголовка из нескольких предложенных, соответствующих теме и основной мысли текста;</w:t>
      </w:r>
    </w:p>
    <w:p w:rsidR="0095247C" w:rsidRPr="0046508A" w:rsidRDefault="0095247C" w:rsidP="004650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оформление всех видов изученных деловых бумаг;</w:t>
      </w:r>
    </w:p>
    <w:p w:rsidR="0095247C" w:rsidRPr="0046508A" w:rsidRDefault="0095247C" w:rsidP="004650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 xml:space="preserve">письмо изложений повествовательных текстов и текстов с элементами описания и </w:t>
      </w:r>
      <w:r w:rsidRPr="0046508A">
        <w:rPr>
          <w:rFonts w:ascii="Times New Roman" w:hAnsi="Times New Roman" w:cs="Times New Roman"/>
          <w:sz w:val="24"/>
          <w:szCs w:val="24"/>
        </w:rPr>
        <w:lastRenderedPageBreak/>
        <w:t>рассуждения после предварительного разбора (до 70 слов);</w:t>
      </w:r>
    </w:p>
    <w:p w:rsidR="0095247C" w:rsidRPr="0046508A" w:rsidRDefault="0095247C" w:rsidP="004650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письмо сочинений-повествований с элементами описания после предварительного коллективного разбора темы, основной мысли, структуры высказывания и выбора необходимых языковых средств (55 - 60 слов).</w:t>
      </w:r>
    </w:p>
    <w:p w:rsidR="0095247C" w:rsidRPr="0046508A" w:rsidRDefault="0095247C" w:rsidP="004650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C5F29" w:rsidRDefault="005C5F29" w:rsidP="00DE6F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C5F29" w:rsidRDefault="005C5F29" w:rsidP="00DE6F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C5F29" w:rsidRDefault="005C5F29" w:rsidP="00DE6F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C5F29" w:rsidRDefault="005C5F29" w:rsidP="00DE6F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C5F29" w:rsidRDefault="005C5F29" w:rsidP="00DE6F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C5F29" w:rsidRDefault="005C5F29" w:rsidP="00DE6F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C5F29" w:rsidRDefault="005C5F29" w:rsidP="00DE6F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C5F29" w:rsidRDefault="005C5F29" w:rsidP="00DE6F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C5F29" w:rsidRDefault="005C5F29" w:rsidP="00DE6F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C5F29" w:rsidRDefault="005C5F29" w:rsidP="00DE6F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C5F29" w:rsidRDefault="005C5F29" w:rsidP="00DE6F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C5F29" w:rsidRDefault="005C5F29" w:rsidP="00DE6F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C5F29" w:rsidRDefault="005C5F29" w:rsidP="00DE6F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C5F29" w:rsidRDefault="005C5F29" w:rsidP="00DE6F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C5F29" w:rsidRDefault="005C5F29" w:rsidP="00DE6F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C5F29" w:rsidRDefault="005C5F29" w:rsidP="00DE6F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C5F29" w:rsidRDefault="005C5F29" w:rsidP="00DE6F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C5F29" w:rsidRDefault="005C5F29" w:rsidP="00DE6F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C5F29" w:rsidRDefault="005C5F29" w:rsidP="00DE6F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C5F29" w:rsidRDefault="005C5F29" w:rsidP="00DE6F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C5F29" w:rsidRDefault="005C5F29" w:rsidP="00DE6F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C5F29" w:rsidRDefault="005C5F29" w:rsidP="00DE6F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C5F29" w:rsidRDefault="005C5F29" w:rsidP="005C5F29">
      <w:pPr>
        <w:spacing w:after="0" w:line="240" w:lineRule="auto"/>
        <w:jc w:val="center"/>
        <w:rPr>
          <w:rFonts w:ascii="Times New Roman" w:hAnsi="Times New Roman" w:cs="Times New Roman"/>
          <w:b/>
          <w:color w:val="auto"/>
          <w:sz w:val="32"/>
          <w:szCs w:val="32"/>
        </w:rPr>
      </w:pPr>
      <w:bookmarkStart w:id="0" w:name="_GoBack"/>
      <w:bookmarkEnd w:id="0"/>
    </w:p>
    <w:p w:rsidR="005C5F29" w:rsidRDefault="005C5F29" w:rsidP="005C5F29">
      <w:pPr>
        <w:spacing w:after="0" w:line="240" w:lineRule="auto"/>
        <w:jc w:val="center"/>
        <w:rPr>
          <w:rFonts w:ascii="Times New Roman" w:hAnsi="Times New Roman" w:cs="Times New Roman"/>
          <w:b/>
          <w:color w:val="auto"/>
          <w:sz w:val="32"/>
          <w:szCs w:val="32"/>
        </w:rPr>
      </w:pPr>
    </w:p>
    <w:p w:rsidR="005C5F29" w:rsidRDefault="005C5F29" w:rsidP="005C5F29">
      <w:pPr>
        <w:spacing w:after="0" w:line="240" w:lineRule="auto"/>
        <w:jc w:val="center"/>
        <w:rPr>
          <w:rFonts w:ascii="Times New Roman" w:hAnsi="Times New Roman" w:cs="Times New Roman"/>
          <w:b/>
          <w:color w:val="auto"/>
          <w:sz w:val="32"/>
          <w:szCs w:val="32"/>
        </w:rPr>
      </w:pPr>
    </w:p>
    <w:p w:rsidR="005C5F29" w:rsidRDefault="005C5F29" w:rsidP="005C5F29">
      <w:pPr>
        <w:spacing w:after="0" w:line="240" w:lineRule="auto"/>
        <w:jc w:val="center"/>
        <w:rPr>
          <w:rFonts w:ascii="Times New Roman" w:hAnsi="Times New Roman" w:cs="Times New Roman"/>
          <w:b/>
          <w:color w:val="auto"/>
          <w:sz w:val="32"/>
          <w:szCs w:val="32"/>
        </w:rPr>
      </w:pPr>
    </w:p>
    <w:p w:rsidR="005C5F29" w:rsidRDefault="005C5F29" w:rsidP="005C5F29">
      <w:pPr>
        <w:spacing w:after="0" w:line="240" w:lineRule="auto"/>
        <w:jc w:val="center"/>
        <w:rPr>
          <w:rFonts w:ascii="Times New Roman" w:hAnsi="Times New Roman" w:cs="Times New Roman"/>
          <w:b/>
          <w:color w:val="auto"/>
          <w:sz w:val="32"/>
          <w:szCs w:val="32"/>
        </w:rPr>
      </w:pPr>
    </w:p>
    <w:p w:rsidR="005C5F29" w:rsidRDefault="005C5F29" w:rsidP="005C5F29">
      <w:pPr>
        <w:spacing w:after="0" w:line="240" w:lineRule="auto"/>
        <w:jc w:val="center"/>
        <w:rPr>
          <w:rFonts w:ascii="Times New Roman" w:hAnsi="Times New Roman" w:cs="Times New Roman"/>
          <w:b/>
          <w:color w:val="auto"/>
          <w:sz w:val="32"/>
          <w:szCs w:val="32"/>
        </w:rPr>
      </w:pPr>
    </w:p>
    <w:p w:rsidR="005C5F29" w:rsidRDefault="005C5F29" w:rsidP="005C5F29">
      <w:pPr>
        <w:spacing w:after="0" w:line="240" w:lineRule="auto"/>
        <w:jc w:val="center"/>
        <w:rPr>
          <w:rFonts w:ascii="Times New Roman" w:hAnsi="Times New Roman" w:cs="Times New Roman"/>
          <w:b/>
          <w:color w:val="auto"/>
          <w:sz w:val="32"/>
          <w:szCs w:val="32"/>
        </w:rPr>
      </w:pPr>
    </w:p>
    <w:p w:rsidR="005C5F29" w:rsidRPr="00555588" w:rsidRDefault="005C5F29" w:rsidP="005C5F29">
      <w:pPr>
        <w:pStyle w:val="1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before="0" w:line="240" w:lineRule="auto"/>
        <w:jc w:val="center"/>
        <w:rPr>
          <w:rStyle w:val="Zag11"/>
          <w:rFonts w:ascii="Times New Roman" w:eastAsia="@Arial Unicode MS" w:hAnsi="Times New Roman"/>
          <w:b w:val="0"/>
          <w:color w:val="auto"/>
          <w:sz w:val="36"/>
        </w:rPr>
      </w:pPr>
    </w:p>
    <w:p w:rsidR="005C5F29" w:rsidRDefault="005C5F29" w:rsidP="005C5F29">
      <w:pPr>
        <w:pStyle w:val="1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before="0" w:line="240" w:lineRule="auto"/>
        <w:jc w:val="center"/>
        <w:rPr>
          <w:rStyle w:val="Zag11"/>
          <w:rFonts w:ascii="Times New Roman" w:eastAsia="@Arial Unicode MS" w:hAnsi="Times New Roman"/>
          <w:color w:val="auto"/>
          <w:sz w:val="36"/>
        </w:rPr>
      </w:pPr>
      <w:r w:rsidRPr="0095621B">
        <w:rPr>
          <w:rFonts w:ascii="Times New Roman" w:eastAsia="@Arial Unicode MS" w:hAnsi="Times New Roman"/>
          <w:color w:val="auto"/>
          <w:sz w:val="36"/>
        </w:rPr>
        <w:t xml:space="preserve">РАБОЧАЯ ПРОГРАММА ПО УЧЕБНОМУ ПРЕДМЕТУ </w:t>
      </w:r>
      <w:r>
        <w:rPr>
          <w:rFonts w:ascii="Times New Roman" w:eastAsia="@Arial Unicode MS" w:hAnsi="Times New Roman"/>
          <w:color w:val="auto"/>
          <w:sz w:val="36"/>
        </w:rPr>
        <w:t>«</w:t>
      </w:r>
      <w:r w:rsidRPr="005C5F29">
        <w:rPr>
          <w:rFonts w:ascii="Times New Roman" w:eastAsia="@Arial Unicode MS" w:hAnsi="Times New Roman"/>
          <w:b w:val="0"/>
          <w:color w:val="auto"/>
          <w:sz w:val="52"/>
          <w:szCs w:val="52"/>
        </w:rPr>
        <w:t>литературное чтение</w:t>
      </w:r>
      <w:r>
        <w:rPr>
          <w:rFonts w:ascii="Times New Roman" w:eastAsia="@Arial Unicode MS" w:hAnsi="Times New Roman"/>
          <w:b w:val="0"/>
          <w:color w:val="auto"/>
          <w:sz w:val="52"/>
          <w:szCs w:val="52"/>
        </w:rPr>
        <w:t>»</w:t>
      </w:r>
      <w:r w:rsidRPr="005C5F29">
        <w:rPr>
          <w:rFonts w:ascii="Times New Roman" w:eastAsia="@Arial Unicode MS" w:hAnsi="Times New Roman"/>
          <w:b w:val="0"/>
          <w:color w:val="auto"/>
          <w:sz w:val="52"/>
          <w:szCs w:val="52"/>
        </w:rPr>
        <w:t xml:space="preserve"> </w:t>
      </w:r>
      <w:r w:rsidRPr="005C5F29">
        <w:rPr>
          <w:rFonts w:ascii="Times New Roman" w:eastAsia="@Arial Unicode MS" w:hAnsi="Times New Roman"/>
          <w:b w:val="0"/>
          <w:color w:val="auto"/>
          <w:sz w:val="52"/>
          <w:szCs w:val="52"/>
        </w:rPr>
        <w:br/>
      </w:r>
      <w:r w:rsidRPr="005C5F29">
        <w:rPr>
          <w:rStyle w:val="Zag11"/>
          <w:rFonts w:ascii="Times New Roman" w:eastAsia="@Arial Unicode MS" w:hAnsi="Times New Roman"/>
          <w:b w:val="0"/>
          <w:color w:val="auto"/>
          <w:sz w:val="52"/>
          <w:szCs w:val="52"/>
        </w:rPr>
        <w:t xml:space="preserve"> для</w:t>
      </w:r>
      <w:r>
        <w:rPr>
          <w:rStyle w:val="Zag11"/>
          <w:rFonts w:ascii="Times New Roman" w:eastAsia="@Arial Unicode MS" w:hAnsi="Times New Roman"/>
          <w:color w:val="auto"/>
          <w:sz w:val="36"/>
        </w:rPr>
        <w:t xml:space="preserve"> </w:t>
      </w:r>
      <w:proofErr w:type="gramStart"/>
      <w:r>
        <w:rPr>
          <w:rStyle w:val="Zag11"/>
          <w:rFonts w:ascii="Times New Roman" w:eastAsia="@Arial Unicode MS" w:hAnsi="Times New Roman"/>
          <w:color w:val="auto"/>
          <w:sz w:val="36"/>
        </w:rPr>
        <w:t>ОБУЧАЮЩИХСЯ</w:t>
      </w:r>
      <w:proofErr w:type="gramEnd"/>
    </w:p>
    <w:p w:rsidR="005C5F29" w:rsidRDefault="005C5F29" w:rsidP="005C5F29">
      <w:pPr>
        <w:pStyle w:val="1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before="0" w:line="240" w:lineRule="auto"/>
        <w:jc w:val="center"/>
        <w:rPr>
          <w:rStyle w:val="Zag11"/>
          <w:rFonts w:ascii="Times New Roman" w:eastAsia="@Arial Unicode MS" w:hAnsi="Times New Roman"/>
          <w:color w:val="auto"/>
          <w:sz w:val="36"/>
        </w:rPr>
      </w:pPr>
      <w:r>
        <w:rPr>
          <w:rStyle w:val="Zag11"/>
          <w:rFonts w:ascii="Times New Roman" w:eastAsia="@Arial Unicode MS" w:hAnsi="Times New Roman"/>
          <w:color w:val="auto"/>
          <w:sz w:val="36"/>
        </w:rPr>
        <w:t xml:space="preserve"> С НАРУШЕНИЕМ СЛУХА    </w:t>
      </w:r>
    </w:p>
    <w:p w:rsidR="005C5F29" w:rsidRDefault="005C5F29" w:rsidP="005C5F29">
      <w:pPr>
        <w:pStyle w:val="1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before="0" w:line="240" w:lineRule="auto"/>
        <w:jc w:val="center"/>
        <w:rPr>
          <w:rStyle w:val="Zag11"/>
          <w:rFonts w:ascii="Times New Roman" w:eastAsia="@Arial Unicode MS" w:hAnsi="Times New Roman"/>
          <w:color w:val="auto"/>
          <w:sz w:val="36"/>
        </w:rPr>
      </w:pPr>
      <w:r w:rsidRPr="00360B7B">
        <w:rPr>
          <w:rStyle w:val="Zag11"/>
          <w:rFonts w:ascii="Times New Roman" w:eastAsia="@Arial Unicode MS" w:hAnsi="Times New Roman"/>
          <w:color w:val="auto"/>
          <w:sz w:val="36"/>
        </w:rPr>
        <w:t xml:space="preserve">И  УМСТВЕННОЙ ОТСТАЛОСТЬЮ   </w:t>
      </w:r>
    </w:p>
    <w:p w:rsidR="005C5F29" w:rsidRDefault="005C5F29" w:rsidP="005C5F29">
      <w:pPr>
        <w:pStyle w:val="1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before="0" w:line="240" w:lineRule="auto"/>
        <w:jc w:val="center"/>
        <w:rPr>
          <w:rStyle w:val="Zag11"/>
          <w:rFonts w:ascii="Times New Roman" w:eastAsia="@Arial Unicode MS" w:hAnsi="Times New Roman"/>
          <w:color w:val="auto"/>
          <w:sz w:val="36"/>
        </w:rPr>
      </w:pPr>
      <w:r w:rsidRPr="0095621B">
        <w:rPr>
          <w:rFonts w:ascii="Times New Roman" w:eastAsia="@Arial Unicode MS" w:hAnsi="Times New Roman"/>
          <w:color w:val="auto"/>
          <w:sz w:val="36"/>
        </w:rPr>
        <w:t>(V - IX классы)</w:t>
      </w:r>
    </w:p>
    <w:p w:rsidR="005C5F29" w:rsidRDefault="005C5F29" w:rsidP="005C5F29">
      <w:pPr>
        <w:pStyle w:val="1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before="0" w:line="240" w:lineRule="auto"/>
        <w:jc w:val="center"/>
        <w:rPr>
          <w:rStyle w:val="Zag11"/>
          <w:rFonts w:ascii="Times New Roman" w:eastAsia="@Arial Unicode MS" w:hAnsi="Times New Roman"/>
          <w:color w:val="auto"/>
          <w:sz w:val="36"/>
        </w:rPr>
      </w:pPr>
      <w:r>
        <w:rPr>
          <w:rStyle w:val="Zag11"/>
          <w:rFonts w:ascii="Times New Roman" w:eastAsia="@Arial Unicode MS" w:hAnsi="Times New Roman"/>
          <w:color w:val="auto"/>
          <w:sz w:val="36"/>
        </w:rPr>
        <w:t xml:space="preserve">      Государственного бюджетного общеобразовательного учреждения Республики Крым </w:t>
      </w:r>
    </w:p>
    <w:p w:rsidR="005C5F29" w:rsidRDefault="005C5F29" w:rsidP="005C5F29">
      <w:pPr>
        <w:pStyle w:val="1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before="0" w:line="240" w:lineRule="auto"/>
        <w:jc w:val="center"/>
        <w:rPr>
          <w:rStyle w:val="Zag11"/>
          <w:rFonts w:ascii="Times New Roman" w:eastAsia="@Arial Unicode MS" w:hAnsi="Times New Roman"/>
          <w:color w:val="auto"/>
          <w:sz w:val="36"/>
        </w:rPr>
      </w:pPr>
      <w:r>
        <w:rPr>
          <w:rStyle w:val="Zag11"/>
          <w:rFonts w:ascii="Times New Roman" w:eastAsia="@Arial Unicode MS" w:hAnsi="Times New Roman"/>
          <w:color w:val="auto"/>
          <w:sz w:val="36"/>
        </w:rPr>
        <w:t xml:space="preserve">«Феодосийская специальная школа-интернат» </w:t>
      </w:r>
    </w:p>
    <w:p w:rsidR="005C5F29" w:rsidRPr="00555588" w:rsidRDefault="005C5F29" w:rsidP="005C5F29">
      <w:pPr>
        <w:rPr>
          <w:lang w:eastAsia="ru-RU"/>
        </w:rPr>
      </w:pPr>
    </w:p>
    <w:p w:rsidR="005C5F29" w:rsidRDefault="005C5F29" w:rsidP="005C5F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5C5F29" w:rsidRDefault="005C5F29" w:rsidP="005C5F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5C5F29" w:rsidRPr="00DE6F98" w:rsidRDefault="005C5F29" w:rsidP="005C5F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125EC" w:rsidRDefault="009125EC" w:rsidP="004650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25EC" w:rsidRDefault="009125EC" w:rsidP="004650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25EC" w:rsidRDefault="009125EC" w:rsidP="004650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247C" w:rsidRPr="0046508A" w:rsidRDefault="0095247C" w:rsidP="004650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6F98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  <w:r w:rsidRPr="0046508A">
        <w:rPr>
          <w:rFonts w:ascii="Times New Roman" w:hAnsi="Times New Roman" w:cs="Times New Roman"/>
          <w:sz w:val="24"/>
          <w:szCs w:val="24"/>
        </w:rPr>
        <w:t>.</w:t>
      </w:r>
    </w:p>
    <w:p w:rsidR="0095247C" w:rsidRPr="0046508A" w:rsidRDefault="0095247C" w:rsidP="004650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Изучение учебного предмета "Чтение (литературное чтение)" имеет своей целью развитие коммуникативно-речевых навыков и коррекцию недостатков мыслительной деятельности.</w:t>
      </w:r>
    </w:p>
    <w:p w:rsidR="0095247C" w:rsidRPr="0046508A" w:rsidRDefault="0095247C" w:rsidP="004650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Достижение поставленной цели обеспечивается решением следующих задач:</w:t>
      </w:r>
    </w:p>
    <w:p w:rsidR="0095247C" w:rsidRPr="0046508A" w:rsidRDefault="0095247C" w:rsidP="004650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совершенствование навыка полноценного чтения как основы понимания художественного и научно-познавательного текстов;</w:t>
      </w:r>
    </w:p>
    <w:p w:rsidR="0095247C" w:rsidRPr="0046508A" w:rsidRDefault="0095247C" w:rsidP="004650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развитие навыков речевого общения на материале доступных для понимания художественных и научно-познавательных текстов;</w:t>
      </w:r>
    </w:p>
    <w:p w:rsidR="0095247C" w:rsidRDefault="0095247C" w:rsidP="004650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развитие положительных качеств и свойств личности;</w:t>
      </w:r>
    </w:p>
    <w:p w:rsidR="00FA1F98" w:rsidRPr="0046508A" w:rsidRDefault="00FA1F98" w:rsidP="00FA1F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Содержание чтения (круг чтения): произведения устного народного творчества (сказка, былина, предание, легенда). Стихотворные и прозаические произведения отечественных и зарубежных писателей XIX - XXI вв. Книги о приключениях и путешествиях. Художественные и научно-популярные рассказы и очерки. Справочная литература: словари, книги-справочники, детская энциклопедия.</w:t>
      </w:r>
    </w:p>
    <w:p w:rsidR="00FA1F98" w:rsidRPr="0046508A" w:rsidRDefault="00FA1F98" w:rsidP="00FA1F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E6F98">
        <w:rPr>
          <w:rFonts w:ascii="Times New Roman" w:hAnsi="Times New Roman" w:cs="Times New Roman"/>
          <w:b/>
          <w:sz w:val="24"/>
          <w:szCs w:val="24"/>
        </w:rPr>
        <w:t>Примерная тематика произведений</w:t>
      </w:r>
      <w:r w:rsidRPr="0046508A">
        <w:rPr>
          <w:rFonts w:ascii="Times New Roman" w:hAnsi="Times New Roman" w:cs="Times New Roman"/>
          <w:sz w:val="24"/>
          <w:szCs w:val="24"/>
        </w:rPr>
        <w:t>: произведения о Родине, героических подвигах во имя Родины, о жизни обучающихся, их дружбе и товариществе; о нравственно-этических понятиях (добро, зло, честь, долг, совесть, жизнь, смерть, правда, ложь).</w:t>
      </w:r>
      <w:proofErr w:type="gramEnd"/>
    </w:p>
    <w:p w:rsidR="00FA1F98" w:rsidRPr="0046508A" w:rsidRDefault="00FA1F98" w:rsidP="00FA1F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E6F98">
        <w:rPr>
          <w:rFonts w:ascii="Times New Roman" w:hAnsi="Times New Roman" w:cs="Times New Roman"/>
          <w:b/>
          <w:sz w:val="24"/>
          <w:szCs w:val="24"/>
        </w:rPr>
        <w:t>Жанровое разнообразие</w:t>
      </w:r>
      <w:r w:rsidRPr="0046508A">
        <w:rPr>
          <w:rFonts w:ascii="Times New Roman" w:hAnsi="Times New Roman" w:cs="Times New Roman"/>
          <w:sz w:val="24"/>
          <w:szCs w:val="24"/>
        </w:rPr>
        <w:t>: народные и авторские сказки, басни, былины, легенды, рассказы, рассказы-описания, стихотворения.</w:t>
      </w:r>
      <w:proofErr w:type="gramEnd"/>
    </w:p>
    <w:p w:rsidR="00FA1F98" w:rsidRPr="0046508A" w:rsidRDefault="00FA1F98" w:rsidP="00FA1F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E6F98">
        <w:rPr>
          <w:rFonts w:ascii="Times New Roman" w:hAnsi="Times New Roman" w:cs="Times New Roman"/>
          <w:b/>
          <w:sz w:val="24"/>
          <w:szCs w:val="24"/>
        </w:rPr>
        <w:t>Ориентировка в литературоведческих понятиях</w:t>
      </w:r>
      <w:r w:rsidRPr="0046508A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508A">
        <w:rPr>
          <w:rFonts w:ascii="Times New Roman" w:hAnsi="Times New Roman" w:cs="Times New Roman"/>
          <w:sz w:val="24"/>
          <w:szCs w:val="24"/>
        </w:rPr>
        <w:t xml:space="preserve">литературное произведение, фольклор, литературные жанры (сказка, былина, сказ, басня, пословица, рассказ, </w:t>
      </w:r>
      <w:r w:rsidRPr="0046508A">
        <w:rPr>
          <w:rFonts w:ascii="Times New Roman" w:hAnsi="Times New Roman" w:cs="Times New Roman"/>
          <w:sz w:val="24"/>
          <w:szCs w:val="24"/>
        </w:rPr>
        <w:lastRenderedPageBreak/>
        <w:t>стихотворение), автобиография писателя;</w:t>
      </w:r>
      <w:proofErr w:type="gramEnd"/>
    </w:p>
    <w:p w:rsidR="00FA1F98" w:rsidRPr="0046508A" w:rsidRDefault="00FA1F98" w:rsidP="00FA1F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присказка, зачин, диалог, произведение;</w:t>
      </w:r>
    </w:p>
    <w:p w:rsidR="00FA1F98" w:rsidRPr="0046508A" w:rsidRDefault="00FA1F98" w:rsidP="00FA1F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герой (персонаж), главный и второстепенный герой, портрет героя, пейзаж;</w:t>
      </w:r>
    </w:p>
    <w:p w:rsidR="00FA1F98" w:rsidRPr="0046508A" w:rsidRDefault="00FA1F98" w:rsidP="00FA1F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стихотворение, рифма, строка, строфа;</w:t>
      </w:r>
    </w:p>
    <w:p w:rsidR="00FA1F98" w:rsidRPr="0046508A" w:rsidRDefault="00FA1F98" w:rsidP="00FA1F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средства выразительности (логическая пауза, темп, ритм);</w:t>
      </w:r>
    </w:p>
    <w:p w:rsidR="00FA1F98" w:rsidRPr="0046508A" w:rsidRDefault="00FA1F98" w:rsidP="00FA1F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элементы книги: переплет, обложка, форзац, титульный лист, оглавление, предисловие, послесловие.</w:t>
      </w:r>
    </w:p>
    <w:p w:rsidR="00FA1F98" w:rsidRPr="0046508A" w:rsidRDefault="00FA1F98" w:rsidP="00FA1F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6F98">
        <w:rPr>
          <w:rFonts w:ascii="Times New Roman" w:hAnsi="Times New Roman" w:cs="Times New Roman"/>
          <w:b/>
          <w:sz w:val="24"/>
          <w:szCs w:val="24"/>
        </w:rPr>
        <w:t>Навык чтения</w:t>
      </w:r>
      <w:r w:rsidRPr="0046508A">
        <w:rPr>
          <w:rFonts w:ascii="Times New Roman" w:hAnsi="Times New Roman" w:cs="Times New Roman"/>
          <w:sz w:val="24"/>
          <w:szCs w:val="24"/>
        </w:rPr>
        <w:t>: чтение вслух и про себя небольших произведений и целых глав из произведений целыми словами. Выразительное чтение произведений. Формирование умения самоконтроля и самооценки. Формирование навыков беглого чтения.</w:t>
      </w:r>
    </w:p>
    <w:p w:rsidR="00FA1F98" w:rsidRPr="0046508A" w:rsidRDefault="00FA1F98" w:rsidP="00FA1F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6F98">
        <w:rPr>
          <w:rFonts w:ascii="Times New Roman" w:hAnsi="Times New Roman" w:cs="Times New Roman"/>
          <w:b/>
          <w:sz w:val="24"/>
          <w:szCs w:val="24"/>
        </w:rPr>
        <w:t>Работа с текстом</w:t>
      </w:r>
      <w:r w:rsidRPr="0046508A">
        <w:rPr>
          <w:rFonts w:ascii="Times New Roman" w:hAnsi="Times New Roman" w:cs="Times New Roman"/>
          <w:sz w:val="24"/>
          <w:szCs w:val="24"/>
        </w:rPr>
        <w:t xml:space="preserve">. Осознание последовательности смысла событий. Выделение главной мысли текста. Определение мотивов поступков героев. Сопоставление и оценка поступков персонажей. Выявление авторской позиции и собственного отношения к событиям и персонажам. Деление текста на части и их </w:t>
      </w:r>
      <w:proofErr w:type="spellStart"/>
      <w:r w:rsidRPr="0046508A">
        <w:rPr>
          <w:rFonts w:ascii="Times New Roman" w:hAnsi="Times New Roman" w:cs="Times New Roman"/>
          <w:sz w:val="24"/>
          <w:szCs w:val="24"/>
        </w:rPr>
        <w:t>озаглавливание</w:t>
      </w:r>
      <w:proofErr w:type="spellEnd"/>
      <w:r w:rsidRPr="0046508A">
        <w:rPr>
          <w:rFonts w:ascii="Times New Roman" w:hAnsi="Times New Roman" w:cs="Times New Roman"/>
          <w:sz w:val="24"/>
          <w:szCs w:val="24"/>
        </w:rPr>
        <w:t>, составление плана. Выборочный, краткий и подробный пересказ произведения или его части по плану.</w:t>
      </w:r>
    </w:p>
    <w:p w:rsidR="00FA1F98" w:rsidRPr="0046508A" w:rsidRDefault="00FA1F98" w:rsidP="00FA1F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6F98">
        <w:rPr>
          <w:rFonts w:ascii="Times New Roman" w:hAnsi="Times New Roman" w:cs="Times New Roman"/>
          <w:b/>
          <w:sz w:val="24"/>
          <w:szCs w:val="24"/>
        </w:rPr>
        <w:t>Внеклассное чтение</w:t>
      </w:r>
      <w:r w:rsidRPr="0046508A">
        <w:rPr>
          <w:rFonts w:ascii="Times New Roman" w:hAnsi="Times New Roman" w:cs="Times New Roman"/>
          <w:sz w:val="24"/>
          <w:szCs w:val="24"/>
        </w:rPr>
        <w:t xml:space="preserve">. Самостоятельное чтение книг, газет и журналов. Обсуждение </w:t>
      </w:r>
      <w:proofErr w:type="gramStart"/>
      <w:r w:rsidRPr="0046508A">
        <w:rPr>
          <w:rFonts w:ascii="Times New Roman" w:hAnsi="Times New Roman" w:cs="Times New Roman"/>
          <w:sz w:val="24"/>
          <w:szCs w:val="24"/>
        </w:rPr>
        <w:t>прочитанного</w:t>
      </w:r>
      <w:proofErr w:type="gramEnd"/>
      <w:r w:rsidRPr="0046508A">
        <w:rPr>
          <w:rFonts w:ascii="Times New Roman" w:hAnsi="Times New Roman" w:cs="Times New Roman"/>
          <w:sz w:val="24"/>
          <w:szCs w:val="24"/>
        </w:rPr>
        <w:t>. Отчет о прочитанном произведении. Ведение дневников внеклассного чтения (коллективное или с помощью педагогического работника).</w:t>
      </w:r>
    </w:p>
    <w:p w:rsidR="00FA1F98" w:rsidRPr="0046508A" w:rsidRDefault="00FA1F98" w:rsidP="00FA1F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3623B" w:rsidRDefault="0095247C" w:rsidP="00D733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br/>
      </w:r>
    </w:p>
    <w:p w:rsidR="0095247C" w:rsidRDefault="0095247C" w:rsidP="00D733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6F98">
        <w:rPr>
          <w:rFonts w:ascii="Times New Roman" w:hAnsi="Times New Roman" w:cs="Times New Roman"/>
          <w:b/>
          <w:sz w:val="24"/>
          <w:szCs w:val="24"/>
        </w:rPr>
        <w:t xml:space="preserve">Содержание </w:t>
      </w:r>
      <w:r w:rsidR="00D73343">
        <w:rPr>
          <w:rFonts w:ascii="Times New Roman" w:hAnsi="Times New Roman" w:cs="Times New Roman"/>
          <w:b/>
          <w:sz w:val="24"/>
          <w:szCs w:val="24"/>
        </w:rPr>
        <w:t xml:space="preserve"> обучения в 5 классе</w:t>
      </w:r>
      <w:r w:rsidR="00B10198">
        <w:rPr>
          <w:rFonts w:ascii="Times New Roman" w:hAnsi="Times New Roman" w:cs="Times New Roman"/>
          <w:b/>
          <w:sz w:val="24"/>
          <w:szCs w:val="24"/>
        </w:rPr>
        <w:t xml:space="preserve"> (1</w:t>
      </w:r>
      <w:r w:rsidR="0093623B">
        <w:rPr>
          <w:rFonts w:ascii="Times New Roman" w:hAnsi="Times New Roman" w:cs="Times New Roman"/>
          <w:b/>
          <w:sz w:val="24"/>
          <w:szCs w:val="24"/>
        </w:rPr>
        <w:t>02</w:t>
      </w:r>
      <w:r w:rsidR="00B10198">
        <w:rPr>
          <w:rFonts w:ascii="Times New Roman" w:hAnsi="Times New Roman" w:cs="Times New Roman"/>
          <w:b/>
          <w:sz w:val="24"/>
          <w:szCs w:val="24"/>
        </w:rPr>
        <w:t>ч)</w:t>
      </w:r>
    </w:p>
    <w:p w:rsidR="006A112F" w:rsidRDefault="006A112F" w:rsidP="00D7334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6A112F" w:rsidRDefault="006A112F" w:rsidP="006A11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Устное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6A112F">
        <w:rPr>
          <w:rFonts w:ascii="Times New Roman" w:hAnsi="Times New Roman" w:cs="Times New Roman"/>
          <w:sz w:val="24"/>
          <w:szCs w:val="24"/>
        </w:rPr>
        <w:t xml:space="preserve">Считалки, </w:t>
      </w:r>
      <w:proofErr w:type="spellStart"/>
      <w:r w:rsidRPr="006A112F">
        <w:rPr>
          <w:rFonts w:ascii="Times New Roman" w:hAnsi="Times New Roman" w:cs="Times New Roman"/>
          <w:sz w:val="24"/>
          <w:szCs w:val="24"/>
        </w:rPr>
        <w:t>заклички</w:t>
      </w:r>
      <w:proofErr w:type="spellEnd"/>
      <w:r w:rsidRPr="006A112F">
        <w:rPr>
          <w:rFonts w:ascii="Times New Roman" w:hAnsi="Times New Roman" w:cs="Times New Roman"/>
          <w:sz w:val="24"/>
          <w:szCs w:val="24"/>
        </w:rPr>
        <w:t xml:space="preserve">-приговорки, </w:t>
      </w:r>
      <w:proofErr w:type="spellStart"/>
      <w:r w:rsidRPr="006A112F">
        <w:rPr>
          <w:rFonts w:ascii="Times New Roman" w:hAnsi="Times New Roman" w:cs="Times New Roman"/>
          <w:sz w:val="24"/>
          <w:szCs w:val="24"/>
        </w:rPr>
        <w:t>потешки</w:t>
      </w:r>
      <w:proofErr w:type="spellEnd"/>
      <w:r w:rsidRPr="006A112F">
        <w:rPr>
          <w:rFonts w:ascii="Times New Roman" w:hAnsi="Times New Roman" w:cs="Times New Roman"/>
          <w:sz w:val="24"/>
          <w:szCs w:val="24"/>
        </w:rPr>
        <w:t xml:space="preserve">, пословицы и </w:t>
      </w:r>
    </w:p>
    <w:p w:rsidR="00D73343" w:rsidRDefault="006A112F" w:rsidP="006A11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народное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6A112F">
        <w:rPr>
          <w:rFonts w:ascii="Times New Roman" w:hAnsi="Times New Roman" w:cs="Times New Roman"/>
          <w:sz w:val="24"/>
          <w:szCs w:val="24"/>
        </w:rPr>
        <w:t>поговорки, загадки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A112F" w:rsidRDefault="006A112F" w:rsidP="006A11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</w:t>
      </w:r>
      <w:r w:rsidRPr="006A112F">
        <w:rPr>
          <w:rFonts w:ascii="Times New Roman" w:hAnsi="Times New Roman" w:cs="Times New Roman"/>
          <w:b/>
          <w:sz w:val="24"/>
          <w:szCs w:val="24"/>
        </w:rPr>
        <w:t>ворчество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9A6063" w:rsidRPr="009A6063">
        <w:rPr>
          <w:rFonts w:ascii="Times New Roman" w:hAnsi="Times New Roman" w:cs="Times New Roman"/>
          <w:sz w:val="24"/>
          <w:szCs w:val="24"/>
        </w:rPr>
        <w:t xml:space="preserve"> </w:t>
      </w:r>
      <w:r w:rsidR="009A6063">
        <w:rPr>
          <w:rFonts w:ascii="Times New Roman" w:hAnsi="Times New Roman" w:cs="Times New Roman"/>
          <w:sz w:val="24"/>
          <w:szCs w:val="24"/>
        </w:rPr>
        <w:tab/>
      </w:r>
      <w:r w:rsidR="009A6063">
        <w:rPr>
          <w:rFonts w:ascii="Times New Roman" w:hAnsi="Times New Roman" w:cs="Times New Roman"/>
          <w:sz w:val="24"/>
          <w:szCs w:val="24"/>
        </w:rPr>
        <w:tab/>
      </w:r>
      <w:r w:rsidR="009A6063" w:rsidRPr="009A6063">
        <w:rPr>
          <w:rFonts w:ascii="Times New Roman" w:hAnsi="Times New Roman" w:cs="Times New Roman"/>
          <w:sz w:val="24"/>
          <w:szCs w:val="24"/>
        </w:rPr>
        <w:t>Сказки н</w:t>
      </w:r>
      <w:r w:rsidR="009A6063">
        <w:rPr>
          <w:rFonts w:ascii="Times New Roman" w:hAnsi="Times New Roman" w:cs="Times New Roman"/>
          <w:sz w:val="24"/>
          <w:szCs w:val="24"/>
        </w:rPr>
        <w:t xml:space="preserve">ародов России: «Никита Кожемяка», «Как наказали </w:t>
      </w:r>
      <w:proofErr w:type="spellStart"/>
      <w:r w:rsidR="009A6063">
        <w:rPr>
          <w:rFonts w:ascii="Times New Roman" w:hAnsi="Times New Roman" w:cs="Times New Roman"/>
          <w:sz w:val="24"/>
          <w:szCs w:val="24"/>
        </w:rPr>
        <w:t>мдведя</w:t>
      </w:r>
      <w:proofErr w:type="spellEnd"/>
      <w:r w:rsidR="009A6063">
        <w:rPr>
          <w:rFonts w:ascii="Times New Roman" w:hAnsi="Times New Roman" w:cs="Times New Roman"/>
          <w:sz w:val="24"/>
          <w:szCs w:val="24"/>
        </w:rPr>
        <w:t>»,</w:t>
      </w:r>
    </w:p>
    <w:p w:rsidR="006A112F" w:rsidRDefault="009A6063" w:rsidP="006A112F">
      <w:pPr>
        <w:widowControl w:val="0"/>
        <w:autoSpaceDE w:val="0"/>
        <w:autoSpaceDN w:val="0"/>
        <w:adjustRightInd w:val="0"/>
        <w:spacing w:after="0" w:line="240" w:lineRule="auto"/>
        <w:ind w:left="2124" w:hanging="21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(1</w:t>
      </w:r>
      <w:r w:rsidR="0093623B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ч)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6A112F">
        <w:rPr>
          <w:rFonts w:ascii="Times New Roman" w:hAnsi="Times New Roman" w:cs="Times New Roman"/>
          <w:sz w:val="24"/>
          <w:szCs w:val="24"/>
        </w:rPr>
        <w:t>«Золотые   руки», «Морозко», «Два мороза», «Три дочери».</w:t>
      </w:r>
    </w:p>
    <w:p w:rsidR="006A112F" w:rsidRDefault="006A112F" w:rsidP="009A6063">
      <w:pPr>
        <w:widowControl w:val="0"/>
        <w:autoSpaceDE w:val="0"/>
        <w:autoSpaceDN w:val="0"/>
        <w:adjustRightInd w:val="0"/>
        <w:spacing w:after="0" w:line="240" w:lineRule="auto"/>
        <w:ind w:left="2124" w:hanging="21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Литературные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A6063">
        <w:rPr>
          <w:rFonts w:ascii="Times New Roman" w:hAnsi="Times New Roman" w:cs="Times New Roman"/>
          <w:sz w:val="24"/>
          <w:szCs w:val="24"/>
        </w:rPr>
        <w:t xml:space="preserve">А.С. Пушкин </w:t>
      </w:r>
      <w:r>
        <w:rPr>
          <w:rFonts w:ascii="Times New Roman" w:hAnsi="Times New Roman" w:cs="Times New Roman"/>
          <w:sz w:val="24"/>
          <w:szCs w:val="24"/>
        </w:rPr>
        <w:t>«Сказка о мёртвой царевне и о семи богатырях»</w:t>
      </w:r>
      <w:r w:rsidR="009A6063">
        <w:rPr>
          <w:rFonts w:ascii="Times New Roman" w:hAnsi="Times New Roman" w:cs="Times New Roman"/>
          <w:sz w:val="24"/>
          <w:szCs w:val="24"/>
        </w:rPr>
        <w:t xml:space="preserve"> (Отрывок), </w:t>
      </w:r>
      <w:r>
        <w:rPr>
          <w:rFonts w:ascii="Times New Roman" w:hAnsi="Times New Roman" w:cs="Times New Roman"/>
          <w:sz w:val="24"/>
          <w:szCs w:val="24"/>
        </w:rPr>
        <w:t>«Серая шейка»</w:t>
      </w:r>
      <w:r w:rsidR="009A6063">
        <w:rPr>
          <w:rFonts w:ascii="Times New Roman" w:hAnsi="Times New Roman" w:cs="Times New Roman"/>
          <w:sz w:val="24"/>
          <w:szCs w:val="24"/>
        </w:rPr>
        <w:t xml:space="preserve"> по Д. </w:t>
      </w:r>
      <w:proofErr w:type="gramStart"/>
      <w:r w:rsidR="009A6063">
        <w:rPr>
          <w:rFonts w:ascii="Times New Roman" w:hAnsi="Times New Roman" w:cs="Times New Roman"/>
          <w:sz w:val="24"/>
          <w:szCs w:val="24"/>
        </w:rPr>
        <w:t>Мамину-Сибиряку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62172A" w:rsidRDefault="006A112F" w:rsidP="006A112F">
      <w:pPr>
        <w:widowControl w:val="0"/>
        <w:autoSpaceDE w:val="0"/>
        <w:autoSpaceDN w:val="0"/>
        <w:adjustRightInd w:val="0"/>
        <w:spacing w:after="0" w:line="240" w:lineRule="auto"/>
        <w:ind w:left="2124" w:hanging="2124"/>
        <w:rPr>
          <w:rFonts w:ascii="Times New Roman" w:hAnsi="Times New Roman" w:cs="Times New Roman"/>
          <w:sz w:val="24"/>
          <w:szCs w:val="24"/>
        </w:rPr>
      </w:pPr>
      <w:r w:rsidRPr="0062172A">
        <w:rPr>
          <w:rFonts w:ascii="Times New Roman" w:hAnsi="Times New Roman" w:cs="Times New Roman"/>
          <w:b/>
          <w:sz w:val="24"/>
          <w:szCs w:val="24"/>
        </w:rPr>
        <w:t>Картины родной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«Июнь» Г.</w:t>
      </w:r>
      <w:r w:rsidR="006217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Скребицкий</w:t>
      </w:r>
      <w:proofErr w:type="spellEnd"/>
      <w:r>
        <w:rPr>
          <w:rFonts w:ascii="Times New Roman" w:hAnsi="Times New Roman" w:cs="Times New Roman"/>
          <w:sz w:val="24"/>
          <w:szCs w:val="24"/>
        </w:rPr>
        <w:t>, «Ярко солнце светит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>.» И.</w:t>
      </w:r>
      <w:r w:rsidR="0062172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Сурико</w:t>
      </w:r>
      <w:r w:rsidR="0062172A">
        <w:rPr>
          <w:rFonts w:ascii="Times New Roman" w:hAnsi="Times New Roman" w:cs="Times New Roman"/>
          <w:sz w:val="24"/>
          <w:szCs w:val="24"/>
        </w:rPr>
        <w:t>в,</w:t>
      </w:r>
    </w:p>
    <w:p w:rsidR="006A112F" w:rsidRPr="006A112F" w:rsidRDefault="0062172A" w:rsidP="006A112F">
      <w:pPr>
        <w:widowControl w:val="0"/>
        <w:autoSpaceDE w:val="0"/>
        <w:autoSpaceDN w:val="0"/>
        <w:adjustRightInd w:val="0"/>
        <w:spacing w:after="0" w:line="240" w:lineRule="auto"/>
        <w:ind w:left="2124" w:hanging="21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Pr="0062172A">
        <w:rPr>
          <w:rFonts w:ascii="Times New Roman" w:hAnsi="Times New Roman" w:cs="Times New Roman"/>
          <w:b/>
          <w:sz w:val="24"/>
          <w:szCs w:val="24"/>
        </w:rPr>
        <w:t>рироды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93623B">
        <w:rPr>
          <w:rFonts w:ascii="Times New Roman" w:hAnsi="Times New Roman" w:cs="Times New Roman"/>
          <w:b/>
          <w:sz w:val="24"/>
          <w:szCs w:val="24"/>
        </w:rPr>
        <w:t xml:space="preserve"> (11</w:t>
      </w:r>
      <w:r w:rsidR="009A6063">
        <w:rPr>
          <w:rFonts w:ascii="Times New Roman" w:hAnsi="Times New Roman" w:cs="Times New Roman"/>
          <w:b/>
          <w:sz w:val="24"/>
          <w:szCs w:val="24"/>
        </w:rPr>
        <w:t>ч)</w:t>
      </w:r>
      <w:r>
        <w:rPr>
          <w:rFonts w:ascii="Times New Roman" w:hAnsi="Times New Roman" w:cs="Times New Roman"/>
          <w:sz w:val="24"/>
          <w:szCs w:val="24"/>
        </w:rPr>
        <w:tab/>
      </w:r>
      <w:r w:rsidR="006A112F">
        <w:rPr>
          <w:rFonts w:ascii="Times New Roman" w:hAnsi="Times New Roman" w:cs="Times New Roman"/>
          <w:sz w:val="24"/>
          <w:szCs w:val="24"/>
        </w:rPr>
        <w:t xml:space="preserve">«Июльская гроза» (Отрывки) А. Платонов, </w:t>
      </w:r>
      <w:r>
        <w:rPr>
          <w:rFonts w:ascii="Times New Roman" w:hAnsi="Times New Roman" w:cs="Times New Roman"/>
          <w:sz w:val="24"/>
          <w:szCs w:val="24"/>
        </w:rPr>
        <w:t>«Берёзка» А. Прокофьев, «Вот и клонится лето к закату…» Ю. Гордиенко.</w:t>
      </w:r>
    </w:p>
    <w:p w:rsidR="00E57FD2" w:rsidRDefault="0062172A" w:rsidP="0062172A">
      <w:pPr>
        <w:widowControl w:val="0"/>
        <w:autoSpaceDE w:val="0"/>
        <w:autoSpaceDN w:val="0"/>
        <w:adjustRightInd w:val="0"/>
        <w:spacing w:after="0" w:line="240" w:lineRule="auto"/>
        <w:ind w:left="2124" w:firstLine="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«Сентябрь»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Г.Скребицкому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«Золотая осень» 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Г.Соколову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-Микитову, «Осень» </w:t>
      </w:r>
      <w:proofErr w:type="spellStart"/>
      <w:r>
        <w:rPr>
          <w:rFonts w:ascii="Times New Roman" w:hAnsi="Times New Roman" w:cs="Times New Roman"/>
          <w:sz w:val="24"/>
          <w:szCs w:val="24"/>
        </w:rPr>
        <w:t>К.Бальмонт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«Добро пожаловать!» </w:t>
      </w:r>
      <w:proofErr w:type="gramStart"/>
      <w:r>
        <w:rPr>
          <w:rFonts w:ascii="Times New Roman" w:hAnsi="Times New Roman" w:cs="Times New Roman"/>
          <w:sz w:val="24"/>
          <w:szCs w:val="24"/>
        </w:rPr>
        <w:t>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3343" w:rsidRDefault="0062172A" w:rsidP="0062172A">
      <w:pPr>
        <w:widowControl w:val="0"/>
        <w:autoSpaceDE w:val="0"/>
        <w:autoSpaceDN w:val="0"/>
        <w:adjustRightInd w:val="0"/>
        <w:spacing w:after="0" w:line="240" w:lineRule="auto"/>
        <w:ind w:left="2124" w:firstLine="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</w:t>
      </w:r>
      <w:r w:rsidR="00E57F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Скребицкому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«Осенние грусти…» по В. Астафьеву, «Первый снег» </w:t>
      </w:r>
    </w:p>
    <w:p w:rsidR="0062172A" w:rsidRPr="0062172A" w:rsidRDefault="0062172A" w:rsidP="0062172A">
      <w:pPr>
        <w:widowControl w:val="0"/>
        <w:autoSpaceDE w:val="0"/>
        <w:autoSpaceDN w:val="0"/>
        <w:adjustRightInd w:val="0"/>
        <w:spacing w:after="0" w:line="240" w:lineRule="auto"/>
        <w:ind w:left="2124" w:firstLine="10"/>
        <w:rPr>
          <w:rFonts w:ascii="Times New Roman" w:hAnsi="Times New Roman" w:cs="Times New Roman"/>
          <w:sz w:val="24"/>
          <w:szCs w:val="24"/>
        </w:rPr>
      </w:pPr>
      <w:r w:rsidRPr="0062172A">
        <w:rPr>
          <w:rFonts w:ascii="Times New Roman" w:hAnsi="Times New Roman" w:cs="Times New Roman"/>
          <w:sz w:val="24"/>
          <w:szCs w:val="24"/>
        </w:rPr>
        <w:t>И.</w:t>
      </w:r>
      <w:r w:rsidR="00E57FD2">
        <w:rPr>
          <w:rFonts w:ascii="Times New Roman" w:hAnsi="Times New Roman" w:cs="Times New Roman"/>
          <w:sz w:val="24"/>
          <w:szCs w:val="24"/>
        </w:rPr>
        <w:t xml:space="preserve"> </w:t>
      </w:r>
      <w:r w:rsidRPr="0062172A">
        <w:rPr>
          <w:rFonts w:ascii="Times New Roman" w:hAnsi="Times New Roman" w:cs="Times New Roman"/>
          <w:sz w:val="24"/>
          <w:szCs w:val="24"/>
        </w:rPr>
        <w:t>Бунин.</w:t>
      </w:r>
    </w:p>
    <w:p w:rsidR="00E57FD2" w:rsidRDefault="0062172A" w:rsidP="00E57FD2">
      <w:pPr>
        <w:widowControl w:val="0"/>
        <w:autoSpaceDE w:val="0"/>
        <w:autoSpaceDN w:val="0"/>
        <w:adjustRightInd w:val="0"/>
        <w:spacing w:after="0" w:line="240" w:lineRule="auto"/>
        <w:ind w:left="2124" w:hanging="2124"/>
        <w:rPr>
          <w:rFonts w:ascii="Times New Roman" w:hAnsi="Times New Roman" w:cs="Times New Roman"/>
          <w:sz w:val="24"/>
          <w:szCs w:val="24"/>
        </w:rPr>
      </w:pPr>
      <w:r w:rsidRPr="0062172A">
        <w:rPr>
          <w:rFonts w:ascii="Times New Roman" w:hAnsi="Times New Roman" w:cs="Times New Roman"/>
          <w:b/>
          <w:sz w:val="24"/>
          <w:szCs w:val="24"/>
        </w:rPr>
        <w:t>О друзья</w:t>
      </w:r>
      <w:proofErr w:type="gramStart"/>
      <w:r w:rsidRPr="0062172A">
        <w:rPr>
          <w:rFonts w:ascii="Times New Roman" w:hAnsi="Times New Roman" w:cs="Times New Roman"/>
          <w:b/>
          <w:sz w:val="24"/>
          <w:szCs w:val="24"/>
        </w:rPr>
        <w:t>х</w:t>
      </w:r>
      <w:r w:rsidR="00E57FD2">
        <w:rPr>
          <w:rFonts w:ascii="Times New Roman" w:hAnsi="Times New Roman" w:cs="Times New Roman"/>
          <w:b/>
          <w:sz w:val="24"/>
          <w:szCs w:val="24"/>
        </w:rPr>
        <w:t>-</w:t>
      </w:r>
      <w:proofErr w:type="gramEnd"/>
      <w:r w:rsidRPr="0062172A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Ю.</w:t>
      </w:r>
      <w:r w:rsidR="00E57F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Яковлев</w:t>
      </w:r>
      <w:r w:rsidRPr="0062172A">
        <w:rPr>
          <w:rFonts w:ascii="Times New Roman" w:hAnsi="Times New Roman" w:cs="Times New Roman"/>
          <w:sz w:val="24"/>
          <w:szCs w:val="24"/>
        </w:rPr>
        <w:t xml:space="preserve"> «Колючка</w:t>
      </w:r>
      <w:r>
        <w:rPr>
          <w:rFonts w:ascii="Times New Roman" w:hAnsi="Times New Roman" w:cs="Times New Roman"/>
          <w:sz w:val="24"/>
          <w:szCs w:val="24"/>
        </w:rPr>
        <w:t xml:space="preserve">», «Рыцарь Вася», </w:t>
      </w:r>
      <w:proofErr w:type="spellStart"/>
      <w:r w:rsidR="00E57FD2">
        <w:rPr>
          <w:rFonts w:ascii="Times New Roman" w:hAnsi="Times New Roman" w:cs="Times New Roman"/>
          <w:sz w:val="24"/>
          <w:szCs w:val="24"/>
        </w:rPr>
        <w:t>Н.Носов</w:t>
      </w:r>
      <w:proofErr w:type="spellEnd"/>
      <w:r w:rsidR="00E57FD2">
        <w:rPr>
          <w:rFonts w:ascii="Times New Roman" w:hAnsi="Times New Roman" w:cs="Times New Roman"/>
          <w:sz w:val="24"/>
          <w:szCs w:val="24"/>
        </w:rPr>
        <w:t xml:space="preserve"> «Витя Малеев </w:t>
      </w:r>
    </w:p>
    <w:p w:rsidR="0062172A" w:rsidRDefault="00E57FD2" w:rsidP="00E57FD2">
      <w:pPr>
        <w:widowControl w:val="0"/>
        <w:autoSpaceDE w:val="0"/>
        <w:autoSpaceDN w:val="0"/>
        <w:adjustRightInd w:val="0"/>
        <w:spacing w:after="0" w:line="240" w:lineRule="auto"/>
        <w:ind w:left="2124" w:hanging="2124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т</w:t>
      </w:r>
      <w:r w:rsidRPr="00E57FD2">
        <w:rPr>
          <w:rFonts w:ascii="Times New Roman" w:hAnsi="Times New Roman" w:cs="Times New Roman"/>
          <w:b/>
          <w:sz w:val="24"/>
          <w:szCs w:val="24"/>
        </w:rPr>
        <w:t>оварищах</w:t>
      </w:r>
      <w:proofErr w:type="gramEnd"/>
      <w:r w:rsidRPr="00E57F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3623B">
        <w:rPr>
          <w:rFonts w:ascii="Times New Roman" w:hAnsi="Times New Roman" w:cs="Times New Roman"/>
          <w:b/>
          <w:sz w:val="24"/>
          <w:szCs w:val="24"/>
        </w:rPr>
        <w:t>(12</w:t>
      </w:r>
      <w:r w:rsidR="00E858E2">
        <w:rPr>
          <w:rFonts w:ascii="Times New Roman" w:hAnsi="Times New Roman" w:cs="Times New Roman"/>
          <w:b/>
          <w:sz w:val="24"/>
          <w:szCs w:val="24"/>
        </w:rPr>
        <w:t>ч)</w:t>
      </w:r>
      <w:r>
        <w:rPr>
          <w:rFonts w:ascii="Times New Roman" w:hAnsi="Times New Roman" w:cs="Times New Roman"/>
          <w:sz w:val="24"/>
          <w:szCs w:val="24"/>
        </w:rPr>
        <w:tab/>
        <w:t>в школе и дома» (Отрывок), В. Медведев «Фосфорический» мальчик»,</w:t>
      </w:r>
    </w:p>
    <w:p w:rsidR="00E57FD2" w:rsidRDefault="00E57FD2" w:rsidP="00E57FD2">
      <w:pPr>
        <w:widowControl w:val="0"/>
        <w:autoSpaceDE w:val="0"/>
        <w:autoSpaceDN w:val="0"/>
        <w:adjustRightInd w:val="0"/>
        <w:spacing w:after="0" w:line="240" w:lineRule="auto"/>
        <w:ind w:left="2124" w:hanging="21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E57FD2">
        <w:rPr>
          <w:rFonts w:ascii="Times New Roman" w:hAnsi="Times New Roman" w:cs="Times New Roman"/>
          <w:sz w:val="24"/>
          <w:szCs w:val="24"/>
        </w:rPr>
        <w:t>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7FD2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E57FD2">
        <w:rPr>
          <w:rFonts w:ascii="Times New Roman" w:hAnsi="Times New Roman" w:cs="Times New Roman"/>
          <w:sz w:val="24"/>
          <w:szCs w:val="24"/>
        </w:rPr>
        <w:t xml:space="preserve">ронкова «Дорогой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E57FD2">
        <w:rPr>
          <w:rFonts w:ascii="Times New Roman" w:hAnsi="Times New Roman" w:cs="Times New Roman"/>
          <w:sz w:val="24"/>
          <w:szCs w:val="24"/>
        </w:rPr>
        <w:t>одарок»</w:t>
      </w:r>
      <w:r>
        <w:rPr>
          <w:rFonts w:ascii="Times New Roman" w:hAnsi="Times New Roman" w:cs="Times New Roman"/>
          <w:sz w:val="24"/>
          <w:szCs w:val="24"/>
        </w:rPr>
        <w:t>, Я. Аким «Твой друг».</w:t>
      </w:r>
    </w:p>
    <w:p w:rsidR="00E57FD2" w:rsidRDefault="00E57FD2" w:rsidP="00E57FD2">
      <w:pPr>
        <w:widowControl w:val="0"/>
        <w:autoSpaceDE w:val="0"/>
        <w:autoSpaceDN w:val="0"/>
        <w:adjustRightInd w:val="0"/>
        <w:spacing w:after="0" w:line="240" w:lineRule="auto"/>
        <w:ind w:left="2124" w:hanging="2124"/>
        <w:rPr>
          <w:rFonts w:ascii="Times New Roman" w:hAnsi="Times New Roman" w:cs="Times New Roman"/>
          <w:sz w:val="24"/>
          <w:szCs w:val="24"/>
        </w:rPr>
      </w:pPr>
      <w:r w:rsidRPr="00E57FD2">
        <w:rPr>
          <w:rFonts w:ascii="Times New Roman" w:hAnsi="Times New Roman" w:cs="Times New Roman"/>
          <w:b/>
          <w:sz w:val="24"/>
          <w:szCs w:val="24"/>
        </w:rPr>
        <w:t xml:space="preserve">Басни </w:t>
      </w:r>
      <w:r w:rsidR="00E858E2">
        <w:rPr>
          <w:rFonts w:ascii="Times New Roman" w:hAnsi="Times New Roman" w:cs="Times New Roman"/>
          <w:b/>
          <w:sz w:val="24"/>
          <w:szCs w:val="24"/>
        </w:rPr>
        <w:t>(4ч)</w:t>
      </w:r>
      <w:r w:rsidRPr="00E57FD2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И.А. Крылов «Ворона и лисица», «Щука и кот», «Квартет».</w:t>
      </w:r>
    </w:p>
    <w:p w:rsidR="00E57FD2" w:rsidRDefault="00E57FD2" w:rsidP="00E57FD2">
      <w:pPr>
        <w:widowControl w:val="0"/>
        <w:autoSpaceDE w:val="0"/>
        <w:autoSpaceDN w:val="0"/>
        <w:adjustRightInd w:val="0"/>
        <w:spacing w:after="0" w:line="240" w:lineRule="auto"/>
        <w:ind w:left="2124" w:hanging="21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Спешите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E57FD2">
        <w:rPr>
          <w:rFonts w:ascii="Times New Roman" w:hAnsi="Times New Roman" w:cs="Times New Roman"/>
          <w:sz w:val="24"/>
          <w:szCs w:val="24"/>
        </w:rPr>
        <w:t xml:space="preserve">Н. </w:t>
      </w:r>
      <w:proofErr w:type="spellStart"/>
      <w:r w:rsidRPr="00E57FD2">
        <w:rPr>
          <w:rFonts w:ascii="Times New Roman" w:hAnsi="Times New Roman" w:cs="Times New Roman"/>
          <w:sz w:val="24"/>
          <w:szCs w:val="24"/>
        </w:rPr>
        <w:t>Хмелик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57FD2">
        <w:rPr>
          <w:rFonts w:ascii="Times New Roman" w:hAnsi="Times New Roman" w:cs="Times New Roman"/>
          <w:sz w:val="24"/>
          <w:szCs w:val="24"/>
        </w:rPr>
        <w:t>«Будущий олимпиец»</w:t>
      </w:r>
      <w:r>
        <w:rPr>
          <w:rFonts w:ascii="Times New Roman" w:hAnsi="Times New Roman" w:cs="Times New Roman"/>
          <w:sz w:val="24"/>
          <w:szCs w:val="24"/>
        </w:rPr>
        <w:t>, О. Бондарчук «Слепой домик»,</w:t>
      </w:r>
    </w:p>
    <w:p w:rsidR="00E57FD2" w:rsidRDefault="00E57FD2" w:rsidP="00E57FD2">
      <w:pPr>
        <w:widowControl w:val="0"/>
        <w:autoSpaceDE w:val="0"/>
        <w:autoSpaceDN w:val="0"/>
        <w:adjustRightInd w:val="0"/>
        <w:spacing w:after="0" w:line="240" w:lineRule="auto"/>
        <w:ind w:left="2124" w:hanging="2124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делать добро</w:t>
      </w:r>
      <w:r w:rsidR="00013BFD">
        <w:rPr>
          <w:rFonts w:ascii="Times New Roman" w:hAnsi="Times New Roman" w:cs="Times New Roman"/>
          <w:b/>
          <w:sz w:val="24"/>
          <w:szCs w:val="24"/>
        </w:rPr>
        <w:t>.</w:t>
      </w:r>
      <w:r w:rsidR="00405665">
        <w:rPr>
          <w:rFonts w:ascii="Times New Roman" w:hAnsi="Times New Roman" w:cs="Times New Roman"/>
          <w:b/>
          <w:sz w:val="24"/>
          <w:szCs w:val="24"/>
        </w:rPr>
        <w:t>(14</w:t>
      </w:r>
      <w:r w:rsidR="00E858E2">
        <w:rPr>
          <w:rFonts w:ascii="Times New Roman" w:hAnsi="Times New Roman" w:cs="Times New Roman"/>
          <w:b/>
          <w:sz w:val="24"/>
          <w:szCs w:val="24"/>
        </w:rPr>
        <w:t>ч)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В. Осеева «Бабка», А. Платонов «Сухой хлеб», В.</w:t>
      </w:r>
      <w:r w:rsidR="00A110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Распутин «Люся» (Отрывок из повести «Последний срок»), В.</w:t>
      </w:r>
      <w:r w:rsidR="00A110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Брюсов «Труд», </w:t>
      </w:r>
      <w:proofErr w:type="gramEnd"/>
    </w:p>
    <w:p w:rsidR="00E57FD2" w:rsidRDefault="00E57FD2" w:rsidP="00E57FD2">
      <w:pPr>
        <w:widowControl w:val="0"/>
        <w:autoSpaceDE w:val="0"/>
        <w:autoSpaceDN w:val="0"/>
        <w:adjustRightInd w:val="0"/>
        <w:spacing w:after="0" w:line="240" w:lineRule="auto"/>
        <w:ind w:left="21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Р. Рождественский «Огромное небо»</w:t>
      </w:r>
      <w:r w:rsidR="00013BFD">
        <w:rPr>
          <w:rFonts w:ascii="Times New Roman" w:hAnsi="Times New Roman" w:cs="Times New Roman"/>
          <w:sz w:val="24"/>
          <w:szCs w:val="24"/>
        </w:rPr>
        <w:t>.</w:t>
      </w:r>
    </w:p>
    <w:p w:rsidR="007D38CD" w:rsidRDefault="007D38CD" w:rsidP="007D38CD">
      <w:pPr>
        <w:widowControl w:val="0"/>
        <w:autoSpaceDE w:val="0"/>
        <w:autoSpaceDN w:val="0"/>
        <w:adjustRightInd w:val="0"/>
        <w:spacing w:after="0" w:line="240" w:lineRule="auto"/>
        <w:ind w:left="2124" w:hanging="2124"/>
        <w:rPr>
          <w:rFonts w:ascii="Times New Roman" w:hAnsi="Times New Roman" w:cs="Times New Roman"/>
          <w:sz w:val="24"/>
          <w:szCs w:val="24"/>
        </w:rPr>
      </w:pPr>
      <w:r w:rsidRPr="007D38CD">
        <w:rPr>
          <w:rFonts w:ascii="Times New Roman" w:hAnsi="Times New Roman" w:cs="Times New Roman"/>
          <w:b/>
          <w:sz w:val="24"/>
          <w:szCs w:val="24"/>
        </w:rPr>
        <w:t xml:space="preserve">Картины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7D38CD">
        <w:rPr>
          <w:rFonts w:ascii="Times New Roman" w:hAnsi="Times New Roman" w:cs="Times New Roman"/>
          <w:sz w:val="24"/>
          <w:szCs w:val="24"/>
        </w:rPr>
        <w:t>Ф.</w:t>
      </w:r>
      <w:r>
        <w:rPr>
          <w:rFonts w:ascii="Times New Roman" w:hAnsi="Times New Roman" w:cs="Times New Roman"/>
          <w:sz w:val="24"/>
          <w:szCs w:val="24"/>
        </w:rPr>
        <w:t xml:space="preserve"> Тютчев «Чародейкою Зимою…», Г.</w:t>
      </w:r>
      <w:r w:rsidR="00A11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Скребицкий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 Декабрь», « Всяк</w:t>
      </w:r>
    </w:p>
    <w:p w:rsidR="00E858E2" w:rsidRDefault="007D38CD" w:rsidP="007D38CD">
      <w:pPr>
        <w:widowControl w:val="0"/>
        <w:autoSpaceDE w:val="0"/>
        <w:autoSpaceDN w:val="0"/>
        <w:adjustRightInd w:val="0"/>
        <w:spacing w:after="0" w:line="240" w:lineRule="auto"/>
        <w:ind w:left="2124" w:hanging="21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</w:t>
      </w:r>
      <w:r w:rsidRPr="007D38CD">
        <w:rPr>
          <w:rFonts w:ascii="Times New Roman" w:hAnsi="Times New Roman" w:cs="Times New Roman"/>
          <w:b/>
          <w:sz w:val="24"/>
          <w:szCs w:val="24"/>
        </w:rPr>
        <w:t>одной природы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по-своему», «Март»,  «От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E858E2">
        <w:rPr>
          <w:rFonts w:ascii="Times New Roman" w:hAnsi="Times New Roman" w:cs="Times New Roman"/>
          <w:sz w:val="24"/>
          <w:szCs w:val="24"/>
        </w:rPr>
        <w:t>ервых проталин до первой грозы»</w:t>
      </w:r>
    </w:p>
    <w:p w:rsidR="007D38CD" w:rsidRDefault="00405665" w:rsidP="007D38CD">
      <w:pPr>
        <w:widowControl w:val="0"/>
        <w:autoSpaceDE w:val="0"/>
        <w:autoSpaceDN w:val="0"/>
        <w:adjustRightInd w:val="0"/>
        <w:spacing w:after="0" w:line="240" w:lineRule="auto"/>
        <w:ind w:left="2124" w:hanging="21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(18 </w:t>
      </w:r>
      <w:r w:rsidR="00E858E2" w:rsidRPr="00E858E2">
        <w:rPr>
          <w:rFonts w:ascii="Times New Roman" w:hAnsi="Times New Roman" w:cs="Times New Roman"/>
          <w:b/>
          <w:sz w:val="24"/>
          <w:szCs w:val="24"/>
        </w:rPr>
        <w:t>ч)</w:t>
      </w:r>
      <w:r w:rsidR="00E858E2">
        <w:rPr>
          <w:rFonts w:ascii="Times New Roman" w:hAnsi="Times New Roman" w:cs="Times New Roman"/>
          <w:sz w:val="24"/>
          <w:szCs w:val="24"/>
        </w:rPr>
        <w:tab/>
      </w:r>
      <w:r w:rsidR="007D38CD">
        <w:rPr>
          <w:rFonts w:ascii="Times New Roman" w:hAnsi="Times New Roman" w:cs="Times New Roman"/>
          <w:sz w:val="24"/>
          <w:szCs w:val="24"/>
        </w:rPr>
        <w:t>(Отрывки.), «Весн</w:t>
      </w:r>
      <w:proofErr w:type="gramStart"/>
      <w:r w:rsidR="007D38CD"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="007D38CD">
        <w:rPr>
          <w:rFonts w:ascii="Times New Roman" w:hAnsi="Times New Roman" w:cs="Times New Roman"/>
          <w:sz w:val="24"/>
          <w:szCs w:val="24"/>
        </w:rPr>
        <w:t xml:space="preserve"> красна», «Грачи прилетели», «Заветный кораблик», «В весеннем лесу», </w:t>
      </w:r>
      <w:r w:rsidR="007D38CD" w:rsidRPr="007D38CD">
        <w:rPr>
          <w:rFonts w:ascii="Times New Roman" w:hAnsi="Times New Roman" w:cs="Times New Roman"/>
          <w:sz w:val="24"/>
          <w:szCs w:val="24"/>
        </w:rPr>
        <w:t>К. Бальмонт  «К зиме»,</w:t>
      </w:r>
      <w:r w:rsidR="007D38CD">
        <w:rPr>
          <w:rFonts w:ascii="Times New Roman" w:hAnsi="Times New Roman" w:cs="Times New Roman"/>
          <w:sz w:val="24"/>
          <w:szCs w:val="24"/>
        </w:rPr>
        <w:t xml:space="preserve"> С.</w:t>
      </w:r>
      <w:r w:rsidR="00A11007">
        <w:rPr>
          <w:rFonts w:ascii="Times New Roman" w:hAnsi="Times New Roman" w:cs="Times New Roman"/>
          <w:sz w:val="24"/>
          <w:szCs w:val="24"/>
        </w:rPr>
        <w:t xml:space="preserve"> </w:t>
      </w:r>
      <w:r w:rsidR="007D38CD">
        <w:rPr>
          <w:rFonts w:ascii="Times New Roman" w:hAnsi="Times New Roman" w:cs="Times New Roman"/>
          <w:sz w:val="24"/>
          <w:szCs w:val="24"/>
        </w:rPr>
        <w:t>Есенин «Поёт зима-аукает…», «Берёза»,</w:t>
      </w:r>
      <w:r w:rsidR="00A11007">
        <w:rPr>
          <w:rFonts w:ascii="Times New Roman" w:hAnsi="Times New Roman" w:cs="Times New Roman"/>
          <w:sz w:val="24"/>
          <w:szCs w:val="24"/>
        </w:rPr>
        <w:t xml:space="preserve"> «Черёмуха», </w:t>
      </w:r>
      <w:r w:rsidR="007D38CD">
        <w:rPr>
          <w:rFonts w:ascii="Times New Roman" w:hAnsi="Times New Roman" w:cs="Times New Roman"/>
          <w:sz w:val="24"/>
          <w:szCs w:val="24"/>
        </w:rPr>
        <w:t xml:space="preserve"> А.С. Пушкин «Зимняя дорога»,</w:t>
      </w:r>
      <w:r w:rsidR="00A11007">
        <w:rPr>
          <w:rFonts w:ascii="Times New Roman" w:hAnsi="Times New Roman" w:cs="Times New Roman"/>
          <w:sz w:val="24"/>
          <w:szCs w:val="24"/>
        </w:rPr>
        <w:t xml:space="preserve"> «Гонимы вешними лучами», </w:t>
      </w:r>
    </w:p>
    <w:p w:rsidR="007D38CD" w:rsidRDefault="007D38CD" w:rsidP="007D38CD">
      <w:pPr>
        <w:widowControl w:val="0"/>
        <w:autoSpaceDE w:val="0"/>
        <w:autoSpaceDN w:val="0"/>
        <w:adjustRightInd w:val="0"/>
        <w:spacing w:after="0" w:line="240" w:lineRule="auto"/>
        <w:ind w:left="2124" w:hanging="21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7D38CD">
        <w:rPr>
          <w:rFonts w:ascii="Times New Roman" w:hAnsi="Times New Roman" w:cs="Times New Roman"/>
          <w:sz w:val="24"/>
          <w:szCs w:val="24"/>
        </w:rPr>
        <w:t>А.</w:t>
      </w:r>
      <w:r w:rsidR="00A11007">
        <w:rPr>
          <w:rFonts w:ascii="Times New Roman" w:hAnsi="Times New Roman" w:cs="Times New Roman"/>
          <w:sz w:val="24"/>
          <w:szCs w:val="24"/>
        </w:rPr>
        <w:t xml:space="preserve"> </w:t>
      </w:r>
      <w:r w:rsidRPr="007D38CD">
        <w:rPr>
          <w:rFonts w:ascii="Times New Roman" w:hAnsi="Times New Roman" w:cs="Times New Roman"/>
          <w:sz w:val="24"/>
          <w:szCs w:val="24"/>
        </w:rPr>
        <w:t>Толстой</w:t>
      </w:r>
      <w:r>
        <w:rPr>
          <w:rFonts w:ascii="Times New Roman" w:hAnsi="Times New Roman" w:cs="Times New Roman"/>
          <w:sz w:val="24"/>
          <w:szCs w:val="24"/>
        </w:rPr>
        <w:t xml:space="preserve"> «Вот уж снег последний в поле тает…», </w:t>
      </w:r>
      <w:r w:rsidR="00A11007">
        <w:rPr>
          <w:rFonts w:ascii="Times New Roman" w:hAnsi="Times New Roman" w:cs="Times New Roman"/>
          <w:sz w:val="24"/>
          <w:szCs w:val="24"/>
        </w:rPr>
        <w:t xml:space="preserve">«Весенние ручьи» </w:t>
      </w:r>
      <w:r w:rsidR="00A11007">
        <w:rPr>
          <w:rFonts w:ascii="Times New Roman" w:hAnsi="Times New Roman" w:cs="Times New Roman"/>
          <w:sz w:val="24"/>
          <w:szCs w:val="24"/>
        </w:rPr>
        <w:lastRenderedPageBreak/>
        <w:t>(Отрывок из повести «Детство Никиты»),</w:t>
      </w:r>
    </w:p>
    <w:p w:rsidR="00A11007" w:rsidRDefault="00A11007" w:rsidP="007D38CD">
      <w:pPr>
        <w:widowControl w:val="0"/>
        <w:autoSpaceDE w:val="0"/>
        <w:autoSpaceDN w:val="0"/>
        <w:adjustRightInd w:val="0"/>
        <w:spacing w:after="0" w:line="240" w:lineRule="auto"/>
        <w:ind w:left="2124" w:hanging="21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А. Блок  «Ворона», Е. Серова «Подснежник»,</w:t>
      </w:r>
    </w:p>
    <w:p w:rsidR="00A11007" w:rsidRDefault="00A11007" w:rsidP="00A11007">
      <w:pPr>
        <w:widowControl w:val="0"/>
        <w:autoSpaceDE w:val="0"/>
        <w:autoSpaceDN w:val="0"/>
        <w:adjustRightInd w:val="0"/>
        <w:spacing w:after="0" w:line="240" w:lineRule="auto"/>
        <w:ind w:left="21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И. Соколов-Микитов «Весна»,  И. Бунин «Крупный дождь в лесу зелёном…», Я. Аким « Весна, весною, о весне».</w:t>
      </w:r>
    </w:p>
    <w:p w:rsidR="00A11007" w:rsidRDefault="00A11007" w:rsidP="00A11007">
      <w:pPr>
        <w:widowControl w:val="0"/>
        <w:autoSpaceDE w:val="0"/>
        <w:autoSpaceDN w:val="0"/>
        <w:adjustRightInd w:val="0"/>
        <w:spacing w:after="0" w:line="240" w:lineRule="auto"/>
        <w:ind w:left="2124" w:hanging="21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животных</w:t>
      </w:r>
      <w:r w:rsidR="00E858E2">
        <w:rPr>
          <w:rFonts w:ascii="Times New Roman" w:hAnsi="Times New Roman" w:cs="Times New Roman"/>
          <w:b/>
          <w:sz w:val="24"/>
          <w:szCs w:val="24"/>
        </w:rPr>
        <w:t>(</w:t>
      </w:r>
      <w:r w:rsidR="00405665">
        <w:rPr>
          <w:rFonts w:ascii="Times New Roman" w:hAnsi="Times New Roman" w:cs="Times New Roman"/>
          <w:b/>
          <w:sz w:val="24"/>
          <w:szCs w:val="24"/>
        </w:rPr>
        <w:t>10</w:t>
      </w:r>
      <w:r w:rsidR="00E858E2">
        <w:rPr>
          <w:rFonts w:ascii="Times New Roman" w:hAnsi="Times New Roman" w:cs="Times New Roman"/>
          <w:b/>
          <w:sz w:val="24"/>
          <w:szCs w:val="24"/>
        </w:rPr>
        <w:t xml:space="preserve"> ч)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Н. Гарин-Михайловский</w:t>
      </w:r>
      <w:r w:rsidR="0093623B">
        <w:rPr>
          <w:rFonts w:ascii="Times New Roman" w:hAnsi="Times New Roman" w:cs="Times New Roman"/>
          <w:sz w:val="24"/>
          <w:szCs w:val="24"/>
        </w:rPr>
        <w:t xml:space="preserve"> «Тёма и Жучка» (</w:t>
      </w:r>
      <w:r>
        <w:rPr>
          <w:rFonts w:ascii="Times New Roman" w:hAnsi="Times New Roman" w:cs="Times New Roman"/>
          <w:sz w:val="24"/>
          <w:szCs w:val="24"/>
        </w:rPr>
        <w:t>Отрывок из повести «Детство Тёмы»</w:t>
      </w:r>
      <w:r w:rsidR="0093623B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A11007" w:rsidRDefault="00A11007" w:rsidP="00A11007">
      <w:pPr>
        <w:widowControl w:val="0"/>
        <w:autoSpaceDE w:val="0"/>
        <w:autoSpaceDN w:val="0"/>
        <w:adjustRightInd w:val="0"/>
        <w:spacing w:after="0" w:line="240" w:lineRule="auto"/>
        <w:ind w:left="2124" w:hanging="21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A11007">
        <w:rPr>
          <w:rFonts w:ascii="Times New Roman" w:hAnsi="Times New Roman" w:cs="Times New Roman"/>
          <w:sz w:val="24"/>
          <w:szCs w:val="24"/>
        </w:rPr>
        <w:t>А.</w:t>
      </w:r>
      <w:r>
        <w:rPr>
          <w:rFonts w:ascii="Times New Roman" w:hAnsi="Times New Roman" w:cs="Times New Roman"/>
          <w:sz w:val="24"/>
          <w:szCs w:val="24"/>
        </w:rPr>
        <w:t xml:space="preserve"> Толстой «</w:t>
      </w:r>
      <w:proofErr w:type="spellStart"/>
      <w:r>
        <w:rPr>
          <w:rFonts w:ascii="Times New Roman" w:hAnsi="Times New Roman" w:cs="Times New Roman"/>
          <w:sz w:val="24"/>
          <w:szCs w:val="24"/>
        </w:rPr>
        <w:t>Желтухин</w:t>
      </w:r>
      <w:proofErr w:type="spellEnd"/>
      <w:r>
        <w:rPr>
          <w:rFonts w:ascii="Times New Roman" w:hAnsi="Times New Roman" w:cs="Times New Roman"/>
          <w:sz w:val="24"/>
          <w:szCs w:val="24"/>
        </w:rPr>
        <w:t>» (Отрывок из повести «Детство Никиты»)</w:t>
      </w:r>
    </w:p>
    <w:p w:rsidR="00A11007" w:rsidRDefault="00A11007" w:rsidP="00A11007">
      <w:pPr>
        <w:widowControl w:val="0"/>
        <w:autoSpaceDE w:val="0"/>
        <w:autoSpaceDN w:val="0"/>
        <w:adjustRightInd w:val="0"/>
        <w:spacing w:after="0" w:line="240" w:lineRule="auto"/>
        <w:ind w:left="2124" w:hanging="21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К. Па</w:t>
      </w:r>
      <w:r w:rsidR="0014319A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стовский «Кот </w:t>
      </w:r>
      <w:proofErr w:type="gramStart"/>
      <w:r>
        <w:rPr>
          <w:rFonts w:ascii="Times New Roman" w:hAnsi="Times New Roman" w:cs="Times New Roman"/>
          <w:sz w:val="24"/>
          <w:szCs w:val="24"/>
        </w:rPr>
        <w:t>–в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орюга», Б. Житков «Про обезьянку», </w:t>
      </w:r>
      <w:proofErr w:type="spellStart"/>
      <w:r>
        <w:rPr>
          <w:rFonts w:ascii="Times New Roman" w:hAnsi="Times New Roman" w:cs="Times New Roman"/>
          <w:sz w:val="24"/>
          <w:szCs w:val="24"/>
        </w:rPr>
        <w:t>Э.Асадов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«Дачники», </w:t>
      </w:r>
      <w:r w:rsidR="0014319A">
        <w:rPr>
          <w:rFonts w:ascii="Times New Roman" w:hAnsi="Times New Roman" w:cs="Times New Roman"/>
          <w:sz w:val="24"/>
          <w:szCs w:val="24"/>
        </w:rPr>
        <w:t xml:space="preserve">Ф. Абрамов  «Из рассказов </w:t>
      </w:r>
      <w:proofErr w:type="spellStart"/>
      <w:r w:rsidR="0014319A">
        <w:rPr>
          <w:rFonts w:ascii="Times New Roman" w:hAnsi="Times New Roman" w:cs="Times New Roman"/>
          <w:sz w:val="24"/>
          <w:szCs w:val="24"/>
        </w:rPr>
        <w:t>Олёны</w:t>
      </w:r>
      <w:proofErr w:type="spellEnd"/>
      <w:r w:rsidR="0014319A">
        <w:rPr>
          <w:rFonts w:ascii="Times New Roman" w:hAnsi="Times New Roman" w:cs="Times New Roman"/>
          <w:sz w:val="24"/>
          <w:szCs w:val="24"/>
        </w:rPr>
        <w:t xml:space="preserve"> Даниловны», С. Михалков «Будь человеком».</w:t>
      </w:r>
    </w:p>
    <w:p w:rsidR="0014319A" w:rsidRDefault="0014319A" w:rsidP="00A11007">
      <w:pPr>
        <w:widowControl w:val="0"/>
        <w:autoSpaceDE w:val="0"/>
        <w:autoSpaceDN w:val="0"/>
        <w:adjustRightInd w:val="0"/>
        <w:spacing w:after="0" w:line="240" w:lineRule="auto"/>
        <w:ind w:left="2124" w:hanging="2124"/>
        <w:rPr>
          <w:rFonts w:ascii="Times New Roman" w:hAnsi="Times New Roman" w:cs="Times New Roman"/>
          <w:b/>
          <w:sz w:val="24"/>
          <w:szCs w:val="24"/>
        </w:rPr>
      </w:pPr>
      <w:r w:rsidRPr="0014319A">
        <w:rPr>
          <w:rFonts w:ascii="Times New Roman" w:hAnsi="Times New Roman" w:cs="Times New Roman"/>
          <w:b/>
          <w:sz w:val="24"/>
          <w:szCs w:val="24"/>
        </w:rPr>
        <w:t xml:space="preserve">Из </w:t>
      </w:r>
      <w:r>
        <w:rPr>
          <w:rFonts w:ascii="Times New Roman" w:hAnsi="Times New Roman" w:cs="Times New Roman"/>
          <w:b/>
          <w:sz w:val="24"/>
          <w:szCs w:val="24"/>
        </w:rPr>
        <w:t xml:space="preserve">прошлого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«На поле Куликовом»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4319A">
        <w:rPr>
          <w:rFonts w:ascii="Times New Roman" w:hAnsi="Times New Roman" w:cs="Times New Roman"/>
          <w:sz w:val="24"/>
          <w:szCs w:val="24"/>
        </w:rPr>
        <w:t>по 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319A">
        <w:rPr>
          <w:rFonts w:ascii="Times New Roman" w:hAnsi="Times New Roman" w:cs="Times New Roman"/>
          <w:sz w:val="24"/>
          <w:szCs w:val="24"/>
        </w:rPr>
        <w:t>Тихомирову</w:t>
      </w:r>
      <w:r>
        <w:rPr>
          <w:rFonts w:ascii="Times New Roman" w:hAnsi="Times New Roman" w:cs="Times New Roman"/>
          <w:sz w:val="24"/>
          <w:szCs w:val="24"/>
        </w:rPr>
        <w:t>, «Рассказы о войне 1812года»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858E2" w:rsidRDefault="0014319A" w:rsidP="00A11007">
      <w:pPr>
        <w:widowControl w:val="0"/>
        <w:autoSpaceDE w:val="0"/>
        <w:autoSpaceDN w:val="0"/>
        <w:adjustRightInd w:val="0"/>
        <w:spacing w:after="0" w:line="240" w:lineRule="auto"/>
        <w:ind w:left="2124" w:hanging="21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нашего народа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>о С. Алексееву, Н. Некрасов «…И</w:t>
      </w:r>
      <w:r w:rsidR="00E858E2">
        <w:rPr>
          <w:rFonts w:ascii="Times New Roman" w:hAnsi="Times New Roman" w:cs="Times New Roman"/>
          <w:sz w:val="24"/>
          <w:szCs w:val="24"/>
        </w:rPr>
        <w:t xml:space="preserve"> снится ей жаркое лето…(Отрывок</w:t>
      </w:r>
    </w:p>
    <w:p w:rsidR="00E858E2" w:rsidRDefault="00405665" w:rsidP="00E858E2">
      <w:pPr>
        <w:widowControl w:val="0"/>
        <w:autoSpaceDE w:val="0"/>
        <w:autoSpaceDN w:val="0"/>
        <w:adjustRightInd w:val="0"/>
        <w:spacing w:after="0" w:line="240" w:lineRule="auto"/>
        <w:ind w:left="2124" w:hanging="2124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(10</w:t>
      </w:r>
      <w:r w:rsidR="00E858E2">
        <w:rPr>
          <w:rFonts w:ascii="Times New Roman" w:hAnsi="Times New Roman" w:cs="Times New Roman"/>
          <w:b/>
          <w:sz w:val="24"/>
          <w:szCs w:val="24"/>
        </w:rPr>
        <w:t>ч)</w:t>
      </w:r>
      <w:r w:rsidR="00E858E2">
        <w:rPr>
          <w:rFonts w:ascii="Times New Roman" w:hAnsi="Times New Roman" w:cs="Times New Roman"/>
          <w:b/>
          <w:sz w:val="24"/>
          <w:szCs w:val="24"/>
        </w:rPr>
        <w:tab/>
      </w:r>
      <w:r w:rsidR="0014319A">
        <w:rPr>
          <w:rFonts w:ascii="Times New Roman" w:hAnsi="Times New Roman" w:cs="Times New Roman"/>
          <w:sz w:val="24"/>
          <w:szCs w:val="24"/>
        </w:rPr>
        <w:t>из поэмы «Мороз, Красный нос»),</w:t>
      </w:r>
      <w:r w:rsidR="00E858E2">
        <w:rPr>
          <w:rFonts w:ascii="Times New Roman" w:hAnsi="Times New Roman" w:cs="Times New Roman"/>
          <w:sz w:val="24"/>
          <w:szCs w:val="24"/>
        </w:rPr>
        <w:tab/>
      </w:r>
      <w:r w:rsidR="0014319A">
        <w:rPr>
          <w:rFonts w:ascii="Times New Roman" w:hAnsi="Times New Roman" w:cs="Times New Roman"/>
          <w:sz w:val="24"/>
          <w:szCs w:val="24"/>
        </w:rPr>
        <w:t xml:space="preserve"> А. Куприн «Белый пудель» </w:t>
      </w:r>
      <w:proofErr w:type="gramEnd"/>
    </w:p>
    <w:p w:rsidR="0014319A" w:rsidRDefault="00E858E2" w:rsidP="00E858E2">
      <w:pPr>
        <w:widowControl w:val="0"/>
        <w:autoSpaceDE w:val="0"/>
        <w:autoSpaceDN w:val="0"/>
        <w:adjustRightInd w:val="0"/>
        <w:spacing w:after="0" w:line="240" w:lineRule="auto"/>
        <w:ind w:left="2124" w:hanging="21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14319A">
        <w:rPr>
          <w:rFonts w:ascii="Times New Roman" w:hAnsi="Times New Roman" w:cs="Times New Roman"/>
          <w:sz w:val="24"/>
          <w:szCs w:val="24"/>
        </w:rPr>
        <w:t xml:space="preserve">(Отрывки), «Снега, поднимитесь метелью!» </w:t>
      </w:r>
      <w:r w:rsidR="0014319A" w:rsidRPr="0014319A">
        <w:rPr>
          <w:rFonts w:ascii="Times New Roman" w:hAnsi="Times New Roman" w:cs="Times New Roman"/>
          <w:sz w:val="24"/>
          <w:szCs w:val="24"/>
        </w:rPr>
        <w:t>по</w:t>
      </w:r>
      <w:r w:rsidR="0014319A">
        <w:rPr>
          <w:rFonts w:ascii="Times New Roman" w:hAnsi="Times New Roman" w:cs="Times New Roman"/>
          <w:sz w:val="24"/>
          <w:szCs w:val="24"/>
        </w:rPr>
        <w:t xml:space="preserve"> Л. </w:t>
      </w:r>
      <w:proofErr w:type="spellStart"/>
      <w:r w:rsidR="0014319A">
        <w:rPr>
          <w:rFonts w:ascii="Times New Roman" w:hAnsi="Times New Roman" w:cs="Times New Roman"/>
          <w:sz w:val="24"/>
          <w:szCs w:val="24"/>
        </w:rPr>
        <w:t>Жарикову</w:t>
      </w:r>
      <w:proofErr w:type="spellEnd"/>
      <w:r w:rsidR="0014319A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14319A" w:rsidRDefault="0014319A" w:rsidP="0014319A">
      <w:pPr>
        <w:widowControl w:val="0"/>
        <w:autoSpaceDE w:val="0"/>
        <w:autoSpaceDN w:val="0"/>
        <w:adjustRightInd w:val="0"/>
        <w:spacing w:after="0" w:line="240" w:lineRule="auto"/>
        <w:ind w:left="21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Ю.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Коринец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 У могилы неизвестного солдата».</w:t>
      </w:r>
    </w:p>
    <w:p w:rsidR="0014319A" w:rsidRDefault="0014319A" w:rsidP="000562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14319A">
        <w:rPr>
          <w:rFonts w:ascii="Times New Roman" w:hAnsi="Times New Roman" w:cs="Times New Roman"/>
          <w:b/>
          <w:sz w:val="24"/>
          <w:szCs w:val="24"/>
        </w:rPr>
        <w:t>Из произведений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05624A" w:rsidRPr="0005624A">
        <w:rPr>
          <w:rFonts w:ascii="Times New Roman" w:hAnsi="Times New Roman" w:cs="Times New Roman"/>
          <w:sz w:val="24"/>
          <w:szCs w:val="24"/>
        </w:rPr>
        <w:t>В.</w:t>
      </w:r>
      <w:r w:rsidR="0005624A">
        <w:rPr>
          <w:rFonts w:ascii="Times New Roman" w:hAnsi="Times New Roman" w:cs="Times New Roman"/>
          <w:sz w:val="24"/>
          <w:szCs w:val="24"/>
        </w:rPr>
        <w:t xml:space="preserve"> Г</w:t>
      </w:r>
      <w:r w:rsidR="0005624A" w:rsidRPr="0005624A">
        <w:rPr>
          <w:rFonts w:ascii="Times New Roman" w:hAnsi="Times New Roman" w:cs="Times New Roman"/>
          <w:sz w:val="24"/>
          <w:szCs w:val="24"/>
        </w:rPr>
        <w:t>юго</w:t>
      </w:r>
      <w:r w:rsidR="0005624A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05624A">
        <w:rPr>
          <w:rFonts w:ascii="Times New Roman" w:hAnsi="Times New Roman" w:cs="Times New Roman"/>
          <w:sz w:val="24"/>
          <w:szCs w:val="24"/>
        </w:rPr>
        <w:t>Гаврош</w:t>
      </w:r>
      <w:proofErr w:type="spellEnd"/>
      <w:r w:rsidR="0005624A">
        <w:rPr>
          <w:rFonts w:ascii="Times New Roman" w:hAnsi="Times New Roman" w:cs="Times New Roman"/>
          <w:sz w:val="24"/>
          <w:szCs w:val="24"/>
        </w:rPr>
        <w:t xml:space="preserve">» (Отрывки), М. Твен «Приключения Тома </w:t>
      </w:r>
      <w:proofErr w:type="spellStart"/>
      <w:r w:rsidR="0005624A">
        <w:rPr>
          <w:rFonts w:ascii="Times New Roman" w:hAnsi="Times New Roman" w:cs="Times New Roman"/>
          <w:sz w:val="24"/>
          <w:szCs w:val="24"/>
        </w:rPr>
        <w:t>Сойера</w:t>
      </w:r>
      <w:proofErr w:type="spellEnd"/>
      <w:r w:rsidR="0005624A">
        <w:rPr>
          <w:rFonts w:ascii="Times New Roman" w:hAnsi="Times New Roman" w:cs="Times New Roman"/>
          <w:sz w:val="24"/>
          <w:szCs w:val="24"/>
        </w:rPr>
        <w:t xml:space="preserve">» </w:t>
      </w:r>
      <w:r w:rsidR="0005624A">
        <w:rPr>
          <w:rFonts w:ascii="Times New Roman" w:hAnsi="Times New Roman" w:cs="Times New Roman"/>
          <w:b/>
          <w:sz w:val="24"/>
          <w:szCs w:val="24"/>
        </w:rPr>
        <w:t xml:space="preserve">зарубежных </w:t>
      </w:r>
      <w:r w:rsidR="0005624A">
        <w:rPr>
          <w:rFonts w:ascii="Times New Roman" w:hAnsi="Times New Roman" w:cs="Times New Roman"/>
          <w:b/>
          <w:sz w:val="24"/>
          <w:szCs w:val="24"/>
        </w:rPr>
        <w:tab/>
      </w:r>
      <w:r w:rsidR="0005624A">
        <w:rPr>
          <w:rFonts w:ascii="Times New Roman" w:hAnsi="Times New Roman" w:cs="Times New Roman"/>
          <w:b/>
          <w:sz w:val="24"/>
          <w:szCs w:val="24"/>
        </w:rPr>
        <w:tab/>
      </w:r>
      <w:r w:rsidR="0005624A">
        <w:rPr>
          <w:rFonts w:ascii="Times New Roman" w:hAnsi="Times New Roman" w:cs="Times New Roman"/>
          <w:sz w:val="24"/>
          <w:szCs w:val="24"/>
        </w:rPr>
        <w:t xml:space="preserve">(Отрывок), С. </w:t>
      </w:r>
      <w:proofErr w:type="spellStart"/>
      <w:r w:rsidR="0005624A">
        <w:rPr>
          <w:rFonts w:ascii="Times New Roman" w:hAnsi="Times New Roman" w:cs="Times New Roman"/>
          <w:sz w:val="24"/>
          <w:szCs w:val="24"/>
        </w:rPr>
        <w:t>Лагерлёф</w:t>
      </w:r>
      <w:proofErr w:type="spellEnd"/>
      <w:r w:rsidR="0005624A">
        <w:rPr>
          <w:rFonts w:ascii="Times New Roman" w:hAnsi="Times New Roman" w:cs="Times New Roman"/>
          <w:sz w:val="24"/>
          <w:szCs w:val="24"/>
        </w:rPr>
        <w:t xml:space="preserve"> «Чудесное путешествие Нильса с дикими </w:t>
      </w:r>
      <w:r w:rsidR="0005624A">
        <w:rPr>
          <w:rFonts w:ascii="Times New Roman" w:hAnsi="Times New Roman" w:cs="Times New Roman"/>
          <w:b/>
          <w:sz w:val="24"/>
          <w:szCs w:val="24"/>
        </w:rPr>
        <w:t>писателей</w:t>
      </w:r>
      <w:r w:rsidR="0005624A">
        <w:rPr>
          <w:rFonts w:ascii="Times New Roman" w:hAnsi="Times New Roman" w:cs="Times New Roman"/>
          <w:b/>
          <w:sz w:val="24"/>
          <w:szCs w:val="24"/>
        </w:rPr>
        <w:tab/>
      </w:r>
      <w:r w:rsidR="00405665">
        <w:rPr>
          <w:rFonts w:ascii="Times New Roman" w:hAnsi="Times New Roman" w:cs="Times New Roman"/>
          <w:b/>
          <w:sz w:val="24"/>
          <w:szCs w:val="24"/>
        </w:rPr>
        <w:t>(10</w:t>
      </w:r>
      <w:r w:rsidR="00E858E2">
        <w:rPr>
          <w:rFonts w:ascii="Times New Roman" w:hAnsi="Times New Roman" w:cs="Times New Roman"/>
          <w:b/>
          <w:sz w:val="24"/>
          <w:szCs w:val="24"/>
        </w:rPr>
        <w:t>ч)</w:t>
      </w:r>
      <w:r w:rsidR="0005624A">
        <w:rPr>
          <w:rFonts w:ascii="Times New Roman" w:hAnsi="Times New Roman" w:cs="Times New Roman"/>
          <w:b/>
          <w:sz w:val="24"/>
          <w:szCs w:val="24"/>
        </w:rPr>
        <w:tab/>
      </w:r>
      <w:r w:rsidR="0005624A">
        <w:rPr>
          <w:rFonts w:ascii="Times New Roman" w:hAnsi="Times New Roman" w:cs="Times New Roman"/>
          <w:sz w:val="24"/>
          <w:szCs w:val="24"/>
        </w:rPr>
        <w:t>гусями» (Отрывки),  Г.Х. Андерсен  «Русалочка» (Отрывок).</w:t>
      </w:r>
      <w:proofErr w:type="gramEnd"/>
    </w:p>
    <w:p w:rsidR="0005624A" w:rsidRPr="002B3C32" w:rsidRDefault="0005624A" w:rsidP="000562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05665" w:rsidRDefault="00405665" w:rsidP="002747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5665" w:rsidRDefault="00405665" w:rsidP="002747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3343" w:rsidRDefault="002B3C32" w:rsidP="002747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3C32">
        <w:rPr>
          <w:rFonts w:ascii="Times New Roman" w:hAnsi="Times New Roman" w:cs="Times New Roman"/>
          <w:b/>
          <w:sz w:val="24"/>
          <w:szCs w:val="24"/>
        </w:rPr>
        <w:t xml:space="preserve">Содержание обучения в 6 </w:t>
      </w:r>
      <w:r w:rsidR="002747B6">
        <w:rPr>
          <w:rFonts w:ascii="Times New Roman" w:hAnsi="Times New Roman" w:cs="Times New Roman"/>
          <w:b/>
          <w:sz w:val="24"/>
          <w:szCs w:val="24"/>
        </w:rPr>
        <w:t>класс</w:t>
      </w:r>
      <w:r w:rsidR="00B10198">
        <w:rPr>
          <w:rFonts w:ascii="Times New Roman" w:hAnsi="Times New Roman" w:cs="Times New Roman"/>
          <w:b/>
          <w:sz w:val="24"/>
          <w:szCs w:val="24"/>
        </w:rPr>
        <w:t xml:space="preserve"> (1</w:t>
      </w:r>
      <w:r w:rsidR="00405665">
        <w:rPr>
          <w:rFonts w:ascii="Times New Roman" w:hAnsi="Times New Roman" w:cs="Times New Roman"/>
          <w:b/>
          <w:sz w:val="24"/>
          <w:szCs w:val="24"/>
        </w:rPr>
        <w:t>02</w:t>
      </w:r>
      <w:r w:rsidR="00B10198">
        <w:rPr>
          <w:rFonts w:ascii="Times New Roman" w:hAnsi="Times New Roman" w:cs="Times New Roman"/>
          <w:b/>
          <w:sz w:val="24"/>
          <w:szCs w:val="24"/>
        </w:rPr>
        <w:t>ч)</w:t>
      </w:r>
    </w:p>
    <w:p w:rsidR="002747B6" w:rsidRDefault="002747B6" w:rsidP="002747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5208" w:rsidRDefault="002747B6" w:rsidP="002747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Произведения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2747B6">
        <w:rPr>
          <w:rFonts w:ascii="Times New Roman" w:hAnsi="Times New Roman" w:cs="Times New Roman"/>
          <w:sz w:val="24"/>
          <w:szCs w:val="24"/>
        </w:rPr>
        <w:t>«Отечество»</w:t>
      </w:r>
      <w:r>
        <w:rPr>
          <w:rFonts w:ascii="Times New Roman" w:hAnsi="Times New Roman" w:cs="Times New Roman"/>
          <w:sz w:val="24"/>
          <w:szCs w:val="24"/>
        </w:rPr>
        <w:t xml:space="preserve"> по В.</w:t>
      </w:r>
      <w:r w:rsidR="006B18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Пескову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025208" w:rsidRDefault="00025208" w:rsidP="000252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Родине,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2747B6">
        <w:rPr>
          <w:rFonts w:ascii="Times New Roman" w:hAnsi="Times New Roman" w:cs="Times New Roman"/>
          <w:sz w:val="24"/>
          <w:szCs w:val="24"/>
        </w:rPr>
        <w:t xml:space="preserve"> М.</w:t>
      </w:r>
      <w:r w:rsidR="006B18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47B6">
        <w:rPr>
          <w:rFonts w:ascii="Times New Roman" w:hAnsi="Times New Roman" w:cs="Times New Roman"/>
          <w:sz w:val="24"/>
          <w:szCs w:val="24"/>
        </w:rPr>
        <w:t>Ножкин</w:t>
      </w:r>
      <w:proofErr w:type="spellEnd"/>
      <w:r w:rsidR="002747B6">
        <w:rPr>
          <w:rFonts w:ascii="Times New Roman" w:hAnsi="Times New Roman" w:cs="Times New Roman"/>
          <w:sz w:val="24"/>
          <w:szCs w:val="24"/>
        </w:rPr>
        <w:t xml:space="preserve"> «Россия», </w:t>
      </w:r>
    </w:p>
    <w:p w:rsidR="002747B6" w:rsidRDefault="00025208" w:rsidP="000252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её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</w:t>
      </w:r>
      <w:r w:rsidRPr="002747B6">
        <w:rPr>
          <w:rFonts w:ascii="Times New Roman" w:hAnsi="Times New Roman" w:cs="Times New Roman"/>
          <w:b/>
          <w:sz w:val="24"/>
          <w:szCs w:val="24"/>
        </w:rPr>
        <w:t>рирод</w:t>
      </w:r>
      <w:r w:rsidR="006B18DC" w:rsidRPr="00E77492">
        <w:rPr>
          <w:rFonts w:ascii="Times New Roman" w:hAnsi="Times New Roman" w:cs="Times New Roman"/>
          <w:b/>
          <w:sz w:val="24"/>
          <w:szCs w:val="24"/>
        </w:rPr>
        <w:t>е</w:t>
      </w:r>
      <w:r w:rsidR="00E7749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05665">
        <w:rPr>
          <w:rFonts w:ascii="Times New Roman" w:hAnsi="Times New Roman" w:cs="Times New Roman"/>
          <w:b/>
          <w:sz w:val="24"/>
          <w:szCs w:val="24"/>
        </w:rPr>
        <w:t>(</w:t>
      </w:r>
      <w:r w:rsidR="00E77492" w:rsidRPr="00E77492">
        <w:rPr>
          <w:rFonts w:ascii="Times New Roman" w:hAnsi="Times New Roman" w:cs="Times New Roman"/>
          <w:b/>
          <w:sz w:val="24"/>
          <w:szCs w:val="24"/>
        </w:rPr>
        <w:t>ч)</w:t>
      </w:r>
      <w:r w:rsidR="006B18DC" w:rsidRPr="00E77492">
        <w:rPr>
          <w:rFonts w:ascii="Times New Roman" w:hAnsi="Times New Roman" w:cs="Times New Roman"/>
          <w:b/>
          <w:sz w:val="24"/>
          <w:szCs w:val="24"/>
        </w:rPr>
        <w:t>.</w:t>
      </w:r>
      <w:r w:rsidR="00E77492">
        <w:rPr>
          <w:rFonts w:ascii="Times New Roman" w:hAnsi="Times New Roman" w:cs="Times New Roman"/>
          <w:sz w:val="24"/>
          <w:szCs w:val="24"/>
        </w:rPr>
        <w:tab/>
      </w:r>
      <w:r w:rsidR="002747B6">
        <w:rPr>
          <w:rFonts w:ascii="Times New Roman" w:hAnsi="Times New Roman" w:cs="Times New Roman"/>
          <w:sz w:val="24"/>
          <w:szCs w:val="24"/>
        </w:rPr>
        <w:t xml:space="preserve">М. Пришвин  </w:t>
      </w:r>
      <w:r>
        <w:rPr>
          <w:rFonts w:ascii="Times New Roman" w:hAnsi="Times New Roman" w:cs="Times New Roman"/>
          <w:sz w:val="24"/>
          <w:szCs w:val="24"/>
        </w:rPr>
        <w:t>«Моя Родина» (Из воспоминаний детства),</w:t>
      </w:r>
    </w:p>
    <w:p w:rsidR="002747B6" w:rsidRDefault="002747B6" w:rsidP="002747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025208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В. Бианки «Сентябрь»,</w:t>
      </w:r>
      <w:r w:rsidR="00025208">
        <w:rPr>
          <w:rFonts w:ascii="Times New Roman" w:hAnsi="Times New Roman" w:cs="Times New Roman"/>
          <w:sz w:val="24"/>
          <w:szCs w:val="24"/>
        </w:rPr>
        <w:t xml:space="preserve"> «Октябрь»</w:t>
      </w:r>
      <w:r w:rsidR="006B18DC">
        <w:rPr>
          <w:rFonts w:ascii="Times New Roman" w:hAnsi="Times New Roman" w:cs="Times New Roman"/>
          <w:sz w:val="24"/>
          <w:szCs w:val="24"/>
        </w:rPr>
        <w:t>, «Ноябрь»</w:t>
      </w:r>
      <w:r w:rsidR="002435E9">
        <w:rPr>
          <w:rFonts w:ascii="Times New Roman" w:hAnsi="Times New Roman" w:cs="Times New Roman"/>
          <w:sz w:val="24"/>
          <w:szCs w:val="24"/>
        </w:rPr>
        <w:t>, «Декабрь»</w:t>
      </w:r>
      <w:r w:rsidR="006F2D9D">
        <w:rPr>
          <w:rFonts w:ascii="Times New Roman" w:hAnsi="Times New Roman" w:cs="Times New Roman"/>
          <w:sz w:val="24"/>
          <w:szCs w:val="24"/>
        </w:rPr>
        <w:t>, «Январь»,</w:t>
      </w:r>
    </w:p>
    <w:p w:rsidR="006F2D9D" w:rsidRDefault="006F2D9D" w:rsidP="002747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«Февраль»</w:t>
      </w:r>
      <w:r w:rsidR="006735AD">
        <w:rPr>
          <w:rFonts w:ascii="Times New Roman" w:hAnsi="Times New Roman" w:cs="Times New Roman"/>
          <w:sz w:val="24"/>
          <w:szCs w:val="24"/>
        </w:rPr>
        <w:t>, «Март», « Апрель»</w:t>
      </w:r>
      <w:r w:rsidR="00BC7CCA">
        <w:rPr>
          <w:rFonts w:ascii="Times New Roman" w:hAnsi="Times New Roman" w:cs="Times New Roman"/>
          <w:sz w:val="24"/>
          <w:szCs w:val="24"/>
        </w:rPr>
        <w:t>, «Май»</w:t>
      </w:r>
    </w:p>
    <w:p w:rsidR="00025208" w:rsidRDefault="002747B6" w:rsidP="002747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2520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И. Бунин «</w:t>
      </w:r>
      <w:proofErr w:type="gramStart"/>
      <w:r>
        <w:rPr>
          <w:rFonts w:ascii="Times New Roman" w:hAnsi="Times New Roman" w:cs="Times New Roman"/>
          <w:sz w:val="24"/>
          <w:szCs w:val="24"/>
        </w:rPr>
        <w:t>Лес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точно терем расписной…»,</w:t>
      </w:r>
    </w:p>
    <w:p w:rsidR="002747B6" w:rsidRDefault="00E77492" w:rsidP="00E774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 отношении</w:t>
      </w:r>
      <w:r w:rsidR="002747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2747B6" w:rsidRPr="002747B6">
        <w:rPr>
          <w:rFonts w:ascii="Times New Roman" w:hAnsi="Times New Roman" w:cs="Times New Roman"/>
          <w:sz w:val="24"/>
          <w:szCs w:val="24"/>
        </w:rPr>
        <w:t>Ю. Качаев «Грабитель»</w:t>
      </w:r>
      <w:r w:rsidR="002747B6">
        <w:rPr>
          <w:rFonts w:ascii="Times New Roman" w:hAnsi="Times New Roman" w:cs="Times New Roman"/>
          <w:sz w:val="24"/>
          <w:szCs w:val="24"/>
        </w:rPr>
        <w:t>,</w:t>
      </w:r>
    </w:p>
    <w:p w:rsidR="00025208" w:rsidRDefault="00E77492" w:rsidP="002747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5208">
        <w:rPr>
          <w:rFonts w:ascii="Times New Roman" w:hAnsi="Times New Roman" w:cs="Times New Roman"/>
          <w:b/>
          <w:sz w:val="24"/>
          <w:szCs w:val="24"/>
        </w:rPr>
        <w:t>человека к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747B6">
        <w:rPr>
          <w:rFonts w:ascii="Times New Roman" w:hAnsi="Times New Roman" w:cs="Times New Roman"/>
          <w:sz w:val="24"/>
          <w:szCs w:val="24"/>
        </w:rPr>
        <w:t xml:space="preserve">Б. Житков «Белый домик», </w:t>
      </w:r>
    </w:p>
    <w:p w:rsidR="002747B6" w:rsidRDefault="00E77492" w:rsidP="000252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5208">
        <w:rPr>
          <w:rFonts w:ascii="Times New Roman" w:hAnsi="Times New Roman" w:cs="Times New Roman"/>
          <w:b/>
          <w:sz w:val="24"/>
          <w:szCs w:val="24"/>
        </w:rPr>
        <w:t>природе,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747B6">
        <w:rPr>
          <w:rFonts w:ascii="Times New Roman" w:hAnsi="Times New Roman" w:cs="Times New Roman"/>
          <w:sz w:val="24"/>
          <w:szCs w:val="24"/>
        </w:rPr>
        <w:t xml:space="preserve">А. Белорусец  «Звонкие ключи» </w:t>
      </w:r>
    </w:p>
    <w:p w:rsidR="00025208" w:rsidRDefault="00E77492" w:rsidP="000252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5208">
        <w:rPr>
          <w:rFonts w:ascii="Times New Roman" w:hAnsi="Times New Roman" w:cs="Times New Roman"/>
          <w:b/>
          <w:sz w:val="24"/>
          <w:szCs w:val="24"/>
        </w:rPr>
        <w:t>к животным,</w:t>
      </w:r>
      <w:r w:rsidR="00025208">
        <w:rPr>
          <w:rFonts w:ascii="Times New Roman" w:hAnsi="Times New Roman" w:cs="Times New Roman"/>
          <w:sz w:val="24"/>
          <w:szCs w:val="24"/>
        </w:rPr>
        <w:tab/>
      </w:r>
      <w:r w:rsidR="002747B6">
        <w:rPr>
          <w:rFonts w:ascii="Times New Roman" w:hAnsi="Times New Roman" w:cs="Times New Roman"/>
          <w:sz w:val="24"/>
          <w:szCs w:val="24"/>
        </w:rPr>
        <w:t>К. Паустовский «Заячьи лапы»</w:t>
      </w:r>
    </w:p>
    <w:p w:rsidR="00025208" w:rsidRDefault="00E77492" w:rsidP="000252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труду,</w:t>
      </w:r>
      <w:r w:rsidRPr="006B18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025208">
        <w:rPr>
          <w:rFonts w:ascii="Times New Roman" w:hAnsi="Times New Roman" w:cs="Times New Roman"/>
          <w:b/>
          <w:sz w:val="24"/>
          <w:szCs w:val="24"/>
        </w:rPr>
        <w:tab/>
      </w:r>
      <w:r w:rsidR="00025208">
        <w:rPr>
          <w:rFonts w:ascii="Times New Roman" w:hAnsi="Times New Roman" w:cs="Times New Roman"/>
          <w:b/>
          <w:sz w:val="24"/>
          <w:szCs w:val="24"/>
        </w:rPr>
        <w:tab/>
      </w:r>
      <w:r w:rsidR="00025208" w:rsidRPr="00025208">
        <w:rPr>
          <w:rFonts w:ascii="Times New Roman" w:hAnsi="Times New Roman" w:cs="Times New Roman"/>
          <w:sz w:val="24"/>
          <w:szCs w:val="24"/>
        </w:rPr>
        <w:t xml:space="preserve"> </w:t>
      </w:r>
      <w:r w:rsidR="00025208">
        <w:rPr>
          <w:rFonts w:ascii="Times New Roman" w:hAnsi="Times New Roman" w:cs="Times New Roman"/>
          <w:sz w:val="24"/>
          <w:szCs w:val="24"/>
        </w:rPr>
        <w:t>И. Тургенев «Осенний день в берёзовой роще» (Отрывок из рассказа</w:t>
      </w:r>
      <w:proofErr w:type="gramEnd"/>
    </w:p>
    <w:p w:rsidR="00025208" w:rsidRDefault="00E77492" w:rsidP="000252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5208">
        <w:rPr>
          <w:rFonts w:ascii="Times New Roman" w:hAnsi="Times New Roman" w:cs="Times New Roman"/>
          <w:b/>
          <w:sz w:val="24"/>
          <w:szCs w:val="24"/>
        </w:rPr>
        <w:t>друг др</w:t>
      </w:r>
      <w:r>
        <w:rPr>
          <w:rFonts w:ascii="Times New Roman" w:hAnsi="Times New Roman" w:cs="Times New Roman"/>
          <w:b/>
          <w:sz w:val="24"/>
          <w:szCs w:val="24"/>
        </w:rPr>
        <w:t>угу</w:t>
      </w:r>
      <w:r w:rsidR="0002520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25208">
        <w:rPr>
          <w:rFonts w:ascii="Times New Roman" w:hAnsi="Times New Roman" w:cs="Times New Roman"/>
          <w:sz w:val="24"/>
          <w:szCs w:val="24"/>
        </w:rPr>
        <w:t>«Свидание»)</w:t>
      </w:r>
      <w:r w:rsidR="006B18DC">
        <w:rPr>
          <w:rFonts w:ascii="Times New Roman" w:hAnsi="Times New Roman" w:cs="Times New Roman"/>
          <w:sz w:val="24"/>
          <w:szCs w:val="24"/>
        </w:rPr>
        <w:t>.</w:t>
      </w:r>
      <w:r w:rsidR="0002520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18DC" w:rsidRDefault="00405665" w:rsidP="006B18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(20</w:t>
      </w:r>
      <w:r w:rsidR="009C5D88" w:rsidRPr="009C5D88">
        <w:rPr>
          <w:rFonts w:ascii="Times New Roman" w:hAnsi="Times New Roman" w:cs="Times New Roman"/>
          <w:b/>
          <w:sz w:val="24"/>
          <w:szCs w:val="24"/>
        </w:rPr>
        <w:t>ч)</w:t>
      </w:r>
      <w:r w:rsidR="009C5D88" w:rsidRPr="009C5D88">
        <w:rPr>
          <w:rFonts w:ascii="Times New Roman" w:hAnsi="Times New Roman" w:cs="Times New Roman"/>
          <w:b/>
          <w:sz w:val="24"/>
          <w:szCs w:val="24"/>
        </w:rPr>
        <w:tab/>
      </w:r>
      <w:r w:rsidR="009C5D88">
        <w:rPr>
          <w:rFonts w:ascii="Times New Roman" w:hAnsi="Times New Roman" w:cs="Times New Roman"/>
          <w:sz w:val="24"/>
          <w:szCs w:val="24"/>
        </w:rPr>
        <w:tab/>
      </w:r>
      <w:r w:rsidR="00E77492">
        <w:rPr>
          <w:rFonts w:ascii="Times New Roman" w:hAnsi="Times New Roman" w:cs="Times New Roman"/>
          <w:sz w:val="24"/>
          <w:szCs w:val="24"/>
        </w:rPr>
        <w:tab/>
      </w:r>
      <w:r w:rsidR="006B18DC">
        <w:rPr>
          <w:rFonts w:ascii="Times New Roman" w:hAnsi="Times New Roman" w:cs="Times New Roman"/>
          <w:sz w:val="24"/>
          <w:szCs w:val="24"/>
        </w:rPr>
        <w:t>Е. Носов «</w:t>
      </w:r>
      <w:proofErr w:type="gramStart"/>
      <w:r w:rsidR="006B18DC">
        <w:rPr>
          <w:rFonts w:ascii="Times New Roman" w:hAnsi="Times New Roman" w:cs="Times New Roman"/>
          <w:sz w:val="24"/>
          <w:szCs w:val="24"/>
        </w:rPr>
        <w:t>Хитрюга</w:t>
      </w:r>
      <w:proofErr w:type="gramEnd"/>
      <w:r w:rsidR="006B18DC">
        <w:rPr>
          <w:rFonts w:ascii="Times New Roman" w:hAnsi="Times New Roman" w:cs="Times New Roman"/>
          <w:sz w:val="24"/>
          <w:szCs w:val="24"/>
        </w:rPr>
        <w:t>»</w:t>
      </w:r>
    </w:p>
    <w:p w:rsidR="006B18DC" w:rsidRDefault="006B18DC" w:rsidP="006B18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E77492">
        <w:rPr>
          <w:rFonts w:ascii="Times New Roman" w:hAnsi="Times New Roman" w:cs="Times New Roman"/>
          <w:b/>
          <w:sz w:val="24"/>
          <w:szCs w:val="24"/>
        </w:rPr>
        <w:tab/>
      </w:r>
      <w:r w:rsidRPr="00025208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Михалков «Будь человеком»</w:t>
      </w:r>
    </w:p>
    <w:p w:rsidR="006B18DC" w:rsidRPr="006B18DC" w:rsidRDefault="00E77492" w:rsidP="006B18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6B18DC">
        <w:rPr>
          <w:rFonts w:ascii="Times New Roman" w:hAnsi="Times New Roman" w:cs="Times New Roman"/>
          <w:b/>
          <w:sz w:val="24"/>
          <w:szCs w:val="24"/>
        </w:rPr>
        <w:t xml:space="preserve">роизведения </w:t>
      </w:r>
      <w:r w:rsidR="006B18DC">
        <w:rPr>
          <w:rFonts w:ascii="Times New Roman" w:hAnsi="Times New Roman" w:cs="Times New Roman"/>
          <w:sz w:val="24"/>
          <w:szCs w:val="24"/>
        </w:rPr>
        <w:tab/>
        <w:t xml:space="preserve">Б. </w:t>
      </w:r>
      <w:proofErr w:type="spellStart"/>
      <w:r w:rsidR="006B18DC">
        <w:rPr>
          <w:rFonts w:ascii="Times New Roman" w:hAnsi="Times New Roman" w:cs="Times New Roman"/>
          <w:sz w:val="24"/>
          <w:szCs w:val="24"/>
        </w:rPr>
        <w:t>Заходер</w:t>
      </w:r>
      <w:proofErr w:type="spellEnd"/>
      <w:r w:rsidR="006B18DC">
        <w:rPr>
          <w:rFonts w:ascii="Times New Roman" w:hAnsi="Times New Roman" w:cs="Times New Roman"/>
          <w:sz w:val="24"/>
          <w:szCs w:val="24"/>
        </w:rPr>
        <w:t xml:space="preserve"> «Петя мечтает»</w:t>
      </w:r>
    </w:p>
    <w:p w:rsidR="006B18DC" w:rsidRPr="006B18DC" w:rsidRDefault="006B18DC" w:rsidP="006B18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зарубежных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Сказки </w:t>
      </w:r>
      <w:r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6B18DC">
        <w:rPr>
          <w:rFonts w:ascii="Times New Roman" w:hAnsi="Times New Roman" w:cs="Times New Roman"/>
          <w:sz w:val="24"/>
          <w:szCs w:val="24"/>
        </w:rPr>
        <w:t>Слон и муравей</w:t>
      </w:r>
      <w:r>
        <w:rPr>
          <w:rFonts w:ascii="Times New Roman" w:hAnsi="Times New Roman" w:cs="Times New Roman"/>
          <w:sz w:val="24"/>
          <w:szCs w:val="24"/>
        </w:rPr>
        <w:t>»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«Кузнечик Денди»  по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Биссету</w:t>
      </w:r>
      <w:proofErr w:type="spellEnd"/>
    </w:p>
    <w:p w:rsidR="006B18DC" w:rsidRPr="006B18DC" w:rsidRDefault="006B18DC" w:rsidP="006B18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авторов</w:t>
      </w:r>
      <w:r w:rsidR="00405665">
        <w:rPr>
          <w:rFonts w:ascii="Times New Roman" w:hAnsi="Times New Roman" w:cs="Times New Roman"/>
          <w:b/>
          <w:sz w:val="24"/>
          <w:szCs w:val="24"/>
        </w:rPr>
        <w:t xml:space="preserve">  (4</w:t>
      </w:r>
      <w:r w:rsidR="009C5D88">
        <w:rPr>
          <w:rFonts w:ascii="Times New Roman" w:hAnsi="Times New Roman" w:cs="Times New Roman"/>
          <w:b/>
          <w:sz w:val="24"/>
          <w:szCs w:val="24"/>
        </w:rPr>
        <w:t>ч)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Дж</w:t>
      </w:r>
      <w:r w:rsidRPr="006B18D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B18DC">
        <w:rPr>
          <w:rFonts w:ascii="Times New Roman" w:hAnsi="Times New Roman" w:cs="Times New Roman"/>
          <w:sz w:val="24"/>
          <w:szCs w:val="24"/>
        </w:rPr>
        <w:t>Родари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«Как один мальчик играл с палкой», « Пуговкин домик».</w:t>
      </w:r>
    </w:p>
    <w:p w:rsidR="006B18DC" w:rsidRPr="006B18DC" w:rsidRDefault="006B18DC" w:rsidP="006B18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5208" w:rsidRDefault="00025208" w:rsidP="000252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25208" w:rsidRPr="006B18DC" w:rsidRDefault="006B18DC" w:rsidP="006B18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18DC">
        <w:rPr>
          <w:rFonts w:ascii="Times New Roman" w:hAnsi="Times New Roman" w:cs="Times New Roman"/>
          <w:b/>
          <w:sz w:val="24"/>
          <w:szCs w:val="24"/>
        </w:rPr>
        <w:t>Фольклор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«Илья Муромец и Соловей-разбойник» (Отрывок из былины)</w:t>
      </w:r>
    </w:p>
    <w:p w:rsidR="00025208" w:rsidRPr="006B18DC" w:rsidRDefault="006B18DC" w:rsidP="000252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героическом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6B18DC">
        <w:rPr>
          <w:rFonts w:ascii="Times New Roman" w:hAnsi="Times New Roman" w:cs="Times New Roman"/>
          <w:sz w:val="24"/>
          <w:szCs w:val="24"/>
        </w:rPr>
        <w:t>Ф. Глинка</w:t>
      </w:r>
      <w:r>
        <w:rPr>
          <w:rFonts w:ascii="Times New Roman" w:hAnsi="Times New Roman" w:cs="Times New Roman"/>
          <w:sz w:val="24"/>
          <w:szCs w:val="24"/>
        </w:rPr>
        <w:t xml:space="preserve"> «Москва» (В сокращении)</w:t>
      </w:r>
    </w:p>
    <w:p w:rsidR="002435E9" w:rsidRDefault="006B18DC" w:rsidP="002435E9">
      <w:pPr>
        <w:widowControl w:val="0"/>
        <w:autoSpaceDE w:val="0"/>
        <w:autoSpaceDN w:val="0"/>
        <w:adjustRightInd w:val="0"/>
        <w:spacing w:after="0" w:line="240" w:lineRule="auto"/>
        <w:ind w:left="2124" w:hanging="2124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прошлом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6B18DC">
        <w:rPr>
          <w:rFonts w:ascii="Times New Roman" w:hAnsi="Times New Roman" w:cs="Times New Roman"/>
          <w:sz w:val="24"/>
          <w:szCs w:val="24"/>
        </w:rPr>
        <w:t>«Без Нарвы не видать моря</w:t>
      </w:r>
      <w:r>
        <w:rPr>
          <w:rFonts w:ascii="Times New Roman" w:hAnsi="Times New Roman" w:cs="Times New Roman"/>
          <w:sz w:val="24"/>
          <w:szCs w:val="24"/>
        </w:rPr>
        <w:t>»</w:t>
      </w:r>
      <w:r w:rsidR="002435E9">
        <w:rPr>
          <w:rFonts w:ascii="Times New Roman" w:hAnsi="Times New Roman" w:cs="Times New Roman"/>
          <w:sz w:val="24"/>
          <w:szCs w:val="24"/>
        </w:rPr>
        <w:t>, «На берегу Невы», «Рассказы о русском</w:t>
      </w:r>
    </w:p>
    <w:p w:rsidR="006B18DC" w:rsidRPr="006B18DC" w:rsidRDefault="002435E9" w:rsidP="002435E9">
      <w:pPr>
        <w:widowControl w:val="0"/>
        <w:autoSpaceDE w:val="0"/>
        <w:autoSpaceDN w:val="0"/>
        <w:adjustRightInd w:val="0"/>
        <w:spacing w:after="0" w:line="240" w:lineRule="auto"/>
        <w:ind w:left="2124" w:hanging="2124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нашей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подвиге </w:t>
      </w:r>
      <w:r w:rsidR="006B18DC">
        <w:rPr>
          <w:rFonts w:ascii="Times New Roman" w:hAnsi="Times New Roman" w:cs="Times New Roman"/>
          <w:sz w:val="24"/>
          <w:szCs w:val="24"/>
        </w:rPr>
        <w:t xml:space="preserve"> по С. Алексееву</w:t>
      </w:r>
    </w:p>
    <w:p w:rsidR="006B18DC" w:rsidRDefault="002435E9" w:rsidP="000252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Родины</w:t>
      </w:r>
      <w:r w:rsidR="00405665">
        <w:rPr>
          <w:rFonts w:ascii="Times New Roman" w:hAnsi="Times New Roman" w:cs="Times New Roman"/>
          <w:b/>
          <w:sz w:val="24"/>
          <w:szCs w:val="24"/>
        </w:rPr>
        <w:t xml:space="preserve"> (8 </w:t>
      </w:r>
      <w:r w:rsidR="009C5D88">
        <w:rPr>
          <w:rFonts w:ascii="Times New Roman" w:hAnsi="Times New Roman" w:cs="Times New Roman"/>
          <w:b/>
          <w:sz w:val="24"/>
          <w:szCs w:val="24"/>
        </w:rPr>
        <w:t>ч)</w:t>
      </w:r>
      <w:r w:rsidR="00405665">
        <w:rPr>
          <w:rFonts w:ascii="Times New Roman" w:hAnsi="Times New Roman" w:cs="Times New Roman"/>
          <w:b/>
          <w:sz w:val="24"/>
          <w:szCs w:val="24"/>
        </w:rPr>
        <w:tab/>
      </w:r>
      <w:r w:rsidR="009C5D88">
        <w:rPr>
          <w:rFonts w:ascii="Times New Roman" w:hAnsi="Times New Roman" w:cs="Times New Roman"/>
          <w:b/>
          <w:sz w:val="24"/>
          <w:szCs w:val="24"/>
        </w:rPr>
        <w:tab/>
      </w:r>
      <w:r w:rsidRPr="002435E9">
        <w:rPr>
          <w:rFonts w:ascii="Times New Roman" w:hAnsi="Times New Roman" w:cs="Times New Roman"/>
          <w:sz w:val="24"/>
          <w:szCs w:val="24"/>
        </w:rPr>
        <w:t>«Великодушный русский воин»</w:t>
      </w:r>
      <w:r>
        <w:rPr>
          <w:rFonts w:ascii="Times New Roman" w:hAnsi="Times New Roman" w:cs="Times New Roman"/>
          <w:sz w:val="24"/>
          <w:szCs w:val="24"/>
        </w:rPr>
        <w:t xml:space="preserve"> по Е. Холмогоровой</w:t>
      </w:r>
    </w:p>
    <w:p w:rsidR="002435E9" w:rsidRDefault="009C5D88" w:rsidP="000252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9C5D88">
        <w:rPr>
          <w:rFonts w:ascii="Times New Roman" w:hAnsi="Times New Roman" w:cs="Times New Roman"/>
          <w:b/>
          <w:sz w:val="24"/>
          <w:szCs w:val="24"/>
        </w:rPr>
        <w:t>Писатели-детям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 w:rsidR="002435E9">
        <w:rPr>
          <w:rFonts w:ascii="Times New Roman" w:hAnsi="Times New Roman" w:cs="Times New Roman"/>
          <w:sz w:val="24"/>
          <w:szCs w:val="24"/>
        </w:rPr>
        <w:t>«Как Незнайка очинял стихи» Н. Носов</w:t>
      </w:r>
    </w:p>
    <w:p w:rsidR="002435E9" w:rsidRDefault="00405665" w:rsidP="000252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(4</w:t>
      </w:r>
      <w:r w:rsidR="009C5D88" w:rsidRPr="009C5D88">
        <w:rPr>
          <w:rFonts w:ascii="Times New Roman" w:hAnsi="Times New Roman" w:cs="Times New Roman"/>
          <w:b/>
          <w:sz w:val="24"/>
          <w:szCs w:val="24"/>
        </w:rPr>
        <w:t>ч)</w:t>
      </w:r>
      <w:r w:rsidR="009C5D88">
        <w:rPr>
          <w:rFonts w:ascii="Times New Roman" w:hAnsi="Times New Roman" w:cs="Times New Roman"/>
          <w:sz w:val="24"/>
          <w:szCs w:val="24"/>
        </w:rPr>
        <w:tab/>
      </w:r>
      <w:r w:rsidR="009C5D88">
        <w:rPr>
          <w:rFonts w:ascii="Times New Roman" w:hAnsi="Times New Roman" w:cs="Times New Roman"/>
          <w:sz w:val="24"/>
          <w:szCs w:val="24"/>
        </w:rPr>
        <w:tab/>
      </w:r>
      <w:r w:rsidR="002435E9">
        <w:rPr>
          <w:rFonts w:ascii="Times New Roman" w:hAnsi="Times New Roman" w:cs="Times New Roman"/>
          <w:sz w:val="24"/>
          <w:szCs w:val="24"/>
        </w:rPr>
        <w:tab/>
        <w:t>Е. Пермяк  «Тайна цены» (Сказка)</w:t>
      </w:r>
    </w:p>
    <w:p w:rsidR="002435E9" w:rsidRDefault="002435E9" w:rsidP="000252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«Здравствуйте!» (В сокращении) перевод с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польского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Д.Гальпериной</w:t>
      </w:r>
      <w:proofErr w:type="spellEnd"/>
    </w:p>
    <w:p w:rsidR="002435E9" w:rsidRDefault="002435E9" w:rsidP="000252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35E9">
        <w:rPr>
          <w:rFonts w:ascii="Times New Roman" w:hAnsi="Times New Roman" w:cs="Times New Roman"/>
          <w:b/>
          <w:sz w:val="24"/>
          <w:szCs w:val="24"/>
        </w:rPr>
        <w:t>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435E9">
        <w:rPr>
          <w:rFonts w:ascii="Times New Roman" w:hAnsi="Times New Roman" w:cs="Times New Roman"/>
          <w:b/>
          <w:sz w:val="24"/>
          <w:szCs w:val="24"/>
        </w:rPr>
        <w:t>зиме</w:t>
      </w:r>
      <w:r w:rsidR="00405665">
        <w:rPr>
          <w:rFonts w:ascii="Times New Roman" w:hAnsi="Times New Roman" w:cs="Times New Roman"/>
          <w:b/>
          <w:sz w:val="24"/>
          <w:szCs w:val="24"/>
        </w:rPr>
        <w:t xml:space="preserve"> (2</w:t>
      </w:r>
      <w:r w:rsidR="009C5D88">
        <w:rPr>
          <w:rFonts w:ascii="Times New Roman" w:hAnsi="Times New Roman" w:cs="Times New Roman"/>
          <w:b/>
          <w:sz w:val="24"/>
          <w:szCs w:val="24"/>
        </w:rPr>
        <w:t>ч)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2435E9">
        <w:rPr>
          <w:rFonts w:ascii="Times New Roman" w:hAnsi="Times New Roman" w:cs="Times New Roman"/>
          <w:sz w:val="24"/>
          <w:szCs w:val="24"/>
        </w:rPr>
        <w:t>Е. Благинина</w:t>
      </w:r>
      <w:r>
        <w:rPr>
          <w:rFonts w:ascii="Times New Roman" w:hAnsi="Times New Roman" w:cs="Times New Roman"/>
          <w:sz w:val="24"/>
          <w:szCs w:val="24"/>
        </w:rPr>
        <w:t xml:space="preserve"> «Новогодние загадки»</w:t>
      </w:r>
    </w:p>
    <w:p w:rsidR="002435E9" w:rsidRDefault="002435E9" w:rsidP="000252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А. Никитин «Встреча зимы» (В сокращении)</w:t>
      </w:r>
    </w:p>
    <w:p w:rsidR="002435E9" w:rsidRDefault="002435E9" w:rsidP="000252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Дороов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«Тёплый снег»</w:t>
      </w:r>
    </w:p>
    <w:p w:rsidR="006F2D9D" w:rsidRDefault="002435E9" w:rsidP="000252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А.С.</w:t>
      </w:r>
      <w:r w:rsidR="006F2D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Пушкин</w:t>
      </w:r>
      <w:r w:rsidR="006F2D9D">
        <w:rPr>
          <w:rFonts w:ascii="Times New Roman" w:hAnsi="Times New Roman" w:cs="Times New Roman"/>
          <w:sz w:val="24"/>
          <w:szCs w:val="24"/>
        </w:rPr>
        <w:t xml:space="preserve"> «Вот север тучи нагоняя…» </w:t>
      </w:r>
    </w:p>
    <w:p w:rsidR="006F2D9D" w:rsidRDefault="006F2D9D" w:rsidP="000252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2D9D">
        <w:rPr>
          <w:rFonts w:ascii="Times New Roman" w:hAnsi="Times New Roman" w:cs="Times New Roman"/>
          <w:b/>
          <w:sz w:val="24"/>
          <w:szCs w:val="24"/>
        </w:rPr>
        <w:t xml:space="preserve">О Пушкине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9C5D88">
        <w:rPr>
          <w:rFonts w:ascii="Times New Roman" w:hAnsi="Times New Roman" w:cs="Times New Roman"/>
          <w:b/>
          <w:sz w:val="24"/>
          <w:szCs w:val="24"/>
        </w:rPr>
        <w:t>(2ч)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Д. Хармс «Пушкин»</w:t>
      </w:r>
    </w:p>
    <w:p w:rsidR="006F2D9D" w:rsidRDefault="006F2D9D" w:rsidP="000252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2D9D">
        <w:rPr>
          <w:rFonts w:ascii="Times New Roman" w:hAnsi="Times New Roman" w:cs="Times New Roman"/>
          <w:b/>
          <w:sz w:val="24"/>
          <w:szCs w:val="24"/>
        </w:rPr>
        <w:t>Литературная</w:t>
      </w:r>
      <w:r w:rsidRPr="006F2D9D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Г.Х. Андерсен «Ель»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</w:p>
    <w:p w:rsidR="006F2D9D" w:rsidRDefault="006F2D9D" w:rsidP="000252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2D9D">
        <w:rPr>
          <w:rFonts w:ascii="Times New Roman" w:hAnsi="Times New Roman" w:cs="Times New Roman"/>
          <w:b/>
          <w:sz w:val="24"/>
          <w:szCs w:val="24"/>
        </w:rPr>
        <w:t>Сказка</w:t>
      </w:r>
      <w:r w:rsidR="00405665">
        <w:rPr>
          <w:rFonts w:ascii="Times New Roman" w:hAnsi="Times New Roman" w:cs="Times New Roman"/>
          <w:b/>
          <w:sz w:val="24"/>
          <w:szCs w:val="24"/>
        </w:rPr>
        <w:t xml:space="preserve"> (10</w:t>
      </w:r>
      <w:r w:rsidR="009C5D88">
        <w:rPr>
          <w:rFonts w:ascii="Times New Roman" w:hAnsi="Times New Roman" w:cs="Times New Roman"/>
          <w:b/>
          <w:sz w:val="24"/>
          <w:szCs w:val="24"/>
        </w:rPr>
        <w:t>ч)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«Снежная королева» (В сокращении)</w:t>
      </w:r>
    </w:p>
    <w:p w:rsidR="006F2D9D" w:rsidRDefault="006735AD" w:rsidP="000252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35AD">
        <w:rPr>
          <w:rFonts w:ascii="Times New Roman" w:hAnsi="Times New Roman" w:cs="Times New Roman"/>
          <w:b/>
          <w:sz w:val="24"/>
          <w:szCs w:val="24"/>
        </w:rPr>
        <w:t>Произведения</w:t>
      </w:r>
      <w:r w:rsidR="006F2D9D">
        <w:rPr>
          <w:rFonts w:ascii="Times New Roman" w:hAnsi="Times New Roman" w:cs="Times New Roman"/>
          <w:sz w:val="24"/>
          <w:szCs w:val="24"/>
        </w:rPr>
        <w:tab/>
        <w:t>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F2D9D">
        <w:rPr>
          <w:rFonts w:ascii="Times New Roman" w:hAnsi="Times New Roman" w:cs="Times New Roman"/>
          <w:sz w:val="24"/>
          <w:szCs w:val="24"/>
        </w:rPr>
        <w:t>Чехов  «Ванька»</w:t>
      </w:r>
    </w:p>
    <w:p w:rsidR="006F2D9D" w:rsidRDefault="006735AD" w:rsidP="000252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6735AD">
        <w:rPr>
          <w:rFonts w:ascii="Times New Roman" w:hAnsi="Times New Roman" w:cs="Times New Roman"/>
          <w:b/>
          <w:sz w:val="24"/>
          <w:szCs w:val="24"/>
        </w:rPr>
        <w:t>различных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 w:rsidR="006F2D9D">
        <w:rPr>
          <w:rFonts w:ascii="Times New Roman" w:hAnsi="Times New Roman" w:cs="Times New Roman"/>
          <w:sz w:val="24"/>
          <w:szCs w:val="24"/>
        </w:rPr>
        <w:tab/>
        <w:t>И. Никитин «Весело сияет месяц над селом…»</w:t>
      </w:r>
    </w:p>
    <w:p w:rsidR="006F2D9D" w:rsidRPr="006F2D9D" w:rsidRDefault="006735AD" w:rsidP="000252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735AD">
        <w:rPr>
          <w:rFonts w:ascii="Times New Roman" w:hAnsi="Times New Roman" w:cs="Times New Roman"/>
          <w:b/>
          <w:sz w:val="24"/>
          <w:szCs w:val="24"/>
        </w:rPr>
        <w:t>Жанров</w:t>
      </w:r>
      <w:r w:rsidR="005D45AB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405665">
        <w:rPr>
          <w:rFonts w:ascii="Times New Roman" w:hAnsi="Times New Roman" w:cs="Times New Roman"/>
          <w:b/>
          <w:sz w:val="24"/>
          <w:szCs w:val="24"/>
        </w:rPr>
        <w:t>57</w:t>
      </w:r>
      <w:r w:rsidR="005D45AB">
        <w:rPr>
          <w:rFonts w:ascii="Times New Roman" w:hAnsi="Times New Roman" w:cs="Times New Roman"/>
          <w:b/>
          <w:sz w:val="24"/>
          <w:szCs w:val="24"/>
        </w:rPr>
        <w:t>ч)</w:t>
      </w:r>
      <w:r>
        <w:rPr>
          <w:rFonts w:ascii="Times New Roman" w:hAnsi="Times New Roman" w:cs="Times New Roman"/>
          <w:sz w:val="24"/>
          <w:szCs w:val="24"/>
        </w:rPr>
        <w:tab/>
      </w:r>
      <w:r w:rsidR="006F2D9D">
        <w:rPr>
          <w:rFonts w:ascii="Times New Roman" w:hAnsi="Times New Roman" w:cs="Times New Roman"/>
          <w:sz w:val="24"/>
          <w:szCs w:val="24"/>
        </w:rPr>
        <w:t>И. Суриков «Белый снег пушистый…»</w:t>
      </w:r>
    </w:p>
    <w:p w:rsidR="006F2D9D" w:rsidRPr="006F2D9D" w:rsidRDefault="006F2D9D" w:rsidP="000252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6F2D9D">
        <w:rPr>
          <w:rFonts w:ascii="Times New Roman" w:hAnsi="Times New Roman" w:cs="Times New Roman"/>
          <w:sz w:val="24"/>
          <w:szCs w:val="24"/>
        </w:rPr>
        <w:t>М.</w:t>
      </w:r>
      <w:r w:rsidR="006735AD">
        <w:rPr>
          <w:rFonts w:ascii="Times New Roman" w:hAnsi="Times New Roman" w:cs="Times New Roman"/>
          <w:sz w:val="24"/>
          <w:szCs w:val="24"/>
        </w:rPr>
        <w:t xml:space="preserve"> </w:t>
      </w:r>
      <w:r w:rsidRPr="006F2D9D">
        <w:rPr>
          <w:rFonts w:ascii="Times New Roman" w:hAnsi="Times New Roman" w:cs="Times New Roman"/>
          <w:sz w:val="24"/>
          <w:szCs w:val="24"/>
        </w:rPr>
        <w:t>Зощенко «Лёля и Минька»</w:t>
      </w:r>
    </w:p>
    <w:p w:rsidR="006B18DC" w:rsidRDefault="006F2D9D" w:rsidP="000252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Ю.</w:t>
      </w:r>
      <w:r w:rsidR="006735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Рытхэу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«Пурга»</w:t>
      </w:r>
    </w:p>
    <w:p w:rsidR="006F2D9D" w:rsidRDefault="006F2D9D" w:rsidP="000252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Ю.</w:t>
      </w:r>
      <w:r w:rsidR="006735A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Дмитриев «Таинственный ночной гость»</w:t>
      </w:r>
    </w:p>
    <w:p w:rsidR="006F2D9D" w:rsidRDefault="006F2D9D" w:rsidP="000252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С. Маршак «Двенадцать месяцев» (Отрывки)</w:t>
      </w:r>
    </w:p>
    <w:p w:rsidR="006F2D9D" w:rsidRDefault="006F2D9D" w:rsidP="000252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735AD">
        <w:rPr>
          <w:rFonts w:ascii="Times New Roman" w:hAnsi="Times New Roman" w:cs="Times New Roman"/>
          <w:sz w:val="24"/>
          <w:szCs w:val="24"/>
        </w:rPr>
        <w:t>С. Смирнов « Первые приметы»</w:t>
      </w:r>
    </w:p>
    <w:p w:rsidR="00025208" w:rsidRDefault="006735AD" w:rsidP="006735AD">
      <w:pPr>
        <w:widowControl w:val="0"/>
        <w:autoSpaceDE w:val="0"/>
        <w:autoSpaceDN w:val="0"/>
        <w:adjustRightInd w:val="0"/>
        <w:spacing w:after="0" w:line="240" w:lineRule="auto"/>
        <w:ind w:left="141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 Песков «Весна идёт»</w:t>
      </w:r>
    </w:p>
    <w:p w:rsidR="006735AD" w:rsidRDefault="006735AD" w:rsidP="006735AD">
      <w:pPr>
        <w:widowControl w:val="0"/>
        <w:autoSpaceDE w:val="0"/>
        <w:autoSpaceDN w:val="0"/>
        <w:adjustRightInd w:val="0"/>
        <w:spacing w:after="0" w:line="240" w:lineRule="auto"/>
        <w:ind w:left="141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 Пришвин «Жаркий час»</w:t>
      </w:r>
    </w:p>
    <w:p w:rsidR="006735AD" w:rsidRPr="006735AD" w:rsidRDefault="006735AD" w:rsidP="006735AD">
      <w:pPr>
        <w:widowControl w:val="0"/>
        <w:autoSpaceDE w:val="0"/>
        <w:autoSpaceDN w:val="0"/>
        <w:adjustRightInd w:val="0"/>
        <w:spacing w:after="0" w:line="240" w:lineRule="auto"/>
        <w:ind w:left="1416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Скребицкий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«Весенняя песня» (Сказка)</w:t>
      </w:r>
    </w:p>
    <w:p w:rsidR="006735AD" w:rsidRDefault="00025208" w:rsidP="000252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6735AD">
        <w:rPr>
          <w:rFonts w:ascii="Times New Roman" w:hAnsi="Times New Roman" w:cs="Times New Roman"/>
          <w:b/>
          <w:sz w:val="24"/>
          <w:szCs w:val="24"/>
        </w:rPr>
        <w:tab/>
      </w:r>
      <w:r w:rsidR="006735AD" w:rsidRPr="006735AD">
        <w:rPr>
          <w:rFonts w:ascii="Times New Roman" w:hAnsi="Times New Roman" w:cs="Times New Roman"/>
          <w:sz w:val="24"/>
          <w:szCs w:val="24"/>
        </w:rPr>
        <w:t>В. Жуковский « Жаворонок»</w:t>
      </w:r>
    </w:p>
    <w:p w:rsidR="00025208" w:rsidRDefault="006735AD" w:rsidP="006735AD">
      <w:pPr>
        <w:widowControl w:val="0"/>
        <w:autoSpaceDE w:val="0"/>
        <w:autoSpaceDN w:val="0"/>
        <w:adjustRightInd w:val="0"/>
        <w:spacing w:after="0" w:line="240" w:lineRule="auto"/>
        <w:ind w:left="141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Толстой «Детство Никиты» (Отрывок)</w:t>
      </w:r>
    </w:p>
    <w:p w:rsidR="006735AD" w:rsidRDefault="006735AD" w:rsidP="000252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А. Твардовский «Как после мартовских метелей…»</w:t>
      </w:r>
    </w:p>
    <w:p w:rsidR="006735AD" w:rsidRPr="006735AD" w:rsidRDefault="006735AD" w:rsidP="000252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А. Плещеев «И вот шатёр свой …»</w:t>
      </w:r>
    </w:p>
    <w:p w:rsidR="002747B6" w:rsidRDefault="006735AD" w:rsidP="002747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К. Паустовский «Стальное колечко»</w:t>
      </w:r>
    </w:p>
    <w:p w:rsidR="006735AD" w:rsidRDefault="006735AD" w:rsidP="002747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«</w:t>
      </w:r>
      <w:proofErr w:type="gramStart"/>
      <w:r>
        <w:rPr>
          <w:rFonts w:ascii="Times New Roman" w:hAnsi="Times New Roman" w:cs="Times New Roman"/>
          <w:sz w:val="24"/>
          <w:szCs w:val="24"/>
        </w:rPr>
        <w:t>Злодейка</w:t>
      </w:r>
      <w:proofErr w:type="gramEnd"/>
      <w:r>
        <w:rPr>
          <w:rFonts w:ascii="Times New Roman" w:hAnsi="Times New Roman" w:cs="Times New Roman"/>
          <w:sz w:val="24"/>
          <w:szCs w:val="24"/>
        </w:rPr>
        <w:t>» по В. Астафьеву</w:t>
      </w:r>
    </w:p>
    <w:p w:rsidR="006735AD" w:rsidRDefault="006735AD" w:rsidP="006735AD">
      <w:pPr>
        <w:widowControl w:val="0"/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Рассказы про зверей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По Е.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Барониной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35AD" w:rsidRDefault="006735AD" w:rsidP="006735AD">
      <w:pPr>
        <w:widowControl w:val="0"/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 Драгунский «Кот в сапогах»</w:t>
      </w:r>
    </w:p>
    <w:p w:rsidR="006735AD" w:rsidRDefault="006735AD" w:rsidP="006735AD">
      <w:pPr>
        <w:widowControl w:val="0"/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Д. Хармс «Заяц и ёж»</w:t>
      </w:r>
    </w:p>
    <w:p w:rsidR="006735AD" w:rsidRDefault="00BC7CCA" w:rsidP="00BC7C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7CCA">
        <w:rPr>
          <w:rFonts w:ascii="Times New Roman" w:hAnsi="Times New Roman" w:cs="Times New Roman"/>
          <w:b/>
          <w:sz w:val="24"/>
          <w:szCs w:val="24"/>
        </w:rPr>
        <w:t xml:space="preserve">Басня </w:t>
      </w:r>
      <w:r w:rsidR="005D45AB">
        <w:rPr>
          <w:rFonts w:ascii="Times New Roman" w:hAnsi="Times New Roman" w:cs="Times New Roman"/>
          <w:b/>
          <w:sz w:val="24"/>
          <w:szCs w:val="24"/>
        </w:rPr>
        <w:t>(1ч)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735AD">
        <w:rPr>
          <w:rFonts w:ascii="Times New Roman" w:hAnsi="Times New Roman" w:cs="Times New Roman"/>
          <w:sz w:val="24"/>
          <w:szCs w:val="24"/>
        </w:rPr>
        <w:t>И. Крылов «Зеркало и обезьяна»</w:t>
      </w:r>
    </w:p>
    <w:p w:rsidR="00BC7CCA" w:rsidRDefault="00BC7CCA" w:rsidP="00BC7C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5D45A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Рикк</w:t>
      </w:r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Тикки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Тави</w:t>
      </w:r>
      <w:proofErr w:type="spellEnd"/>
      <w:r>
        <w:rPr>
          <w:rFonts w:ascii="Times New Roman" w:hAnsi="Times New Roman" w:cs="Times New Roman"/>
          <w:sz w:val="24"/>
          <w:szCs w:val="24"/>
        </w:rPr>
        <w:t>» по Р. Киплингу</w:t>
      </w:r>
    </w:p>
    <w:p w:rsidR="00BC7CCA" w:rsidRDefault="00BC7CCA" w:rsidP="00BC7C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В. Набоков «дождь пролетел и сгорел на лету…»</w:t>
      </w:r>
    </w:p>
    <w:p w:rsidR="00BC7CCA" w:rsidRDefault="00BC7CCA" w:rsidP="00BC7C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М. Дудин «Наши песни спеты на войне»</w:t>
      </w:r>
    </w:p>
    <w:p w:rsidR="00BC7CCA" w:rsidRDefault="00BC7CCA" w:rsidP="00BC7C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В. Медведев «Звездолёт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Брунька</w:t>
      </w:r>
      <w:proofErr w:type="spellEnd"/>
      <w:r>
        <w:rPr>
          <w:rFonts w:ascii="Times New Roman" w:hAnsi="Times New Roman" w:cs="Times New Roman"/>
          <w:sz w:val="24"/>
          <w:szCs w:val="24"/>
        </w:rPr>
        <w:t>» (Сказка)</w:t>
      </w:r>
    </w:p>
    <w:p w:rsidR="00BC7CCA" w:rsidRDefault="00BC7CCA" w:rsidP="00BC7C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К. Паустовский «Корзина с еловыми шишками»</w:t>
      </w:r>
    </w:p>
    <w:p w:rsidR="00BC7CCA" w:rsidRDefault="00BC7CCA" w:rsidP="00BC7C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А. де Сент-Экзюпери «Маленький принц» (В сокращении)</w:t>
      </w:r>
    </w:p>
    <w:p w:rsidR="00BC7CCA" w:rsidRDefault="00BC7CCA" w:rsidP="00BC7CCA">
      <w:pPr>
        <w:widowControl w:val="0"/>
        <w:autoSpaceDE w:val="0"/>
        <w:autoSpaceDN w:val="0"/>
        <w:adjustRightInd w:val="0"/>
        <w:spacing w:after="0" w:line="240" w:lineRule="auto"/>
        <w:ind w:left="21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 Астафьев  «</w:t>
      </w:r>
      <w:proofErr w:type="spellStart"/>
      <w:r>
        <w:rPr>
          <w:rFonts w:ascii="Times New Roman" w:hAnsi="Times New Roman" w:cs="Times New Roman"/>
          <w:sz w:val="24"/>
          <w:szCs w:val="24"/>
        </w:rPr>
        <w:t>Зорькина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песня» (глава из повести «Последний поклон»)</w:t>
      </w:r>
    </w:p>
    <w:p w:rsidR="00BC7CCA" w:rsidRDefault="00BC7CCA" w:rsidP="00BC7CCA">
      <w:pPr>
        <w:widowControl w:val="0"/>
        <w:autoSpaceDE w:val="0"/>
        <w:autoSpaceDN w:val="0"/>
        <w:adjustRightInd w:val="0"/>
        <w:spacing w:after="0" w:line="240" w:lineRule="auto"/>
        <w:ind w:left="21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Н. </w:t>
      </w:r>
      <w:proofErr w:type="spellStart"/>
      <w:r>
        <w:rPr>
          <w:rFonts w:ascii="Times New Roman" w:hAnsi="Times New Roman" w:cs="Times New Roman"/>
          <w:sz w:val="24"/>
          <w:szCs w:val="24"/>
        </w:rPr>
        <w:t>Рыленков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«Нынче ветер, как мальчишка весел…»</w:t>
      </w:r>
    </w:p>
    <w:p w:rsidR="002B0730" w:rsidRDefault="002B0730" w:rsidP="002B0730">
      <w:pPr>
        <w:widowControl w:val="0"/>
        <w:autoSpaceDE w:val="0"/>
        <w:autoSpaceDN w:val="0"/>
        <w:adjustRightInd w:val="0"/>
        <w:spacing w:after="0" w:line="240" w:lineRule="auto"/>
        <w:ind w:left="212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0730" w:rsidRDefault="002B0730" w:rsidP="002B0730">
      <w:pPr>
        <w:widowControl w:val="0"/>
        <w:autoSpaceDE w:val="0"/>
        <w:autoSpaceDN w:val="0"/>
        <w:adjustRightInd w:val="0"/>
        <w:spacing w:after="0" w:line="240" w:lineRule="auto"/>
        <w:ind w:left="212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0730" w:rsidRPr="002B0730" w:rsidRDefault="002B0730" w:rsidP="002B0730">
      <w:pPr>
        <w:widowControl w:val="0"/>
        <w:autoSpaceDE w:val="0"/>
        <w:autoSpaceDN w:val="0"/>
        <w:adjustRightInd w:val="0"/>
        <w:spacing w:after="0" w:line="240" w:lineRule="auto"/>
        <w:ind w:left="212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0730">
        <w:rPr>
          <w:rFonts w:ascii="Times New Roman" w:hAnsi="Times New Roman" w:cs="Times New Roman"/>
          <w:b/>
          <w:sz w:val="24"/>
          <w:szCs w:val="24"/>
        </w:rPr>
        <w:t>Содержание обучения в 7 классе</w:t>
      </w:r>
      <w:r w:rsidR="00B10198">
        <w:rPr>
          <w:rFonts w:ascii="Times New Roman" w:hAnsi="Times New Roman" w:cs="Times New Roman"/>
          <w:b/>
          <w:sz w:val="24"/>
          <w:szCs w:val="24"/>
        </w:rPr>
        <w:t xml:space="preserve"> (1</w:t>
      </w:r>
      <w:r w:rsidR="00405665">
        <w:rPr>
          <w:rFonts w:ascii="Times New Roman" w:hAnsi="Times New Roman" w:cs="Times New Roman"/>
          <w:b/>
          <w:sz w:val="24"/>
          <w:szCs w:val="24"/>
        </w:rPr>
        <w:t>02</w:t>
      </w:r>
      <w:r w:rsidR="00B10198">
        <w:rPr>
          <w:rFonts w:ascii="Times New Roman" w:hAnsi="Times New Roman" w:cs="Times New Roman"/>
          <w:b/>
          <w:sz w:val="24"/>
          <w:szCs w:val="24"/>
        </w:rPr>
        <w:t>ч)</w:t>
      </w:r>
    </w:p>
    <w:p w:rsidR="00BC7CCA" w:rsidRPr="002B0730" w:rsidRDefault="00BC7CCA" w:rsidP="00BC7C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0730">
        <w:rPr>
          <w:rFonts w:ascii="Times New Roman" w:hAnsi="Times New Roman" w:cs="Times New Roman"/>
          <w:b/>
          <w:sz w:val="24"/>
          <w:szCs w:val="24"/>
        </w:rPr>
        <w:tab/>
      </w:r>
      <w:r w:rsidRPr="002B0730">
        <w:rPr>
          <w:rFonts w:ascii="Times New Roman" w:hAnsi="Times New Roman" w:cs="Times New Roman"/>
          <w:b/>
          <w:sz w:val="24"/>
          <w:szCs w:val="24"/>
        </w:rPr>
        <w:tab/>
      </w:r>
      <w:r w:rsidRPr="002B0730">
        <w:rPr>
          <w:rFonts w:ascii="Times New Roman" w:hAnsi="Times New Roman" w:cs="Times New Roman"/>
          <w:b/>
          <w:sz w:val="24"/>
          <w:szCs w:val="24"/>
        </w:rPr>
        <w:tab/>
      </w:r>
    </w:p>
    <w:p w:rsidR="00C21313" w:rsidRPr="00C21313" w:rsidRDefault="00C21313" w:rsidP="00C213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Устное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Русские народные сказки: «Сивка-бурка», «Журавль и цапля», </w:t>
      </w:r>
    </w:p>
    <w:p w:rsidR="00C21313" w:rsidRDefault="00C21313" w:rsidP="00C213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народное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«Умный мужик».</w:t>
      </w:r>
    </w:p>
    <w:p w:rsidR="002747B6" w:rsidRDefault="005D45AB" w:rsidP="00C213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</w:t>
      </w:r>
      <w:r w:rsidR="00C21313">
        <w:rPr>
          <w:rFonts w:ascii="Times New Roman" w:hAnsi="Times New Roman" w:cs="Times New Roman"/>
          <w:b/>
          <w:sz w:val="24"/>
          <w:szCs w:val="24"/>
        </w:rPr>
        <w:t>ворчество</w:t>
      </w:r>
      <w:r w:rsidR="00405665">
        <w:rPr>
          <w:rFonts w:ascii="Times New Roman" w:hAnsi="Times New Roman" w:cs="Times New Roman"/>
          <w:b/>
          <w:sz w:val="24"/>
          <w:szCs w:val="24"/>
        </w:rPr>
        <w:t xml:space="preserve"> (6</w:t>
      </w:r>
      <w:r>
        <w:rPr>
          <w:rFonts w:ascii="Times New Roman" w:hAnsi="Times New Roman" w:cs="Times New Roman"/>
          <w:b/>
          <w:sz w:val="24"/>
          <w:szCs w:val="24"/>
        </w:rPr>
        <w:t>ч)</w:t>
      </w:r>
      <w:r w:rsidR="006D2E61">
        <w:rPr>
          <w:rFonts w:ascii="Times New Roman" w:hAnsi="Times New Roman" w:cs="Times New Roman"/>
          <w:b/>
          <w:sz w:val="24"/>
          <w:szCs w:val="24"/>
        </w:rPr>
        <w:tab/>
      </w:r>
      <w:r w:rsidR="00C21313" w:rsidRPr="00C21313">
        <w:rPr>
          <w:rFonts w:ascii="Times New Roman" w:hAnsi="Times New Roman" w:cs="Times New Roman"/>
          <w:sz w:val="24"/>
          <w:szCs w:val="24"/>
        </w:rPr>
        <w:t>Былина</w:t>
      </w:r>
      <w:r w:rsidR="00C21313">
        <w:rPr>
          <w:rFonts w:ascii="Times New Roman" w:hAnsi="Times New Roman" w:cs="Times New Roman"/>
          <w:sz w:val="24"/>
          <w:szCs w:val="24"/>
        </w:rPr>
        <w:t xml:space="preserve"> «Три поездки Ильи Муромца»,</w:t>
      </w:r>
    </w:p>
    <w:p w:rsidR="00C21313" w:rsidRDefault="00C21313" w:rsidP="00C21313">
      <w:pPr>
        <w:widowControl w:val="0"/>
        <w:autoSpaceDE w:val="0"/>
        <w:autoSpaceDN w:val="0"/>
        <w:adjustRightInd w:val="0"/>
        <w:spacing w:after="0" w:line="240" w:lineRule="auto"/>
        <w:ind w:left="2124" w:firstLine="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Народные песни: «Ах, </w:t>
      </w:r>
      <w:proofErr w:type="gramStart"/>
      <w:r>
        <w:rPr>
          <w:rFonts w:ascii="Times New Roman" w:hAnsi="Times New Roman" w:cs="Times New Roman"/>
          <w:sz w:val="24"/>
          <w:szCs w:val="24"/>
        </w:rPr>
        <w:t>кабы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цветы не морозы…»,</w:t>
      </w:r>
      <w:r w:rsidRPr="00C213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«По улице мостовой». </w:t>
      </w:r>
    </w:p>
    <w:p w:rsidR="00C21313" w:rsidRDefault="00C21313" w:rsidP="00C21313">
      <w:pPr>
        <w:widowControl w:val="0"/>
        <w:autoSpaceDE w:val="0"/>
        <w:autoSpaceDN w:val="0"/>
        <w:adjustRightInd w:val="0"/>
        <w:spacing w:after="0" w:line="240" w:lineRule="auto"/>
        <w:ind w:left="2124" w:firstLine="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Пословицы, загадки.</w:t>
      </w:r>
    </w:p>
    <w:p w:rsidR="00E6131D" w:rsidRDefault="00C21313" w:rsidP="00C213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 произведений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405665">
        <w:rPr>
          <w:rFonts w:ascii="Times New Roman" w:hAnsi="Times New Roman" w:cs="Times New Roman"/>
          <w:b/>
          <w:sz w:val="24"/>
          <w:szCs w:val="24"/>
        </w:rPr>
        <w:t xml:space="preserve">(8 </w:t>
      </w:r>
      <w:r w:rsidR="005D45AB">
        <w:rPr>
          <w:rFonts w:ascii="Times New Roman" w:hAnsi="Times New Roman" w:cs="Times New Roman"/>
          <w:b/>
          <w:sz w:val="24"/>
          <w:szCs w:val="24"/>
        </w:rPr>
        <w:t xml:space="preserve">ч) </w:t>
      </w:r>
      <w:r w:rsidRPr="00E6131D">
        <w:rPr>
          <w:rFonts w:ascii="Times New Roman" w:hAnsi="Times New Roman" w:cs="Times New Roman"/>
          <w:sz w:val="24"/>
          <w:szCs w:val="24"/>
        </w:rPr>
        <w:t>А.С.</w:t>
      </w:r>
      <w:r w:rsidR="00E6131D" w:rsidRPr="00E6131D">
        <w:rPr>
          <w:rFonts w:ascii="Times New Roman" w:hAnsi="Times New Roman" w:cs="Times New Roman"/>
          <w:sz w:val="24"/>
          <w:szCs w:val="24"/>
        </w:rPr>
        <w:t xml:space="preserve"> </w:t>
      </w:r>
      <w:r w:rsidRPr="00E6131D">
        <w:rPr>
          <w:rFonts w:ascii="Times New Roman" w:hAnsi="Times New Roman" w:cs="Times New Roman"/>
          <w:sz w:val="24"/>
          <w:szCs w:val="24"/>
        </w:rPr>
        <w:t>Пушкин: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«Сказка о царе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Салтане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</w:t>
      </w:r>
      <w:r w:rsidR="00E6131D">
        <w:rPr>
          <w:rFonts w:ascii="Times New Roman" w:hAnsi="Times New Roman" w:cs="Times New Roman"/>
          <w:sz w:val="24"/>
          <w:szCs w:val="24"/>
        </w:rPr>
        <w:t xml:space="preserve">«Зимний вечер», «У </w:t>
      </w:r>
    </w:p>
    <w:p w:rsidR="00C21313" w:rsidRPr="00E6131D" w:rsidRDefault="00C21313" w:rsidP="00C213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русской</w:t>
      </w:r>
      <w:r w:rsidR="00E6131D" w:rsidRPr="00E6131D">
        <w:rPr>
          <w:rFonts w:ascii="Times New Roman" w:hAnsi="Times New Roman" w:cs="Times New Roman"/>
          <w:sz w:val="24"/>
          <w:szCs w:val="24"/>
        </w:rPr>
        <w:t xml:space="preserve"> </w:t>
      </w:r>
      <w:r w:rsidR="00E6131D">
        <w:rPr>
          <w:rFonts w:ascii="Times New Roman" w:hAnsi="Times New Roman" w:cs="Times New Roman"/>
          <w:sz w:val="24"/>
          <w:szCs w:val="24"/>
        </w:rPr>
        <w:tab/>
      </w:r>
      <w:r w:rsidR="00E6131D">
        <w:rPr>
          <w:rFonts w:ascii="Times New Roman" w:hAnsi="Times New Roman" w:cs="Times New Roman"/>
          <w:sz w:val="24"/>
          <w:szCs w:val="24"/>
        </w:rPr>
        <w:tab/>
        <w:t>лукоморья».</w:t>
      </w:r>
    </w:p>
    <w:p w:rsidR="00C21313" w:rsidRDefault="00C21313" w:rsidP="00C213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литературы </w:t>
      </w:r>
      <w:r w:rsidR="00E6131D">
        <w:rPr>
          <w:rFonts w:ascii="Times New Roman" w:hAnsi="Times New Roman" w:cs="Times New Roman"/>
          <w:b/>
          <w:sz w:val="24"/>
          <w:szCs w:val="24"/>
        </w:rPr>
        <w:tab/>
      </w:r>
      <w:r w:rsidR="00E6131D">
        <w:rPr>
          <w:rFonts w:ascii="Times New Roman" w:hAnsi="Times New Roman" w:cs="Times New Roman"/>
          <w:b/>
          <w:sz w:val="24"/>
          <w:szCs w:val="24"/>
        </w:rPr>
        <w:tab/>
      </w:r>
      <w:r w:rsidR="006D2E61">
        <w:rPr>
          <w:rFonts w:ascii="Times New Roman" w:hAnsi="Times New Roman" w:cs="Times New Roman"/>
          <w:b/>
          <w:sz w:val="24"/>
          <w:szCs w:val="24"/>
        </w:rPr>
        <w:t>(</w:t>
      </w:r>
      <w:r w:rsidR="00405665">
        <w:rPr>
          <w:rFonts w:ascii="Times New Roman" w:hAnsi="Times New Roman" w:cs="Times New Roman"/>
          <w:b/>
          <w:sz w:val="24"/>
          <w:szCs w:val="24"/>
        </w:rPr>
        <w:t>3</w:t>
      </w:r>
      <w:r w:rsidR="005D45AB">
        <w:rPr>
          <w:rFonts w:ascii="Times New Roman" w:hAnsi="Times New Roman" w:cs="Times New Roman"/>
          <w:b/>
          <w:sz w:val="24"/>
          <w:szCs w:val="24"/>
        </w:rPr>
        <w:t xml:space="preserve">ч) </w:t>
      </w:r>
      <w:r w:rsidR="00E6131D" w:rsidRPr="00E6131D">
        <w:rPr>
          <w:rFonts w:ascii="Times New Roman" w:hAnsi="Times New Roman" w:cs="Times New Roman"/>
          <w:sz w:val="24"/>
          <w:szCs w:val="24"/>
        </w:rPr>
        <w:t>М.Ю. Лермонтов «</w:t>
      </w:r>
      <w:proofErr w:type="spellStart"/>
      <w:r w:rsidR="00E6131D" w:rsidRPr="00E6131D">
        <w:rPr>
          <w:rFonts w:ascii="Times New Roman" w:hAnsi="Times New Roman" w:cs="Times New Roman"/>
          <w:sz w:val="24"/>
          <w:szCs w:val="24"/>
        </w:rPr>
        <w:t>Бродино</w:t>
      </w:r>
      <w:proofErr w:type="spellEnd"/>
      <w:r w:rsidR="00E6131D" w:rsidRPr="00E6131D">
        <w:rPr>
          <w:rFonts w:ascii="Times New Roman" w:hAnsi="Times New Roman" w:cs="Times New Roman"/>
          <w:sz w:val="24"/>
          <w:szCs w:val="24"/>
        </w:rPr>
        <w:t>»</w:t>
      </w:r>
    </w:p>
    <w:p w:rsidR="00C21313" w:rsidRDefault="00C21313" w:rsidP="00E6131D">
      <w:pPr>
        <w:widowControl w:val="0"/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XIX</w:t>
      </w:r>
      <w:r w:rsidRPr="00E6131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века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</w:t>
      </w:r>
      <w:r w:rsidR="006D2E61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="00405665">
        <w:rPr>
          <w:rFonts w:ascii="Times New Roman" w:hAnsi="Times New Roman" w:cs="Times New Roman"/>
          <w:b/>
          <w:sz w:val="24"/>
          <w:szCs w:val="24"/>
        </w:rPr>
        <w:t>32</w:t>
      </w:r>
      <w:r w:rsidR="006D2E61">
        <w:rPr>
          <w:rFonts w:ascii="Times New Roman" w:hAnsi="Times New Roman" w:cs="Times New Roman"/>
          <w:b/>
          <w:sz w:val="24"/>
          <w:szCs w:val="24"/>
        </w:rPr>
        <w:t>ч)</w:t>
      </w:r>
      <w:r w:rsidR="00E6131D">
        <w:rPr>
          <w:rFonts w:ascii="Times New Roman" w:hAnsi="Times New Roman" w:cs="Times New Roman"/>
          <w:b/>
          <w:sz w:val="24"/>
          <w:szCs w:val="24"/>
        </w:rPr>
        <w:tab/>
      </w:r>
      <w:r w:rsidR="005D45AB">
        <w:rPr>
          <w:rFonts w:ascii="Times New Roman" w:hAnsi="Times New Roman" w:cs="Times New Roman"/>
          <w:b/>
          <w:sz w:val="24"/>
          <w:szCs w:val="24"/>
        </w:rPr>
        <w:t>(</w:t>
      </w:r>
      <w:r w:rsidR="00405665">
        <w:rPr>
          <w:rFonts w:ascii="Times New Roman" w:hAnsi="Times New Roman" w:cs="Times New Roman"/>
          <w:b/>
          <w:sz w:val="24"/>
          <w:szCs w:val="24"/>
        </w:rPr>
        <w:t>3</w:t>
      </w:r>
      <w:r w:rsidR="005D45AB">
        <w:rPr>
          <w:rFonts w:ascii="Times New Roman" w:hAnsi="Times New Roman" w:cs="Times New Roman"/>
          <w:b/>
          <w:sz w:val="24"/>
          <w:szCs w:val="24"/>
        </w:rPr>
        <w:t xml:space="preserve">ч) </w:t>
      </w:r>
      <w:r w:rsidR="00E6131D" w:rsidRPr="00E6131D">
        <w:rPr>
          <w:rFonts w:ascii="Times New Roman" w:hAnsi="Times New Roman" w:cs="Times New Roman"/>
          <w:sz w:val="24"/>
          <w:szCs w:val="24"/>
        </w:rPr>
        <w:t>И.А.</w:t>
      </w:r>
      <w:r w:rsidR="00E6131D">
        <w:rPr>
          <w:rFonts w:ascii="Times New Roman" w:hAnsi="Times New Roman" w:cs="Times New Roman"/>
          <w:sz w:val="24"/>
          <w:szCs w:val="24"/>
        </w:rPr>
        <w:t xml:space="preserve"> </w:t>
      </w:r>
      <w:r w:rsidR="00E6131D" w:rsidRPr="00E6131D">
        <w:rPr>
          <w:rFonts w:ascii="Times New Roman" w:hAnsi="Times New Roman" w:cs="Times New Roman"/>
          <w:sz w:val="24"/>
          <w:szCs w:val="24"/>
        </w:rPr>
        <w:t>Крылов</w:t>
      </w:r>
      <w:r w:rsidR="00E6131D">
        <w:rPr>
          <w:rFonts w:ascii="Times New Roman" w:hAnsi="Times New Roman" w:cs="Times New Roman"/>
          <w:sz w:val="24"/>
          <w:szCs w:val="24"/>
        </w:rPr>
        <w:t xml:space="preserve"> «Кукушка и петух», « Волк и журавль», «Слон и Моська»</w:t>
      </w:r>
    </w:p>
    <w:p w:rsidR="00E6131D" w:rsidRDefault="00E6131D" w:rsidP="00E6131D">
      <w:pPr>
        <w:widowControl w:val="0"/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ab/>
      </w:r>
      <w:r w:rsidR="006D2E61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405665">
        <w:rPr>
          <w:rFonts w:ascii="Times New Roman" w:hAnsi="Times New Roman" w:cs="Times New Roman"/>
          <w:b/>
          <w:sz w:val="24"/>
          <w:szCs w:val="24"/>
        </w:rPr>
        <w:t>2</w:t>
      </w:r>
      <w:r w:rsidR="005D45AB">
        <w:rPr>
          <w:rFonts w:ascii="Times New Roman" w:hAnsi="Times New Roman" w:cs="Times New Roman"/>
          <w:b/>
          <w:sz w:val="24"/>
          <w:szCs w:val="24"/>
        </w:rPr>
        <w:t xml:space="preserve">ч) </w:t>
      </w:r>
      <w:r w:rsidRPr="00E6131D">
        <w:rPr>
          <w:rFonts w:ascii="Times New Roman" w:hAnsi="Times New Roman" w:cs="Times New Roman"/>
          <w:sz w:val="24"/>
          <w:szCs w:val="24"/>
        </w:rPr>
        <w:t xml:space="preserve">Н.А. Некрасов </w:t>
      </w:r>
      <w:r>
        <w:rPr>
          <w:rFonts w:ascii="Times New Roman" w:hAnsi="Times New Roman" w:cs="Times New Roman"/>
          <w:sz w:val="24"/>
          <w:szCs w:val="24"/>
        </w:rPr>
        <w:t>«Несжатая полоса», «Генерал Топтыгин».</w:t>
      </w:r>
    </w:p>
    <w:p w:rsidR="00E6131D" w:rsidRDefault="00E6131D" w:rsidP="00E6131D">
      <w:pPr>
        <w:widowControl w:val="0"/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D2E61">
        <w:rPr>
          <w:rFonts w:ascii="Times New Roman" w:hAnsi="Times New Roman" w:cs="Times New Roman"/>
          <w:b/>
          <w:sz w:val="24"/>
          <w:szCs w:val="24"/>
        </w:rPr>
        <w:t>(</w:t>
      </w:r>
      <w:r w:rsidR="00405665">
        <w:rPr>
          <w:rFonts w:ascii="Times New Roman" w:hAnsi="Times New Roman" w:cs="Times New Roman"/>
          <w:b/>
          <w:sz w:val="24"/>
          <w:szCs w:val="24"/>
        </w:rPr>
        <w:t xml:space="preserve">6 </w:t>
      </w:r>
      <w:r w:rsidR="005D45AB" w:rsidRPr="005D45AB">
        <w:rPr>
          <w:rFonts w:ascii="Times New Roman" w:hAnsi="Times New Roman" w:cs="Times New Roman"/>
          <w:b/>
          <w:sz w:val="24"/>
          <w:szCs w:val="24"/>
        </w:rPr>
        <w:t xml:space="preserve">ч) </w:t>
      </w:r>
      <w:r>
        <w:rPr>
          <w:rFonts w:ascii="Times New Roman" w:hAnsi="Times New Roman" w:cs="Times New Roman"/>
          <w:sz w:val="24"/>
          <w:szCs w:val="24"/>
        </w:rPr>
        <w:t>Л.Н. Толстой  «Кавказский пленник» (в сокращении)</w:t>
      </w:r>
    </w:p>
    <w:p w:rsidR="00E6131D" w:rsidRDefault="00E6131D" w:rsidP="00E6131D">
      <w:pPr>
        <w:widowControl w:val="0"/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D45AB" w:rsidRPr="005D45AB">
        <w:rPr>
          <w:rFonts w:ascii="Times New Roman" w:hAnsi="Times New Roman" w:cs="Times New Roman"/>
          <w:b/>
          <w:sz w:val="24"/>
          <w:szCs w:val="24"/>
        </w:rPr>
        <w:t>(</w:t>
      </w:r>
      <w:r w:rsidR="003939D2">
        <w:rPr>
          <w:rFonts w:ascii="Times New Roman" w:hAnsi="Times New Roman" w:cs="Times New Roman"/>
          <w:b/>
          <w:sz w:val="24"/>
          <w:szCs w:val="24"/>
        </w:rPr>
        <w:t>2</w:t>
      </w:r>
      <w:r w:rsidR="005D45AB" w:rsidRPr="005D45AB">
        <w:rPr>
          <w:rFonts w:ascii="Times New Roman" w:hAnsi="Times New Roman" w:cs="Times New Roman"/>
          <w:b/>
          <w:sz w:val="24"/>
          <w:szCs w:val="24"/>
        </w:rPr>
        <w:t>ч)</w:t>
      </w:r>
      <w:r w:rsidR="005D45A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А.П. Чехов «Хамелеон»</w:t>
      </w:r>
    </w:p>
    <w:p w:rsidR="00E6131D" w:rsidRDefault="00E6131D" w:rsidP="00E6131D">
      <w:pPr>
        <w:widowControl w:val="0"/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D2E61">
        <w:rPr>
          <w:rFonts w:ascii="Times New Roman" w:hAnsi="Times New Roman" w:cs="Times New Roman"/>
          <w:sz w:val="24"/>
          <w:szCs w:val="24"/>
        </w:rPr>
        <w:t xml:space="preserve"> </w:t>
      </w:r>
      <w:r w:rsidR="00405665">
        <w:rPr>
          <w:rFonts w:ascii="Times New Roman" w:hAnsi="Times New Roman" w:cs="Times New Roman"/>
          <w:b/>
          <w:sz w:val="24"/>
          <w:szCs w:val="24"/>
        </w:rPr>
        <w:t xml:space="preserve">(8 </w:t>
      </w:r>
      <w:r w:rsidR="006D2E61" w:rsidRPr="006D2E61">
        <w:rPr>
          <w:rFonts w:ascii="Times New Roman" w:hAnsi="Times New Roman" w:cs="Times New Roman"/>
          <w:b/>
          <w:sz w:val="24"/>
          <w:szCs w:val="24"/>
        </w:rPr>
        <w:t>ч)</w:t>
      </w:r>
      <w:r w:rsidR="006D2E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В.Г.</w:t>
      </w:r>
      <w:r w:rsidR="005D45A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Короленко «Дети подземелья» (В сокращении)</w:t>
      </w:r>
      <w:r w:rsidR="006D2E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131D" w:rsidRPr="00E6131D" w:rsidRDefault="00E6131D" w:rsidP="00E6131D">
      <w:pPr>
        <w:widowControl w:val="0"/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Из произведений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6D2E61" w:rsidRPr="006D2E61">
        <w:rPr>
          <w:rFonts w:ascii="Times New Roman" w:hAnsi="Times New Roman" w:cs="Times New Roman"/>
          <w:b/>
          <w:sz w:val="24"/>
          <w:szCs w:val="24"/>
        </w:rPr>
        <w:t>(</w:t>
      </w:r>
      <w:r w:rsidR="00405665">
        <w:rPr>
          <w:rFonts w:ascii="Times New Roman" w:hAnsi="Times New Roman" w:cs="Times New Roman"/>
          <w:b/>
          <w:sz w:val="24"/>
          <w:szCs w:val="24"/>
        </w:rPr>
        <w:t>8</w:t>
      </w:r>
      <w:r w:rsidR="006D2E61" w:rsidRPr="006D2E61">
        <w:rPr>
          <w:rFonts w:ascii="Times New Roman" w:hAnsi="Times New Roman" w:cs="Times New Roman"/>
          <w:b/>
          <w:sz w:val="24"/>
          <w:szCs w:val="24"/>
        </w:rPr>
        <w:t>ч)</w:t>
      </w:r>
      <w:r w:rsidR="006D2E6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М</w:t>
      </w:r>
      <w:r w:rsidRPr="00E6131D">
        <w:rPr>
          <w:rFonts w:ascii="Times New Roman" w:hAnsi="Times New Roman" w:cs="Times New Roman"/>
          <w:sz w:val="24"/>
          <w:szCs w:val="24"/>
        </w:rPr>
        <w:t>. Горький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6131D">
        <w:rPr>
          <w:rFonts w:ascii="Times New Roman" w:hAnsi="Times New Roman" w:cs="Times New Roman"/>
          <w:sz w:val="24"/>
          <w:szCs w:val="24"/>
        </w:rPr>
        <w:t>«Детство»</w:t>
      </w:r>
      <w:r w:rsidR="006D2E61">
        <w:rPr>
          <w:rFonts w:ascii="Times New Roman" w:hAnsi="Times New Roman" w:cs="Times New Roman"/>
          <w:sz w:val="24"/>
          <w:szCs w:val="24"/>
        </w:rPr>
        <w:t xml:space="preserve"> (В сокращении), «В людях» (</w:t>
      </w:r>
      <w:r>
        <w:rPr>
          <w:rFonts w:ascii="Times New Roman" w:hAnsi="Times New Roman" w:cs="Times New Roman"/>
          <w:sz w:val="24"/>
          <w:szCs w:val="24"/>
        </w:rPr>
        <w:t>В сокращении)</w:t>
      </w:r>
    </w:p>
    <w:p w:rsidR="00E6131D" w:rsidRPr="00E6131D" w:rsidRDefault="00E6131D" w:rsidP="00E6131D">
      <w:pPr>
        <w:widowControl w:val="0"/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Русской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405665">
        <w:rPr>
          <w:rFonts w:ascii="Times New Roman" w:hAnsi="Times New Roman" w:cs="Times New Roman"/>
          <w:b/>
          <w:sz w:val="24"/>
          <w:szCs w:val="24"/>
        </w:rPr>
        <w:t>(3</w:t>
      </w:r>
      <w:r w:rsidR="006D2E61">
        <w:rPr>
          <w:rFonts w:ascii="Times New Roman" w:hAnsi="Times New Roman" w:cs="Times New Roman"/>
          <w:b/>
          <w:sz w:val="24"/>
          <w:szCs w:val="24"/>
        </w:rPr>
        <w:t xml:space="preserve">ч) </w:t>
      </w:r>
      <w:r w:rsidRPr="00E6131D">
        <w:rPr>
          <w:rFonts w:ascii="Times New Roman" w:hAnsi="Times New Roman" w:cs="Times New Roman"/>
          <w:sz w:val="24"/>
          <w:szCs w:val="24"/>
        </w:rPr>
        <w:t>М.В. Исаковский</w:t>
      </w:r>
      <w:r>
        <w:rPr>
          <w:rFonts w:ascii="Times New Roman" w:hAnsi="Times New Roman" w:cs="Times New Roman"/>
          <w:sz w:val="24"/>
          <w:szCs w:val="24"/>
        </w:rPr>
        <w:t xml:space="preserve"> «Детство», «Ветер», «Весна».</w:t>
      </w:r>
    </w:p>
    <w:p w:rsidR="00E6131D" w:rsidRPr="00E6131D" w:rsidRDefault="00E6131D" w:rsidP="00E6131D">
      <w:pPr>
        <w:widowControl w:val="0"/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Литературы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405665">
        <w:rPr>
          <w:rFonts w:ascii="Times New Roman" w:hAnsi="Times New Roman" w:cs="Times New Roman"/>
          <w:b/>
          <w:sz w:val="24"/>
          <w:szCs w:val="24"/>
        </w:rPr>
        <w:t>(4</w:t>
      </w:r>
      <w:r w:rsidR="006D2E61">
        <w:rPr>
          <w:rFonts w:ascii="Times New Roman" w:hAnsi="Times New Roman" w:cs="Times New Roman"/>
          <w:b/>
          <w:sz w:val="24"/>
          <w:szCs w:val="24"/>
        </w:rPr>
        <w:t xml:space="preserve">ч) </w:t>
      </w:r>
      <w:r w:rsidRPr="00E6131D">
        <w:rPr>
          <w:rFonts w:ascii="Times New Roman" w:hAnsi="Times New Roman" w:cs="Times New Roman"/>
          <w:sz w:val="24"/>
          <w:szCs w:val="24"/>
        </w:rPr>
        <w:t xml:space="preserve">К.Г. Паустовский </w:t>
      </w:r>
      <w:r>
        <w:rPr>
          <w:rFonts w:ascii="Times New Roman" w:hAnsi="Times New Roman" w:cs="Times New Roman"/>
          <w:sz w:val="24"/>
          <w:szCs w:val="24"/>
        </w:rPr>
        <w:t>« Последний чёрт»</w:t>
      </w:r>
    </w:p>
    <w:p w:rsidR="00E6131D" w:rsidRDefault="00E6131D" w:rsidP="00E613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XX</w:t>
      </w:r>
      <w:r w:rsidRPr="00E6131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века</w:t>
      </w:r>
      <w:r w:rsidR="003939D2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405665">
        <w:rPr>
          <w:rFonts w:ascii="Times New Roman" w:hAnsi="Times New Roman" w:cs="Times New Roman"/>
          <w:b/>
          <w:sz w:val="24"/>
          <w:szCs w:val="24"/>
        </w:rPr>
        <w:t>64</w:t>
      </w:r>
      <w:r w:rsidR="006D2E61">
        <w:rPr>
          <w:rFonts w:ascii="Times New Roman" w:hAnsi="Times New Roman" w:cs="Times New Roman"/>
          <w:b/>
          <w:sz w:val="24"/>
          <w:szCs w:val="24"/>
        </w:rPr>
        <w:t>ч)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405665">
        <w:rPr>
          <w:rFonts w:ascii="Times New Roman" w:hAnsi="Times New Roman" w:cs="Times New Roman"/>
          <w:b/>
          <w:sz w:val="24"/>
          <w:szCs w:val="24"/>
        </w:rPr>
        <w:t>(3</w:t>
      </w:r>
      <w:r w:rsidR="006D2E61">
        <w:rPr>
          <w:rFonts w:ascii="Times New Roman" w:hAnsi="Times New Roman" w:cs="Times New Roman"/>
          <w:b/>
          <w:sz w:val="24"/>
          <w:szCs w:val="24"/>
        </w:rPr>
        <w:t xml:space="preserve">ч) </w:t>
      </w:r>
      <w:r>
        <w:rPr>
          <w:rFonts w:ascii="Times New Roman" w:hAnsi="Times New Roman" w:cs="Times New Roman"/>
          <w:sz w:val="24"/>
          <w:szCs w:val="24"/>
        </w:rPr>
        <w:t>М</w:t>
      </w:r>
      <w:proofErr w:type="gramStart"/>
      <w:r>
        <w:rPr>
          <w:rFonts w:ascii="Times New Roman" w:hAnsi="Times New Roman" w:cs="Times New Roman"/>
          <w:sz w:val="24"/>
          <w:szCs w:val="24"/>
        </w:rPr>
        <w:t>,М</w:t>
      </w:r>
      <w:proofErr w:type="gramEnd"/>
      <w:r>
        <w:rPr>
          <w:rFonts w:ascii="Times New Roman" w:hAnsi="Times New Roman" w:cs="Times New Roman"/>
          <w:sz w:val="24"/>
          <w:szCs w:val="24"/>
        </w:rPr>
        <w:t>, Зощенко «Великие путешественники»</w:t>
      </w:r>
    </w:p>
    <w:p w:rsidR="00E00C39" w:rsidRDefault="00E00C39" w:rsidP="00E613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05665">
        <w:rPr>
          <w:rFonts w:ascii="Times New Roman" w:hAnsi="Times New Roman" w:cs="Times New Roman"/>
          <w:b/>
          <w:sz w:val="24"/>
          <w:szCs w:val="24"/>
        </w:rPr>
        <w:t>(2</w:t>
      </w:r>
      <w:r w:rsidR="003939D2" w:rsidRPr="003939D2">
        <w:rPr>
          <w:rFonts w:ascii="Times New Roman" w:hAnsi="Times New Roman" w:cs="Times New Roman"/>
          <w:b/>
          <w:sz w:val="24"/>
          <w:szCs w:val="24"/>
        </w:rPr>
        <w:t>ч)</w:t>
      </w:r>
      <w:r w:rsidR="003939D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К.М. Симонов «Сын артиллериста «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Отрывки)</w:t>
      </w:r>
    </w:p>
    <w:p w:rsidR="00E00C39" w:rsidRDefault="00E00C39" w:rsidP="00E613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05665">
        <w:rPr>
          <w:rFonts w:ascii="Times New Roman" w:hAnsi="Times New Roman" w:cs="Times New Roman"/>
          <w:b/>
          <w:sz w:val="24"/>
          <w:szCs w:val="24"/>
        </w:rPr>
        <w:t>(3</w:t>
      </w:r>
      <w:r w:rsidR="003939D2" w:rsidRPr="003939D2">
        <w:rPr>
          <w:rFonts w:ascii="Times New Roman" w:hAnsi="Times New Roman" w:cs="Times New Roman"/>
          <w:b/>
          <w:sz w:val="24"/>
          <w:szCs w:val="24"/>
        </w:rPr>
        <w:t>ч)</w:t>
      </w:r>
      <w:r w:rsidR="003939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В. П. Катаев «Флаг»</w:t>
      </w:r>
    </w:p>
    <w:p w:rsidR="00E00C39" w:rsidRPr="00E6131D" w:rsidRDefault="003939D2" w:rsidP="00E00C39">
      <w:pPr>
        <w:widowControl w:val="0"/>
        <w:autoSpaceDE w:val="0"/>
        <w:autoSpaceDN w:val="0"/>
        <w:adjustRightInd w:val="0"/>
        <w:spacing w:after="0" w:line="240" w:lineRule="auto"/>
        <w:ind w:left="2124" w:firstLine="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r w:rsidR="00405665">
        <w:rPr>
          <w:rFonts w:ascii="Times New Roman" w:hAnsi="Times New Roman" w:cs="Times New Roman"/>
          <w:b/>
          <w:sz w:val="24"/>
          <w:szCs w:val="24"/>
        </w:rPr>
        <w:t>3</w:t>
      </w:r>
      <w:r w:rsidRPr="003939D2">
        <w:rPr>
          <w:rFonts w:ascii="Times New Roman" w:hAnsi="Times New Roman" w:cs="Times New Roman"/>
          <w:b/>
          <w:sz w:val="24"/>
          <w:szCs w:val="24"/>
        </w:rPr>
        <w:t>ч)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00C39">
        <w:rPr>
          <w:rFonts w:ascii="Times New Roman" w:hAnsi="Times New Roman" w:cs="Times New Roman"/>
          <w:sz w:val="24"/>
          <w:szCs w:val="24"/>
        </w:rPr>
        <w:t xml:space="preserve">Н.И. </w:t>
      </w:r>
      <w:proofErr w:type="spellStart"/>
      <w:r w:rsidR="00E00C39">
        <w:rPr>
          <w:rFonts w:ascii="Times New Roman" w:hAnsi="Times New Roman" w:cs="Times New Roman"/>
          <w:sz w:val="24"/>
          <w:szCs w:val="24"/>
        </w:rPr>
        <w:t>Рыленков</w:t>
      </w:r>
      <w:proofErr w:type="spellEnd"/>
      <w:r w:rsidR="00E00C39">
        <w:rPr>
          <w:rFonts w:ascii="Times New Roman" w:hAnsi="Times New Roman" w:cs="Times New Roman"/>
          <w:sz w:val="24"/>
          <w:szCs w:val="24"/>
        </w:rPr>
        <w:t xml:space="preserve">  «Деревья», «Весна без вещуньи – кукушки…», « Всё в тающей дымке…»</w:t>
      </w:r>
    </w:p>
    <w:p w:rsidR="00E6131D" w:rsidRDefault="00E00C39" w:rsidP="00E6131D">
      <w:pPr>
        <w:widowControl w:val="0"/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405665">
        <w:rPr>
          <w:rFonts w:ascii="Times New Roman" w:hAnsi="Times New Roman" w:cs="Times New Roman"/>
          <w:b/>
          <w:sz w:val="24"/>
          <w:szCs w:val="24"/>
        </w:rPr>
        <w:t>(12</w:t>
      </w:r>
      <w:r w:rsidR="003939D2">
        <w:rPr>
          <w:rFonts w:ascii="Times New Roman" w:hAnsi="Times New Roman" w:cs="Times New Roman"/>
          <w:b/>
          <w:sz w:val="24"/>
          <w:szCs w:val="24"/>
        </w:rPr>
        <w:t xml:space="preserve">ч) </w:t>
      </w:r>
      <w:r w:rsidRPr="00E00C39">
        <w:rPr>
          <w:rFonts w:ascii="Times New Roman" w:hAnsi="Times New Roman" w:cs="Times New Roman"/>
          <w:sz w:val="24"/>
          <w:szCs w:val="24"/>
        </w:rPr>
        <w:t>Ю.И. Коваль</w:t>
      </w:r>
      <w:r>
        <w:rPr>
          <w:rFonts w:ascii="Times New Roman" w:hAnsi="Times New Roman" w:cs="Times New Roman"/>
          <w:sz w:val="24"/>
          <w:szCs w:val="24"/>
        </w:rPr>
        <w:t xml:space="preserve"> « Капитан Клюквин»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«Картофельная собака»</w:t>
      </w:r>
    </w:p>
    <w:p w:rsidR="00E00C39" w:rsidRDefault="00E00C39" w:rsidP="00E6131D">
      <w:pPr>
        <w:widowControl w:val="0"/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939D2" w:rsidRPr="003939D2">
        <w:rPr>
          <w:rFonts w:ascii="Times New Roman" w:hAnsi="Times New Roman" w:cs="Times New Roman"/>
          <w:b/>
          <w:sz w:val="24"/>
          <w:szCs w:val="24"/>
        </w:rPr>
        <w:t>(12)</w:t>
      </w:r>
      <w:r w:rsidR="003939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Ю.Я. Яковлев «Багульник»</w:t>
      </w:r>
    </w:p>
    <w:p w:rsidR="00E00C39" w:rsidRDefault="00E00C39" w:rsidP="00E6131D">
      <w:pPr>
        <w:widowControl w:val="0"/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939D2" w:rsidRPr="003939D2">
        <w:rPr>
          <w:rFonts w:ascii="Times New Roman" w:hAnsi="Times New Roman" w:cs="Times New Roman"/>
          <w:b/>
          <w:sz w:val="24"/>
          <w:szCs w:val="24"/>
        </w:rPr>
        <w:t>(8ч)</w:t>
      </w:r>
      <w:r w:rsidR="003939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Р.П. Погодин «Время говорит – пора»</w:t>
      </w:r>
    </w:p>
    <w:p w:rsidR="00E00C39" w:rsidRDefault="00E00C39" w:rsidP="00E6131D">
      <w:pPr>
        <w:widowControl w:val="0"/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939D2">
        <w:rPr>
          <w:rFonts w:ascii="Times New Roman" w:hAnsi="Times New Roman" w:cs="Times New Roman"/>
          <w:sz w:val="24"/>
          <w:szCs w:val="24"/>
        </w:rPr>
        <w:t xml:space="preserve"> </w:t>
      </w:r>
      <w:r w:rsidR="003939D2" w:rsidRPr="003939D2">
        <w:rPr>
          <w:rFonts w:ascii="Times New Roman" w:hAnsi="Times New Roman" w:cs="Times New Roman"/>
          <w:b/>
          <w:sz w:val="24"/>
          <w:szCs w:val="24"/>
        </w:rPr>
        <w:t>(4ч)</w:t>
      </w:r>
      <w:r w:rsidR="003939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А.Г. Алексин « Двадцать девятое февраля» (Отрывок из повести «Звоните и приезжайте»)</w:t>
      </w:r>
    </w:p>
    <w:p w:rsidR="00E00C39" w:rsidRDefault="00E00C39" w:rsidP="00E6131D">
      <w:pPr>
        <w:widowControl w:val="0"/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05665">
        <w:rPr>
          <w:rFonts w:ascii="Times New Roman" w:hAnsi="Times New Roman" w:cs="Times New Roman"/>
          <w:b/>
          <w:sz w:val="24"/>
          <w:szCs w:val="24"/>
        </w:rPr>
        <w:t>(2</w:t>
      </w:r>
      <w:r w:rsidR="003939D2" w:rsidRPr="003939D2">
        <w:rPr>
          <w:rFonts w:ascii="Times New Roman" w:hAnsi="Times New Roman" w:cs="Times New Roman"/>
          <w:b/>
          <w:sz w:val="24"/>
          <w:szCs w:val="24"/>
        </w:rPr>
        <w:t>ч)</w:t>
      </w:r>
      <w:r w:rsidR="003939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К.Я. Ваншенкин «Мальчишка», «Снежки»</w:t>
      </w:r>
    </w:p>
    <w:p w:rsidR="00E00C39" w:rsidRDefault="00E00C39" w:rsidP="00E6131D">
      <w:pPr>
        <w:widowControl w:val="0"/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D60192" w:rsidRDefault="00D60192" w:rsidP="00E00C39">
      <w:pPr>
        <w:widowControl w:val="0"/>
        <w:autoSpaceDE w:val="0"/>
        <w:autoSpaceDN w:val="0"/>
        <w:adjustRightInd w:val="0"/>
        <w:spacing w:after="0" w:line="240" w:lineRule="auto"/>
        <w:ind w:left="2124" w:hanging="212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0C39" w:rsidRDefault="00E00C39" w:rsidP="00E00C39">
      <w:pPr>
        <w:widowControl w:val="0"/>
        <w:autoSpaceDE w:val="0"/>
        <w:autoSpaceDN w:val="0"/>
        <w:adjustRightInd w:val="0"/>
        <w:spacing w:after="0" w:line="240" w:lineRule="auto"/>
        <w:ind w:left="2124" w:hanging="212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обучения в 8 классе</w:t>
      </w:r>
      <w:r w:rsidR="00B10198">
        <w:rPr>
          <w:rFonts w:ascii="Times New Roman" w:hAnsi="Times New Roman" w:cs="Times New Roman"/>
          <w:b/>
          <w:sz w:val="24"/>
          <w:szCs w:val="24"/>
        </w:rPr>
        <w:t xml:space="preserve"> (1</w:t>
      </w:r>
      <w:r w:rsidR="00D60192">
        <w:rPr>
          <w:rFonts w:ascii="Times New Roman" w:hAnsi="Times New Roman" w:cs="Times New Roman"/>
          <w:b/>
          <w:sz w:val="24"/>
          <w:szCs w:val="24"/>
        </w:rPr>
        <w:t>02</w:t>
      </w:r>
      <w:r w:rsidR="00B10198">
        <w:rPr>
          <w:rFonts w:ascii="Times New Roman" w:hAnsi="Times New Roman" w:cs="Times New Roman"/>
          <w:b/>
          <w:sz w:val="24"/>
          <w:szCs w:val="24"/>
        </w:rPr>
        <w:t>ч)</w:t>
      </w:r>
    </w:p>
    <w:p w:rsidR="00E00C39" w:rsidRPr="00E00C39" w:rsidRDefault="00E00C39" w:rsidP="00E00C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1313" w:rsidRPr="009448AA" w:rsidRDefault="00E00C39" w:rsidP="00E00C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0C39">
        <w:rPr>
          <w:rFonts w:ascii="Times New Roman" w:hAnsi="Times New Roman" w:cs="Times New Roman"/>
          <w:b/>
          <w:sz w:val="24"/>
          <w:szCs w:val="24"/>
        </w:rPr>
        <w:t xml:space="preserve">Устное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D60192">
        <w:rPr>
          <w:rFonts w:ascii="Times New Roman" w:hAnsi="Times New Roman" w:cs="Times New Roman"/>
          <w:b/>
          <w:sz w:val="24"/>
          <w:szCs w:val="24"/>
        </w:rPr>
        <w:t>(4</w:t>
      </w:r>
      <w:r w:rsidR="002A56EF">
        <w:rPr>
          <w:rFonts w:ascii="Times New Roman" w:hAnsi="Times New Roman" w:cs="Times New Roman"/>
          <w:b/>
          <w:sz w:val="24"/>
          <w:szCs w:val="24"/>
        </w:rPr>
        <w:t xml:space="preserve">ч) </w:t>
      </w:r>
      <w:r w:rsidR="009448AA">
        <w:rPr>
          <w:rFonts w:ascii="Times New Roman" w:hAnsi="Times New Roman" w:cs="Times New Roman"/>
          <w:sz w:val="24"/>
          <w:szCs w:val="24"/>
        </w:rPr>
        <w:t>Р</w:t>
      </w:r>
      <w:r w:rsidR="009448AA" w:rsidRPr="009448AA">
        <w:rPr>
          <w:rFonts w:ascii="Times New Roman" w:hAnsi="Times New Roman" w:cs="Times New Roman"/>
          <w:sz w:val="24"/>
          <w:szCs w:val="24"/>
        </w:rPr>
        <w:t>усская народная</w:t>
      </w:r>
      <w:r w:rsidR="009448A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448AA">
        <w:rPr>
          <w:rFonts w:ascii="Times New Roman" w:hAnsi="Times New Roman" w:cs="Times New Roman"/>
          <w:sz w:val="24"/>
          <w:szCs w:val="24"/>
        </w:rPr>
        <w:t>сказка «Волшебное кольцо»</w:t>
      </w:r>
    </w:p>
    <w:p w:rsidR="00E00C39" w:rsidRPr="009448AA" w:rsidRDefault="009448AA" w:rsidP="00E00C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r w:rsidR="00E00C39">
        <w:rPr>
          <w:rFonts w:ascii="Times New Roman" w:hAnsi="Times New Roman" w:cs="Times New Roman"/>
          <w:b/>
          <w:sz w:val="24"/>
          <w:szCs w:val="24"/>
        </w:rPr>
        <w:t>ародное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2A56EF">
        <w:rPr>
          <w:rFonts w:ascii="Times New Roman" w:hAnsi="Times New Roman" w:cs="Times New Roman"/>
          <w:b/>
          <w:sz w:val="24"/>
          <w:szCs w:val="24"/>
        </w:rPr>
        <w:t xml:space="preserve">(1ч)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9448AA">
        <w:rPr>
          <w:rFonts w:ascii="Times New Roman" w:hAnsi="Times New Roman" w:cs="Times New Roman"/>
          <w:sz w:val="24"/>
          <w:szCs w:val="24"/>
        </w:rPr>
        <w:t>ословицы и поговорки</w:t>
      </w:r>
    </w:p>
    <w:p w:rsidR="00E00C39" w:rsidRDefault="00E00C39" w:rsidP="002A56EF">
      <w:pPr>
        <w:widowControl w:val="0"/>
        <w:autoSpaceDE w:val="0"/>
        <w:autoSpaceDN w:val="0"/>
        <w:adjustRightInd w:val="0"/>
        <w:spacing w:after="0" w:line="240" w:lineRule="auto"/>
        <w:ind w:left="2124" w:hanging="21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творчество</w:t>
      </w:r>
      <w:r w:rsidR="00D60192">
        <w:rPr>
          <w:rFonts w:ascii="Times New Roman" w:hAnsi="Times New Roman" w:cs="Times New Roman"/>
          <w:b/>
          <w:sz w:val="24"/>
          <w:szCs w:val="24"/>
        </w:rPr>
        <w:t xml:space="preserve"> (9 </w:t>
      </w:r>
      <w:r w:rsidR="002A56EF">
        <w:rPr>
          <w:rFonts w:ascii="Times New Roman" w:hAnsi="Times New Roman" w:cs="Times New Roman"/>
          <w:b/>
          <w:sz w:val="24"/>
          <w:szCs w:val="24"/>
        </w:rPr>
        <w:t>ч)</w:t>
      </w:r>
      <w:r w:rsidR="002A56EF">
        <w:rPr>
          <w:rFonts w:ascii="Times New Roman" w:hAnsi="Times New Roman" w:cs="Times New Roman"/>
          <w:b/>
          <w:sz w:val="24"/>
          <w:szCs w:val="24"/>
        </w:rPr>
        <w:tab/>
      </w:r>
      <w:r w:rsidR="00B10198">
        <w:rPr>
          <w:rFonts w:ascii="Times New Roman" w:hAnsi="Times New Roman" w:cs="Times New Roman"/>
          <w:b/>
          <w:sz w:val="24"/>
          <w:szCs w:val="24"/>
        </w:rPr>
        <w:t>(2</w:t>
      </w:r>
      <w:r w:rsidR="002A56EF">
        <w:rPr>
          <w:rFonts w:ascii="Times New Roman" w:hAnsi="Times New Roman" w:cs="Times New Roman"/>
          <w:b/>
          <w:sz w:val="24"/>
          <w:szCs w:val="24"/>
        </w:rPr>
        <w:t xml:space="preserve">ч) </w:t>
      </w:r>
      <w:r w:rsidR="009448AA" w:rsidRPr="009448AA">
        <w:rPr>
          <w:rFonts w:ascii="Times New Roman" w:hAnsi="Times New Roman" w:cs="Times New Roman"/>
          <w:sz w:val="24"/>
          <w:szCs w:val="24"/>
        </w:rPr>
        <w:t>Баллады</w:t>
      </w:r>
      <w:r w:rsidR="009448AA">
        <w:rPr>
          <w:rFonts w:ascii="Times New Roman" w:hAnsi="Times New Roman" w:cs="Times New Roman"/>
          <w:sz w:val="24"/>
          <w:szCs w:val="24"/>
        </w:rPr>
        <w:t xml:space="preserve"> «Перчатка» В.А. Жуковский, «Нашла коса на камень» </w:t>
      </w:r>
    </w:p>
    <w:p w:rsidR="009448AA" w:rsidRDefault="009448AA" w:rsidP="00E00C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A56E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И.З. Суриков</w:t>
      </w:r>
    </w:p>
    <w:p w:rsidR="009448AA" w:rsidRDefault="009448AA" w:rsidP="00E00C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D60192">
        <w:rPr>
          <w:rFonts w:ascii="Times New Roman" w:hAnsi="Times New Roman" w:cs="Times New Roman"/>
          <w:b/>
          <w:sz w:val="24"/>
          <w:szCs w:val="24"/>
        </w:rPr>
        <w:t>(2</w:t>
      </w:r>
      <w:r w:rsidR="002A56EF" w:rsidRPr="002A56EF">
        <w:rPr>
          <w:rFonts w:ascii="Times New Roman" w:hAnsi="Times New Roman" w:cs="Times New Roman"/>
          <w:b/>
          <w:sz w:val="24"/>
          <w:szCs w:val="24"/>
        </w:rPr>
        <w:t>ч)</w:t>
      </w:r>
      <w:r w:rsidR="002A56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Былины  «Садко» (Отрывок)</w:t>
      </w:r>
    </w:p>
    <w:p w:rsidR="009448AA" w:rsidRPr="009448AA" w:rsidRDefault="009448AA" w:rsidP="00E00C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Произведения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D60192">
        <w:rPr>
          <w:rFonts w:ascii="Times New Roman" w:hAnsi="Times New Roman" w:cs="Times New Roman"/>
          <w:b/>
          <w:sz w:val="24"/>
          <w:szCs w:val="24"/>
        </w:rPr>
        <w:t>(12</w:t>
      </w:r>
      <w:r w:rsidR="002A56EF">
        <w:rPr>
          <w:rFonts w:ascii="Times New Roman" w:hAnsi="Times New Roman" w:cs="Times New Roman"/>
          <w:b/>
          <w:sz w:val="24"/>
          <w:szCs w:val="24"/>
        </w:rPr>
        <w:t xml:space="preserve">ч) </w:t>
      </w:r>
      <w:r>
        <w:rPr>
          <w:rFonts w:ascii="Times New Roman" w:hAnsi="Times New Roman" w:cs="Times New Roman"/>
          <w:sz w:val="24"/>
          <w:szCs w:val="24"/>
        </w:rPr>
        <w:t xml:space="preserve"> « Публичное испытание» М.Я.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Басина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9448AA" w:rsidRPr="009448AA" w:rsidRDefault="009448AA" w:rsidP="00E00C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Русских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Записки о Пушкине (Отрывок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И.И. </w:t>
      </w:r>
      <w:proofErr w:type="spellStart"/>
      <w:r>
        <w:rPr>
          <w:rFonts w:ascii="Times New Roman" w:hAnsi="Times New Roman" w:cs="Times New Roman"/>
          <w:sz w:val="24"/>
          <w:szCs w:val="24"/>
        </w:rPr>
        <w:t>Пущин</w:t>
      </w:r>
      <w:proofErr w:type="spellEnd"/>
    </w:p>
    <w:p w:rsidR="009448AA" w:rsidRPr="009448AA" w:rsidRDefault="009448AA" w:rsidP="009448AA">
      <w:pPr>
        <w:widowControl w:val="0"/>
        <w:autoSpaceDE w:val="0"/>
        <w:autoSpaceDN w:val="0"/>
        <w:adjustRightInd w:val="0"/>
        <w:spacing w:after="0" w:line="240" w:lineRule="auto"/>
        <w:ind w:left="2124" w:hanging="21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Писателей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А.С. Пушкин </w:t>
      </w:r>
      <w:r w:rsidRPr="009448AA">
        <w:rPr>
          <w:rFonts w:ascii="Times New Roman" w:hAnsi="Times New Roman" w:cs="Times New Roman"/>
          <w:sz w:val="24"/>
          <w:szCs w:val="24"/>
        </w:rPr>
        <w:t>«Памятник»</w:t>
      </w:r>
      <w:r>
        <w:rPr>
          <w:rFonts w:ascii="Times New Roman" w:hAnsi="Times New Roman" w:cs="Times New Roman"/>
          <w:sz w:val="24"/>
          <w:szCs w:val="24"/>
        </w:rPr>
        <w:t xml:space="preserve"> (Отрывок), «Зимнее утро», «</w:t>
      </w:r>
      <w:proofErr w:type="spellStart"/>
      <w:r>
        <w:rPr>
          <w:rFonts w:ascii="Times New Roman" w:hAnsi="Times New Roman" w:cs="Times New Roman"/>
          <w:sz w:val="24"/>
          <w:szCs w:val="24"/>
        </w:rPr>
        <w:t>И.И.Пущину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</w:t>
      </w:r>
    </w:p>
    <w:p w:rsidR="00BC5EAF" w:rsidRDefault="009448AA" w:rsidP="00BC5EAF">
      <w:pPr>
        <w:widowControl w:val="0"/>
        <w:autoSpaceDE w:val="0"/>
        <w:autoSpaceDN w:val="0"/>
        <w:adjustRightInd w:val="0"/>
        <w:spacing w:after="0" w:line="240" w:lineRule="auto"/>
        <w:ind w:left="2124" w:hanging="21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Х века</w:t>
      </w:r>
      <w:r w:rsidR="002730DD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D60192">
        <w:rPr>
          <w:rFonts w:ascii="Times New Roman" w:hAnsi="Times New Roman" w:cs="Times New Roman"/>
          <w:b/>
          <w:sz w:val="24"/>
          <w:szCs w:val="24"/>
        </w:rPr>
        <w:t>34</w:t>
      </w:r>
      <w:r w:rsidR="002730DD">
        <w:rPr>
          <w:rFonts w:ascii="Times New Roman" w:hAnsi="Times New Roman" w:cs="Times New Roman"/>
          <w:b/>
          <w:sz w:val="24"/>
          <w:szCs w:val="24"/>
        </w:rPr>
        <w:t>ч)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BC5EAF">
        <w:rPr>
          <w:rFonts w:ascii="Times New Roman" w:hAnsi="Times New Roman" w:cs="Times New Roman"/>
          <w:sz w:val="24"/>
          <w:szCs w:val="24"/>
        </w:rPr>
        <w:t xml:space="preserve">«Няне», «Сожжённое письмо» (Отрывок),  « </w:t>
      </w:r>
      <w:r w:rsidR="00BC5EAF" w:rsidRPr="00BC5EAF">
        <w:rPr>
          <w:rFonts w:ascii="Times New Roman" w:hAnsi="Times New Roman" w:cs="Times New Roman"/>
          <w:sz w:val="24"/>
          <w:szCs w:val="24"/>
        </w:rPr>
        <w:t>Я вас любил…»</w:t>
      </w:r>
      <w:r w:rsidR="00BC5EAF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9448AA" w:rsidRDefault="00BC5EAF" w:rsidP="00BC5EAF">
      <w:pPr>
        <w:widowControl w:val="0"/>
        <w:autoSpaceDE w:val="0"/>
        <w:autoSpaceDN w:val="0"/>
        <w:adjustRightInd w:val="0"/>
        <w:spacing w:after="0" w:line="240" w:lineRule="auto"/>
        <w:ind w:left="21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«Сказка о попе и его работнике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Балде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»</w:t>
      </w:r>
    </w:p>
    <w:p w:rsidR="00BC5EAF" w:rsidRDefault="00D60192" w:rsidP="00BC5EAF">
      <w:pPr>
        <w:widowControl w:val="0"/>
        <w:autoSpaceDE w:val="0"/>
        <w:autoSpaceDN w:val="0"/>
        <w:adjustRightInd w:val="0"/>
        <w:spacing w:after="0" w:line="240" w:lineRule="auto"/>
        <w:ind w:left="21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r w:rsidR="002A56EF" w:rsidRPr="002A56EF">
        <w:rPr>
          <w:rFonts w:ascii="Times New Roman" w:hAnsi="Times New Roman" w:cs="Times New Roman"/>
          <w:b/>
          <w:sz w:val="24"/>
          <w:szCs w:val="24"/>
        </w:rPr>
        <w:t>4ч</w:t>
      </w:r>
      <w:r w:rsidR="002A56EF">
        <w:rPr>
          <w:rFonts w:ascii="Times New Roman" w:hAnsi="Times New Roman" w:cs="Times New Roman"/>
          <w:sz w:val="24"/>
          <w:szCs w:val="24"/>
        </w:rPr>
        <w:t xml:space="preserve">) </w:t>
      </w:r>
      <w:r w:rsidR="00BC5EAF">
        <w:rPr>
          <w:rFonts w:ascii="Times New Roman" w:hAnsi="Times New Roman" w:cs="Times New Roman"/>
          <w:sz w:val="24"/>
          <w:szCs w:val="24"/>
        </w:rPr>
        <w:t xml:space="preserve">М.Ю. Лермонтов «Смерть поэта» (Отрывок), </w:t>
      </w:r>
    </w:p>
    <w:p w:rsidR="00BC5EAF" w:rsidRDefault="00D60192" w:rsidP="00BC5EAF">
      <w:pPr>
        <w:widowControl w:val="0"/>
        <w:autoSpaceDE w:val="0"/>
        <w:autoSpaceDN w:val="0"/>
        <w:adjustRightInd w:val="0"/>
        <w:spacing w:after="0" w:line="240" w:lineRule="auto"/>
        <w:ind w:left="21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r w:rsidR="002A56EF" w:rsidRPr="002A56EF">
        <w:rPr>
          <w:rFonts w:ascii="Times New Roman" w:hAnsi="Times New Roman" w:cs="Times New Roman"/>
          <w:b/>
          <w:sz w:val="24"/>
          <w:szCs w:val="24"/>
        </w:rPr>
        <w:t>4ч)</w:t>
      </w:r>
      <w:r w:rsidR="002A56EF">
        <w:rPr>
          <w:rFonts w:ascii="Times New Roman" w:hAnsi="Times New Roman" w:cs="Times New Roman"/>
          <w:sz w:val="24"/>
          <w:szCs w:val="24"/>
        </w:rPr>
        <w:t xml:space="preserve"> </w:t>
      </w:r>
      <w:r w:rsidR="00BC5EAF">
        <w:rPr>
          <w:rFonts w:ascii="Times New Roman" w:hAnsi="Times New Roman" w:cs="Times New Roman"/>
          <w:sz w:val="24"/>
          <w:szCs w:val="24"/>
        </w:rPr>
        <w:t>И.А. Крылов « Волк на псарне», «Осёл и соловей», «Муха и Пчела»</w:t>
      </w:r>
    </w:p>
    <w:p w:rsidR="00BC5EAF" w:rsidRDefault="00D60192" w:rsidP="00BC5EAF">
      <w:pPr>
        <w:widowControl w:val="0"/>
        <w:autoSpaceDE w:val="0"/>
        <w:autoSpaceDN w:val="0"/>
        <w:adjustRightInd w:val="0"/>
        <w:spacing w:after="0" w:line="240" w:lineRule="auto"/>
        <w:ind w:left="21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(3 </w:t>
      </w:r>
      <w:r w:rsidR="002A56EF" w:rsidRPr="002A56EF">
        <w:rPr>
          <w:rFonts w:ascii="Times New Roman" w:hAnsi="Times New Roman" w:cs="Times New Roman"/>
          <w:b/>
          <w:sz w:val="24"/>
          <w:szCs w:val="24"/>
        </w:rPr>
        <w:t>ч)</w:t>
      </w:r>
      <w:r w:rsidR="002A56EF">
        <w:rPr>
          <w:rFonts w:ascii="Times New Roman" w:hAnsi="Times New Roman" w:cs="Times New Roman"/>
          <w:sz w:val="24"/>
          <w:szCs w:val="24"/>
        </w:rPr>
        <w:t xml:space="preserve"> </w:t>
      </w:r>
      <w:r w:rsidR="00BC5EAF">
        <w:rPr>
          <w:rFonts w:ascii="Times New Roman" w:hAnsi="Times New Roman" w:cs="Times New Roman"/>
          <w:sz w:val="24"/>
          <w:szCs w:val="24"/>
        </w:rPr>
        <w:t>Н.А. Некрасов «Размышления у парадного подъезда» (Отрывок),</w:t>
      </w:r>
    </w:p>
    <w:p w:rsidR="00BC5EAF" w:rsidRDefault="00BC5EAF" w:rsidP="00BC5EAF">
      <w:pPr>
        <w:widowControl w:val="0"/>
        <w:autoSpaceDE w:val="0"/>
        <w:autoSpaceDN w:val="0"/>
        <w:adjustRightInd w:val="0"/>
        <w:spacing w:after="0" w:line="240" w:lineRule="auto"/>
        <w:ind w:left="21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«В полном разгаре страда деревенская…», «Мороз, Красный нос» (Отрывок), «Русские женщины» (Отрывок)</w:t>
      </w:r>
    </w:p>
    <w:p w:rsidR="00BC5EAF" w:rsidRDefault="002A56EF" w:rsidP="00BC5EAF">
      <w:pPr>
        <w:widowControl w:val="0"/>
        <w:autoSpaceDE w:val="0"/>
        <w:autoSpaceDN w:val="0"/>
        <w:adjustRightInd w:val="0"/>
        <w:spacing w:after="0" w:line="240" w:lineRule="auto"/>
        <w:ind w:left="21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r w:rsidRPr="002A56EF">
        <w:rPr>
          <w:rFonts w:ascii="Times New Roman" w:hAnsi="Times New Roman" w:cs="Times New Roman"/>
          <w:b/>
          <w:sz w:val="24"/>
          <w:szCs w:val="24"/>
        </w:rPr>
        <w:t>3ч)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C5EAF">
        <w:rPr>
          <w:rFonts w:ascii="Times New Roman" w:hAnsi="Times New Roman" w:cs="Times New Roman"/>
          <w:sz w:val="24"/>
          <w:szCs w:val="24"/>
        </w:rPr>
        <w:t xml:space="preserve">И.С. Никитин «Русь» (Отрывок), «Утро на берегу озера», </w:t>
      </w:r>
    </w:p>
    <w:p w:rsidR="00BC5EAF" w:rsidRDefault="00D60192" w:rsidP="00BC5EAF">
      <w:pPr>
        <w:widowControl w:val="0"/>
        <w:autoSpaceDE w:val="0"/>
        <w:autoSpaceDN w:val="0"/>
        <w:adjustRightInd w:val="0"/>
        <w:spacing w:after="0" w:line="240" w:lineRule="auto"/>
        <w:ind w:left="21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(8 </w:t>
      </w:r>
      <w:r w:rsidR="002A56EF" w:rsidRPr="002A56EF">
        <w:rPr>
          <w:rFonts w:ascii="Times New Roman" w:hAnsi="Times New Roman" w:cs="Times New Roman"/>
          <w:b/>
          <w:sz w:val="24"/>
          <w:szCs w:val="24"/>
        </w:rPr>
        <w:t>ч)</w:t>
      </w:r>
      <w:r w:rsidR="002A56EF">
        <w:rPr>
          <w:rFonts w:ascii="Times New Roman" w:hAnsi="Times New Roman" w:cs="Times New Roman"/>
          <w:sz w:val="24"/>
          <w:szCs w:val="24"/>
        </w:rPr>
        <w:t xml:space="preserve"> </w:t>
      </w:r>
      <w:r w:rsidR="00BC5EAF">
        <w:rPr>
          <w:rFonts w:ascii="Times New Roman" w:hAnsi="Times New Roman" w:cs="Times New Roman"/>
          <w:sz w:val="24"/>
          <w:szCs w:val="24"/>
        </w:rPr>
        <w:t>И.С. Тургенев «Муму» (В сокращении)</w:t>
      </w:r>
    </w:p>
    <w:p w:rsidR="00BC5EAF" w:rsidRDefault="00D60192" w:rsidP="00BC5EAF">
      <w:pPr>
        <w:widowControl w:val="0"/>
        <w:autoSpaceDE w:val="0"/>
        <w:autoSpaceDN w:val="0"/>
        <w:adjustRightInd w:val="0"/>
        <w:spacing w:after="0" w:line="240" w:lineRule="auto"/>
        <w:ind w:left="21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(2</w:t>
      </w:r>
      <w:r w:rsidR="002A56EF" w:rsidRPr="002A56EF">
        <w:rPr>
          <w:rFonts w:ascii="Times New Roman" w:hAnsi="Times New Roman" w:cs="Times New Roman"/>
          <w:b/>
          <w:sz w:val="24"/>
          <w:szCs w:val="24"/>
        </w:rPr>
        <w:t>ч)</w:t>
      </w:r>
      <w:r w:rsidR="002A56EF">
        <w:rPr>
          <w:rFonts w:ascii="Times New Roman" w:hAnsi="Times New Roman" w:cs="Times New Roman"/>
          <w:sz w:val="24"/>
          <w:szCs w:val="24"/>
        </w:rPr>
        <w:t xml:space="preserve"> </w:t>
      </w:r>
      <w:r w:rsidR="00BC5EAF">
        <w:rPr>
          <w:rFonts w:ascii="Times New Roman" w:hAnsi="Times New Roman" w:cs="Times New Roman"/>
          <w:sz w:val="24"/>
          <w:szCs w:val="24"/>
        </w:rPr>
        <w:t>Л.Н. Толстой «После бала» (В</w:t>
      </w:r>
      <w:r w:rsidR="003776A8">
        <w:rPr>
          <w:rFonts w:ascii="Times New Roman" w:hAnsi="Times New Roman" w:cs="Times New Roman"/>
          <w:sz w:val="24"/>
          <w:szCs w:val="24"/>
        </w:rPr>
        <w:t xml:space="preserve"> </w:t>
      </w:r>
      <w:r w:rsidR="00BC5EAF">
        <w:rPr>
          <w:rFonts w:ascii="Times New Roman" w:hAnsi="Times New Roman" w:cs="Times New Roman"/>
          <w:sz w:val="24"/>
          <w:szCs w:val="24"/>
        </w:rPr>
        <w:t>сокращении)</w:t>
      </w:r>
    </w:p>
    <w:p w:rsidR="00BC5EAF" w:rsidRPr="00BC5EAF" w:rsidRDefault="00BC5EAF" w:rsidP="00BC5EA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Произведения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D60192">
        <w:rPr>
          <w:rFonts w:ascii="Times New Roman" w:hAnsi="Times New Roman" w:cs="Times New Roman"/>
          <w:b/>
          <w:sz w:val="24"/>
          <w:szCs w:val="24"/>
        </w:rPr>
        <w:t>(2</w:t>
      </w:r>
      <w:r w:rsidR="002A56EF">
        <w:rPr>
          <w:rFonts w:ascii="Times New Roman" w:hAnsi="Times New Roman" w:cs="Times New Roman"/>
          <w:b/>
          <w:sz w:val="24"/>
          <w:szCs w:val="24"/>
        </w:rPr>
        <w:t xml:space="preserve">ч) </w:t>
      </w:r>
      <w:r w:rsidR="003C57C9">
        <w:rPr>
          <w:rFonts w:ascii="Times New Roman" w:hAnsi="Times New Roman" w:cs="Times New Roman"/>
          <w:sz w:val="24"/>
          <w:szCs w:val="24"/>
        </w:rPr>
        <w:t xml:space="preserve">А.П. Чехов «Лошадиная фамилия» </w:t>
      </w:r>
    </w:p>
    <w:p w:rsidR="00BC5EAF" w:rsidRPr="003C57C9" w:rsidRDefault="00BC5EAF" w:rsidP="00BC5EA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русских </w:t>
      </w:r>
      <w:r w:rsidR="003C57C9">
        <w:rPr>
          <w:rFonts w:ascii="Times New Roman" w:hAnsi="Times New Roman" w:cs="Times New Roman"/>
          <w:b/>
          <w:sz w:val="24"/>
          <w:szCs w:val="24"/>
        </w:rPr>
        <w:tab/>
      </w:r>
      <w:r w:rsidR="003C57C9">
        <w:rPr>
          <w:rFonts w:ascii="Times New Roman" w:hAnsi="Times New Roman" w:cs="Times New Roman"/>
          <w:b/>
          <w:sz w:val="24"/>
          <w:szCs w:val="24"/>
        </w:rPr>
        <w:tab/>
      </w:r>
      <w:r w:rsidR="00D60192">
        <w:rPr>
          <w:rFonts w:ascii="Times New Roman" w:hAnsi="Times New Roman" w:cs="Times New Roman"/>
          <w:b/>
          <w:sz w:val="24"/>
          <w:szCs w:val="24"/>
        </w:rPr>
        <w:t>(12</w:t>
      </w:r>
      <w:r w:rsidR="002A56EF">
        <w:rPr>
          <w:rFonts w:ascii="Times New Roman" w:hAnsi="Times New Roman" w:cs="Times New Roman"/>
          <w:b/>
          <w:sz w:val="24"/>
          <w:szCs w:val="24"/>
        </w:rPr>
        <w:t xml:space="preserve">ч) </w:t>
      </w:r>
      <w:r w:rsidR="003C57C9" w:rsidRPr="003C57C9">
        <w:rPr>
          <w:rFonts w:ascii="Times New Roman" w:hAnsi="Times New Roman" w:cs="Times New Roman"/>
          <w:sz w:val="24"/>
          <w:szCs w:val="24"/>
        </w:rPr>
        <w:t>В.Г. Короленко «Слепой музыкант»</w:t>
      </w:r>
    </w:p>
    <w:p w:rsidR="00BC5EAF" w:rsidRPr="003C57C9" w:rsidRDefault="00BC5EAF" w:rsidP="00BC5EA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писателей </w:t>
      </w:r>
      <w:r w:rsidR="003C57C9">
        <w:rPr>
          <w:rFonts w:ascii="Times New Roman" w:hAnsi="Times New Roman" w:cs="Times New Roman"/>
          <w:b/>
          <w:sz w:val="24"/>
          <w:szCs w:val="24"/>
        </w:rPr>
        <w:tab/>
      </w:r>
      <w:r w:rsidR="003C57C9">
        <w:rPr>
          <w:rFonts w:ascii="Times New Roman" w:hAnsi="Times New Roman" w:cs="Times New Roman"/>
          <w:b/>
          <w:sz w:val="24"/>
          <w:szCs w:val="24"/>
        </w:rPr>
        <w:tab/>
      </w:r>
      <w:r w:rsidR="00D60192">
        <w:rPr>
          <w:rFonts w:ascii="Times New Roman" w:hAnsi="Times New Roman" w:cs="Times New Roman"/>
          <w:b/>
          <w:sz w:val="24"/>
          <w:szCs w:val="24"/>
        </w:rPr>
        <w:t>(4</w:t>
      </w:r>
      <w:r w:rsidR="002A56EF">
        <w:rPr>
          <w:rFonts w:ascii="Times New Roman" w:hAnsi="Times New Roman" w:cs="Times New Roman"/>
          <w:b/>
          <w:sz w:val="24"/>
          <w:szCs w:val="24"/>
        </w:rPr>
        <w:t xml:space="preserve">ч) </w:t>
      </w:r>
      <w:r w:rsidR="003C57C9" w:rsidRPr="003C57C9">
        <w:rPr>
          <w:rFonts w:ascii="Times New Roman" w:hAnsi="Times New Roman" w:cs="Times New Roman"/>
          <w:sz w:val="24"/>
          <w:szCs w:val="24"/>
        </w:rPr>
        <w:t>М. Горький</w:t>
      </w:r>
      <w:r w:rsidR="003C57C9">
        <w:rPr>
          <w:rFonts w:ascii="Times New Roman" w:hAnsi="Times New Roman" w:cs="Times New Roman"/>
          <w:sz w:val="24"/>
          <w:szCs w:val="24"/>
        </w:rPr>
        <w:t xml:space="preserve"> «Макар </w:t>
      </w:r>
      <w:proofErr w:type="spellStart"/>
      <w:r w:rsidR="003C57C9">
        <w:rPr>
          <w:rFonts w:ascii="Times New Roman" w:hAnsi="Times New Roman" w:cs="Times New Roman"/>
          <w:sz w:val="24"/>
          <w:szCs w:val="24"/>
        </w:rPr>
        <w:t>Чудра</w:t>
      </w:r>
      <w:proofErr w:type="spellEnd"/>
      <w:r w:rsidR="003C57C9">
        <w:rPr>
          <w:rFonts w:ascii="Times New Roman" w:hAnsi="Times New Roman" w:cs="Times New Roman"/>
          <w:sz w:val="24"/>
          <w:szCs w:val="24"/>
        </w:rPr>
        <w:t>»</w:t>
      </w:r>
    </w:p>
    <w:p w:rsidR="003C57C9" w:rsidRDefault="00BC5EAF" w:rsidP="003C57C9">
      <w:pPr>
        <w:widowControl w:val="0"/>
        <w:autoSpaceDE w:val="0"/>
        <w:autoSpaceDN w:val="0"/>
        <w:adjustRightInd w:val="0"/>
        <w:spacing w:after="0" w:line="240" w:lineRule="auto"/>
        <w:ind w:left="2124" w:hanging="21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1-й половины</w:t>
      </w:r>
      <w:r w:rsidR="003C57C9">
        <w:rPr>
          <w:rFonts w:ascii="Times New Roman" w:hAnsi="Times New Roman" w:cs="Times New Roman"/>
          <w:b/>
          <w:sz w:val="24"/>
          <w:szCs w:val="24"/>
        </w:rPr>
        <w:tab/>
      </w:r>
      <w:r w:rsidR="00D60192">
        <w:rPr>
          <w:rFonts w:ascii="Times New Roman" w:hAnsi="Times New Roman" w:cs="Times New Roman"/>
          <w:b/>
          <w:sz w:val="24"/>
          <w:szCs w:val="24"/>
        </w:rPr>
        <w:t>(3</w:t>
      </w:r>
      <w:r w:rsidR="002A56EF">
        <w:rPr>
          <w:rFonts w:ascii="Times New Roman" w:hAnsi="Times New Roman" w:cs="Times New Roman"/>
          <w:b/>
          <w:sz w:val="24"/>
          <w:szCs w:val="24"/>
        </w:rPr>
        <w:t xml:space="preserve">ч) </w:t>
      </w:r>
      <w:r w:rsidR="003C57C9">
        <w:rPr>
          <w:rFonts w:ascii="Times New Roman" w:hAnsi="Times New Roman" w:cs="Times New Roman"/>
          <w:sz w:val="24"/>
          <w:szCs w:val="24"/>
        </w:rPr>
        <w:t xml:space="preserve">С.А. Есенин «Спит ковыль…», «Пороша», «Отговорила роща </w:t>
      </w:r>
    </w:p>
    <w:p w:rsidR="003C57C9" w:rsidRDefault="003C57C9" w:rsidP="003C57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ХХ века</w:t>
      </w:r>
      <w:r w:rsidR="002730DD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D60192">
        <w:rPr>
          <w:rFonts w:ascii="Times New Roman" w:hAnsi="Times New Roman" w:cs="Times New Roman"/>
          <w:b/>
          <w:sz w:val="24"/>
          <w:szCs w:val="24"/>
        </w:rPr>
        <w:t>33</w:t>
      </w:r>
      <w:r w:rsidR="002730DD">
        <w:rPr>
          <w:rFonts w:ascii="Times New Roman" w:hAnsi="Times New Roman" w:cs="Times New Roman"/>
          <w:b/>
          <w:sz w:val="24"/>
          <w:szCs w:val="24"/>
        </w:rPr>
        <w:t>ч)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3C57C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золотая</w:t>
      </w:r>
      <w:proofErr w:type="gramEnd"/>
      <w:r>
        <w:rPr>
          <w:rFonts w:ascii="Times New Roman" w:hAnsi="Times New Roman" w:cs="Times New Roman"/>
          <w:sz w:val="24"/>
          <w:szCs w:val="24"/>
        </w:rPr>
        <w:t>…»</w:t>
      </w:r>
    </w:p>
    <w:p w:rsidR="003C57C9" w:rsidRDefault="003C57C9" w:rsidP="003C57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A56EF" w:rsidRPr="002A56EF">
        <w:rPr>
          <w:rFonts w:ascii="Times New Roman" w:hAnsi="Times New Roman" w:cs="Times New Roman"/>
          <w:b/>
          <w:sz w:val="24"/>
          <w:szCs w:val="24"/>
        </w:rPr>
        <w:t>(5ч)</w:t>
      </w:r>
      <w:r w:rsidR="002A56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А.П. Платонов «Разноцветная бабочка» (Сказка)</w:t>
      </w:r>
    </w:p>
    <w:p w:rsidR="003C57C9" w:rsidRDefault="003C57C9" w:rsidP="003C57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A56EF">
        <w:rPr>
          <w:rFonts w:ascii="Times New Roman" w:hAnsi="Times New Roman" w:cs="Times New Roman"/>
          <w:b/>
          <w:sz w:val="24"/>
          <w:szCs w:val="24"/>
        </w:rPr>
        <w:t>(</w:t>
      </w:r>
      <w:r w:rsidR="002A56EF" w:rsidRPr="002A56EF">
        <w:rPr>
          <w:rFonts w:ascii="Times New Roman" w:hAnsi="Times New Roman" w:cs="Times New Roman"/>
          <w:b/>
          <w:sz w:val="24"/>
          <w:szCs w:val="24"/>
        </w:rPr>
        <w:t>5ч)</w:t>
      </w:r>
      <w:r w:rsidR="002A56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А.Н. Толстой «Русский характер»</w:t>
      </w:r>
    </w:p>
    <w:p w:rsidR="003C57C9" w:rsidRDefault="003C57C9" w:rsidP="003C57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A56EF" w:rsidRPr="002A56EF">
        <w:rPr>
          <w:rFonts w:ascii="Times New Roman" w:hAnsi="Times New Roman" w:cs="Times New Roman"/>
          <w:b/>
          <w:sz w:val="24"/>
          <w:szCs w:val="24"/>
        </w:rPr>
        <w:t>(2ч)</w:t>
      </w:r>
      <w:r w:rsidR="002A56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Н.А. Заболоцкий «Некрасивая девочка»</w:t>
      </w:r>
    </w:p>
    <w:p w:rsidR="003C57C9" w:rsidRPr="003C57C9" w:rsidRDefault="003C57C9" w:rsidP="003C57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Произведения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2730DD">
        <w:rPr>
          <w:rFonts w:ascii="Times New Roman" w:hAnsi="Times New Roman" w:cs="Times New Roman"/>
          <w:b/>
          <w:sz w:val="24"/>
          <w:szCs w:val="24"/>
        </w:rPr>
        <w:t xml:space="preserve">(2ч) </w:t>
      </w:r>
      <w:r>
        <w:rPr>
          <w:rFonts w:ascii="Times New Roman" w:hAnsi="Times New Roman" w:cs="Times New Roman"/>
          <w:sz w:val="24"/>
          <w:szCs w:val="24"/>
        </w:rPr>
        <w:t>К.Г. Паустовский «Телеграмма» (В сокращении)</w:t>
      </w:r>
    </w:p>
    <w:p w:rsidR="00B10198" w:rsidRDefault="002730DD" w:rsidP="002730DD">
      <w:pPr>
        <w:widowControl w:val="0"/>
        <w:autoSpaceDE w:val="0"/>
        <w:autoSpaceDN w:val="0"/>
        <w:adjustRightInd w:val="0"/>
        <w:spacing w:after="0" w:line="240" w:lineRule="auto"/>
        <w:ind w:left="2124" w:hanging="21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Русских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B10198">
        <w:rPr>
          <w:rFonts w:ascii="Times New Roman" w:hAnsi="Times New Roman" w:cs="Times New Roman"/>
          <w:b/>
          <w:sz w:val="24"/>
          <w:szCs w:val="24"/>
        </w:rPr>
        <w:t>(8</w:t>
      </w:r>
      <w:r>
        <w:rPr>
          <w:rFonts w:ascii="Times New Roman" w:hAnsi="Times New Roman" w:cs="Times New Roman"/>
          <w:b/>
          <w:sz w:val="24"/>
          <w:szCs w:val="24"/>
        </w:rPr>
        <w:t xml:space="preserve">ч) </w:t>
      </w:r>
      <w:r w:rsidR="003C57C9">
        <w:rPr>
          <w:rFonts w:ascii="Times New Roman" w:hAnsi="Times New Roman" w:cs="Times New Roman"/>
          <w:sz w:val="24"/>
          <w:szCs w:val="24"/>
        </w:rPr>
        <w:t xml:space="preserve">Р.И. </w:t>
      </w:r>
      <w:proofErr w:type="spellStart"/>
      <w:r w:rsidR="003C57C9">
        <w:rPr>
          <w:rFonts w:ascii="Times New Roman" w:hAnsi="Times New Roman" w:cs="Times New Roman"/>
          <w:sz w:val="24"/>
          <w:szCs w:val="24"/>
        </w:rPr>
        <w:t>Фраерман</w:t>
      </w:r>
      <w:proofErr w:type="spellEnd"/>
      <w:r w:rsidR="003C57C9">
        <w:rPr>
          <w:rFonts w:ascii="Times New Roman" w:hAnsi="Times New Roman" w:cs="Times New Roman"/>
          <w:sz w:val="24"/>
          <w:szCs w:val="24"/>
        </w:rPr>
        <w:t xml:space="preserve"> «Дикая собака Динго </w:t>
      </w:r>
      <w:r w:rsidR="00B10198">
        <w:rPr>
          <w:rFonts w:ascii="Times New Roman" w:hAnsi="Times New Roman" w:cs="Times New Roman"/>
          <w:sz w:val="24"/>
          <w:szCs w:val="24"/>
        </w:rPr>
        <w:t>или повесть о первой</w:t>
      </w:r>
    </w:p>
    <w:p w:rsidR="003C57C9" w:rsidRPr="003C57C9" w:rsidRDefault="00B10198" w:rsidP="002730DD">
      <w:pPr>
        <w:widowControl w:val="0"/>
        <w:autoSpaceDE w:val="0"/>
        <w:autoSpaceDN w:val="0"/>
        <w:adjustRightInd w:val="0"/>
        <w:spacing w:after="0" w:line="240" w:lineRule="auto"/>
        <w:ind w:left="2124" w:hanging="212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Писателей</w:t>
      </w:r>
      <w:r w:rsidRPr="003C57C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3C57C9" w:rsidRPr="003C57C9">
        <w:rPr>
          <w:rFonts w:ascii="Times New Roman" w:hAnsi="Times New Roman" w:cs="Times New Roman"/>
          <w:sz w:val="24"/>
          <w:szCs w:val="24"/>
        </w:rPr>
        <w:t>любви</w:t>
      </w:r>
      <w:r w:rsidR="003C57C9">
        <w:rPr>
          <w:rFonts w:ascii="Times New Roman" w:hAnsi="Times New Roman" w:cs="Times New Roman"/>
          <w:sz w:val="24"/>
          <w:szCs w:val="24"/>
        </w:rPr>
        <w:t>»</w:t>
      </w:r>
      <w:r w:rsidR="002730DD" w:rsidRPr="002730DD">
        <w:rPr>
          <w:rFonts w:ascii="Times New Roman" w:hAnsi="Times New Roman" w:cs="Times New Roman"/>
          <w:sz w:val="24"/>
          <w:szCs w:val="24"/>
        </w:rPr>
        <w:t xml:space="preserve"> </w:t>
      </w:r>
      <w:r w:rsidR="002730DD">
        <w:rPr>
          <w:rFonts w:ascii="Times New Roman" w:hAnsi="Times New Roman" w:cs="Times New Roman"/>
          <w:sz w:val="24"/>
          <w:szCs w:val="24"/>
        </w:rPr>
        <w:t>(Отрывки)</w:t>
      </w:r>
    </w:p>
    <w:p w:rsidR="003C57C9" w:rsidRPr="003C57C9" w:rsidRDefault="00B10198" w:rsidP="003C57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2-й половины</w:t>
      </w:r>
      <w:r w:rsidR="002730D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(2</w:t>
      </w:r>
      <w:r w:rsidRPr="00B10198">
        <w:rPr>
          <w:rFonts w:ascii="Times New Roman" w:hAnsi="Times New Roman" w:cs="Times New Roman"/>
          <w:b/>
          <w:sz w:val="24"/>
          <w:szCs w:val="24"/>
        </w:rPr>
        <w:t>ч)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730DD">
        <w:rPr>
          <w:rFonts w:ascii="Times New Roman" w:hAnsi="Times New Roman" w:cs="Times New Roman"/>
          <w:sz w:val="24"/>
          <w:szCs w:val="24"/>
        </w:rPr>
        <w:t>Л.А. Кассиль «</w:t>
      </w:r>
      <w:proofErr w:type="spellStart"/>
      <w:r w:rsidR="002730DD">
        <w:rPr>
          <w:rFonts w:ascii="Times New Roman" w:hAnsi="Times New Roman" w:cs="Times New Roman"/>
          <w:sz w:val="24"/>
          <w:szCs w:val="24"/>
        </w:rPr>
        <w:t>Пекины</w:t>
      </w:r>
      <w:proofErr w:type="spellEnd"/>
      <w:r w:rsidR="002730DD">
        <w:rPr>
          <w:rFonts w:ascii="Times New Roman" w:hAnsi="Times New Roman" w:cs="Times New Roman"/>
          <w:sz w:val="24"/>
          <w:szCs w:val="24"/>
        </w:rPr>
        <w:t xml:space="preserve"> бутсы»</w:t>
      </w:r>
    </w:p>
    <w:p w:rsidR="003C57C9" w:rsidRPr="003C57C9" w:rsidRDefault="00D60192" w:rsidP="003C57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ХХ века (26</w:t>
      </w:r>
      <w:r w:rsidR="00B10198">
        <w:rPr>
          <w:rFonts w:ascii="Times New Roman" w:hAnsi="Times New Roman" w:cs="Times New Roman"/>
          <w:b/>
          <w:sz w:val="24"/>
          <w:szCs w:val="24"/>
        </w:rPr>
        <w:t>ч)</w:t>
      </w:r>
      <w:r w:rsidR="003C57C9">
        <w:rPr>
          <w:rFonts w:ascii="Times New Roman" w:hAnsi="Times New Roman" w:cs="Times New Roman"/>
          <w:b/>
          <w:sz w:val="24"/>
          <w:szCs w:val="24"/>
        </w:rPr>
        <w:tab/>
      </w:r>
      <w:r w:rsidR="00B10198">
        <w:rPr>
          <w:rFonts w:ascii="Times New Roman" w:hAnsi="Times New Roman" w:cs="Times New Roman"/>
          <w:b/>
          <w:sz w:val="24"/>
          <w:szCs w:val="24"/>
        </w:rPr>
        <w:t xml:space="preserve">(6ч) </w:t>
      </w:r>
      <w:r w:rsidR="00B10198" w:rsidRPr="003C57C9">
        <w:rPr>
          <w:rFonts w:ascii="Times New Roman" w:hAnsi="Times New Roman" w:cs="Times New Roman"/>
          <w:sz w:val="24"/>
          <w:szCs w:val="24"/>
        </w:rPr>
        <w:t>А.Т. Т</w:t>
      </w:r>
      <w:r w:rsidR="00B10198">
        <w:rPr>
          <w:rFonts w:ascii="Times New Roman" w:hAnsi="Times New Roman" w:cs="Times New Roman"/>
          <w:sz w:val="24"/>
          <w:szCs w:val="24"/>
        </w:rPr>
        <w:t xml:space="preserve">вардовский «Василий </w:t>
      </w:r>
      <w:proofErr w:type="spellStart"/>
      <w:r w:rsidR="00B10198">
        <w:rPr>
          <w:rFonts w:ascii="Times New Roman" w:hAnsi="Times New Roman" w:cs="Times New Roman"/>
          <w:sz w:val="24"/>
          <w:szCs w:val="24"/>
        </w:rPr>
        <w:t>Тёркин</w:t>
      </w:r>
      <w:proofErr w:type="spellEnd"/>
      <w:r w:rsidR="00B10198">
        <w:rPr>
          <w:rFonts w:ascii="Times New Roman" w:hAnsi="Times New Roman" w:cs="Times New Roman"/>
          <w:sz w:val="24"/>
          <w:szCs w:val="24"/>
        </w:rPr>
        <w:t>» (Отрывки из поэмы)</w:t>
      </w:r>
    </w:p>
    <w:p w:rsidR="00B10198" w:rsidRDefault="003C57C9" w:rsidP="00B101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B10198">
        <w:rPr>
          <w:rFonts w:ascii="Times New Roman" w:hAnsi="Times New Roman" w:cs="Times New Roman"/>
          <w:b/>
          <w:sz w:val="24"/>
          <w:szCs w:val="24"/>
        </w:rPr>
        <w:tab/>
        <w:t xml:space="preserve">(2ч) </w:t>
      </w:r>
      <w:r w:rsidR="00B10198">
        <w:rPr>
          <w:rFonts w:ascii="Times New Roman" w:hAnsi="Times New Roman" w:cs="Times New Roman"/>
          <w:sz w:val="24"/>
          <w:szCs w:val="24"/>
        </w:rPr>
        <w:t>В.М. Шукшин «Гринька Малюгин» (В сокращении)</w:t>
      </w:r>
    </w:p>
    <w:p w:rsidR="00B10198" w:rsidRDefault="00B10198" w:rsidP="00B10198">
      <w:pPr>
        <w:widowControl w:val="0"/>
        <w:autoSpaceDE w:val="0"/>
        <w:autoSpaceDN w:val="0"/>
        <w:adjustRightInd w:val="0"/>
        <w:spacing w:after="0" w:line="240" w:lineRule="auto"/>
        <w:ind w:left="2124" w:firstLine="10"/>
        <w:rPr>
          <w:rFonts w:ascii="Times New Roman" w:hAnsi="Times New Roman" w:cs="Times New Roman"/>
          <w:sz w:val="24"/>
          <w:szCs w:val="24"/>
        </w:rPr>
      </w:pPr>
      <w:r w:rsidRPr="00B10198">
        <w:rPr>
          <w:rFonts w:ascii="Times New Roman" w:hAnsi="Times New Roman" w:cs="Times New Roman"/>
          <w:b/>
          <w:sz w:val="24"/>
          <w:szCs w:val="24"/>
        </w:rPr>
        <w:t>(1ч</w:t>
      </w:r>
      <w:r>
        <w:rPr>
          <w:rFonts w:ascii="Times New Roman" w:hAnsi="Times New Roman" w:cs="Times New Roman"/>
          <w:sz w:val="24"/>
          <w:szCs w:val="24"/>
        </w:rPr>
        <w:t>) В.П. Астафьев «Далёкая и близкая сказка» (Глава из повести «Последний поклон»)</w:t>
      </w:r>
    </w:p>
    <w:p w:rsidR="00B10198" w:rsidRDefault="00B10198" w:rsidP="00B10198">
      <w:pPr>
        <w:widowControl w:val="0"/>
        <w:autoSpaceDE w:val="0"/>
        <w:autoSpaceDN w:val="0"/>
        <w:adjustRightInd w:val="0"/>
        <w:spacing w:after="0" w:line="240" w:lineRule="auto"/>
        <w:ind w:left="2124" w:firstLine="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(4</w:t>
      </w:r>
      <w:r w:rsidRPr="00B10198">
        <w:rPr>
          <w:rFonts w:ascii="Times New Roman" w:hAnsi="Times New Roman" w:cs="Times New Roman"/>
          <w:b/>
          <w:sz w:val="24"/>
          <w:szCs w:val="24"/>
        </w:rPr>
        <w:t>ч)</w:t>
      </w:r>
      <w:r>
        <w:rPr>
          <w:rFonts w:ascii="Times New Roman" w:hAnsi="Times New Roman" w:cs="Times New Roman"/>
          <w:sz w:val="24"/>
          <w:szCs w:val="24"/>
        </w:rPr>
        <w:t xml:space="preserve"> Р.П. Погодин «Альфред»</w:t>
      </w:r>
    </w:p>
    <w:p w:rsidR="00B10198" w:rsidRDefault="00B10198" w:rsidP="00B10198">
      <w:pPr>
        <w:widowControl w:val="0"/>
        <w:autoSpaceDE w:val="0"/>
        <w:autoSpaceDN w:val="0"/>
        <w:adjustRightInd w:val="0"/>
        <w:spacing w:after="0" w:line="240" w:lineRule="auto"/>
        <w:ind w:left="2124" w:firstLine="10"/>
        <w:rPr>
          <w:rFonts w:ascii="Times New Roman" w:hAnsi="Times New Roman" w:cs="Times New Roman"/>
          <w:sz w:val="24"/>
          <w:szCs w:val="24"/>
        </w:rPr>
      </w:pPr>
      <w:r w:rsidRPr="00B10198">
        <w:rPr>
          <w:rFonts w:ascii="Times New Roman" w:hAnsi="Times New Roman" w:cs="Times New Roman"/>
          <w:b/>
          <w:sz w:val="24"/>
          <w:szCs w:val="24"/>
        </w:rPr>
        <w:t>(1ч</w:t>
      </w:r>
      <w:r>
        <w:rPr>
          <w:rFonts w:ascii="Times New Roman" w:hAnsi="Times New Roman" w:cs="Times New Roman"/>
          <w:sz w:val="24"/>
          <w:szCs w:val="24"/>
        </w:rPr>
        <w:t>) А.А. Сурков «Родина»</w:t>
      </w:r>
    </w:p>
    <w:p w:rsidR="003C57C9" w:rsidRDefault="003C57C9" w:rsidP="003C57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6DBB" w:rsidRDefault="003C57C9" w:rsidP="00B101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7F1942" w:rsidRDefault="007F1942" w:rsidP="007F1942">
      <w:pPr>
        <w:widowControl w:val="0"/>
        <w:autoSpaceDE w:val="0"/>
        <w:autoSpaceDN w:val="0"/>
        <w:adjustRightInd w:val="0"/>
        <w:spacing w:after="0" w:line="240" w:lineRule="auto"/>
        <w:ind w:left="2124" w:firstLine="1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1942" w:rsidRPr="007F1942" w:rsidRDefault="007F1942" w:rsidP="007F1942">
      <w:pPr>
        <w:widowControl w:val="0"/>
        <w:autoSpaceDE w:val="0"/>
        <w:autoSpaceDN w:val="0"/>
        <w:adjustRightInd w:val="0"/>
        <w:spacing w:after="0" w:line="240" w:lineRule="auto"/>
        <w:ind w:left="2124" w:firstLine="1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обучения в 9 классе</w:t>
      </w:r>
      <w:r w:rsidR="00A637AC">
        <w:rPr>
          <w:rFonts w:ascii="Times New Roman" w:hAnsi="Times New Roman" w:cs="Times New Roman"/>
          <w:b/>
          <w:sz w:val="24"/>
          <w:szCs w:val="24"/>
        </w:rPr>
        <w:t xml:space="preserve"> (102</w:t>
      </w:r>
      <w:r w:rsidR="00B10198">
        <w:rPr>
          <w:rFonts w:ascii="Times New Roman" w:hAnsi="Times New Roman" w:cs="Times New Roman"/>
          <w:b/>
          <w:sz w:val="24"/>
          <w:szCs w:val="24"/>
        </w:rPr>
        <w:t>ч)</w:t>
      </w:r>
    </w:p>
    <w:p w:rsidR="003C57C9" w:rsidRDefault="003C57C9" w:rsidP="003C57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1942" w:rsidRDefault="007F1942" w:rsidP="003C57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Устное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Русские народные песни: «Колыбельная», «За морем синичка</w:t>
      </w:r>
    </w:p>
    <w:p w:rsidR="007F1942" w:rsidRPr="007F1942" w:rsidRDefault="007F1942" w:rsidP="003C57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народное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>не пышно жила…»</w:t>
      </w:r>
    </w:p>
    <w:p w:rsidR="007F1942" w:rsidRDefault="007F1942" w:rsidP="003C57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творчество</w:t>
      </w:r>
      <w:r w:rsidR="00A637AC">
        <w:rPr>
          <w:rFonts w:ascii="Times New Roman" w:hAnsi="Times New Roman" w:cs="Times New Roman"/>
          <w:b/>
          <w:sz w:val="24"/>
          <w:szCs w:val="24"/>
        </w:rPr>
        <w:t>(9</w:t>
      </w:r>
      <w:r w:rsidR="00B10198">
        <w:rPr>
          <w:rFonts w:ascii="Times New Roman" w:hAnsi="Times New Roman" w:cs="Times New Roman"/>
          <w:b/>
          <w:sz w:val="24"/>
          <w:szCs w:val="24"/>
        </w:rPr>
        <w:t>ч)</w:t>
      </w:r>
      <w:r w:rsidR="005A6B44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Былины «На заставе богатырской» (В сокращении)</w:t>
      </w:r>
    </w:p>
    <w:p w:rsidR="007F1942" w:rsidRDefault="007F1942" w:rsidP="003C57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Сказки: «</w:t>
      </w:r>
      <w:proofErr w:type="gramStart"/>
      <w:r>
        <w:rPr>
          <w:rFonts w:ascii="Times New Roman" w:hAnsi="Times New Roman" w:cs="Times New Roman"/>
          <w:sz w:val="24"/>
          <w:szCs w:val="24"/>
        </w:rPr>
        <w:t>Сказка про Василису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Премудрую» (В сокращении)</w:t>
      </w:r>
    </w:p>
    <w:p w:rsidR="007F1942" w:rsidRDefault="007F1942" w:rsidP="003C57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«Лиса и тетерев»</w:t>
      </w:r>
    </w:p>
    <w:p w:rsidR="007F1942" w:rsidRPr="007F1942" w:rsidRDefault="007F1942" w:rsidP="003C57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1942">
        <w:rPr>
          <w:rFonts w:ascii="Times New Roman" w:hAnsi="Times New Roman" w:cs="Times New Roman"/>
          <w:b/>
          <w:sz w:val="24"/>
          <w:szCs w:val="24"/>
        </w:rPr>
        <w:t>Из произведений</w:t>
      </w:r>
      <w:r w:rsidRPr="007F1942">
        <w:rPr>
          <w:rFonts w:ascii="Times New Roman" w:hAnsi="Times New Roman" w:cs="Times New Roman"/>
          <w:b/>
          <w:sz w:val="24"/>
          <w:szCs w:val="24"/>
        </w:rPr>
        <w:tab/>
      </w:r>
      <w:r w:rsidR="005A6B44">
        <w:rPr>
          <w:rFonts w:ascii="Times New Roman" w:hAnsi="Times New Roman" w:cs="Times New Roman"/>
          <w:b/>
          <w:sz w:val="24"/>
          <w:szCs w:val="24"/>
        </w:rPr>
        <w:t xml:space="preserve">(4ч) </w:t>
      </w:r>
      <w:r>
        <w:rPr>
          <w:rFonts w:ascii="Times New Roman" w:hAnsi="Times New Roman" w:cs="Times New Roman"/>
          <w:sz w:val="24"/>
          <w:szCs w:val="24"/>
        </w:rPr>
        <w:t xml:space="preserve">В.А. Жуковский  «Три пояса»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В сокращении)</w:t>
      </w:r>
      <w:r w:rsidRPr="007F194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F1942" w:rsidRPr="007F1942" w:rsidRDefault="007F1942" w:rsidP="003C57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Русской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5A6B44">
        <w:rPr>
          <w:rFonts w:ascii="Times New Roman" w:hAnsi="Times New Roman" w:cs="Times New Roman"/>
          <w:b/>
          <w:sz w:val="24"/>
          <w:szCs w:val="24"/>
        </w:rPr>
        <w:t xml:space="preserve">(2ч) </w:t>
      </w:r>
      <w:r>
        <w:rPr>
          <w:rFonts w:ascii="Times New Roman" w:hAnsi="Times New Roman" w:cs="Times New Roman"/>
          <w:sz w:val="24"/>
          <w:szCs w:val="24"/>
        </w:rPr>
        <w:t>И.А. Крылов «Кот и повар»</w:t>
      </w:r>
    </w:p>
    <w:p w:rsidR="00802799" w:rsidRPr="00802799" w:rsidRDefault="007F1942" w:rsidP="003C57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Литературы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5A6B44">
        <w:rPr>
          <w:rFonts w:ascii="Times New Roman" w:hAnsi="Times New Roman" w:cs="Times New Roman"/>
          <w:b/>
          <w:sz w:val="24"/>
          <w:szCs w:val="24"/>
        </w:rPr>
        <w:t xml:space="preserve">(12ч) </w:t>
      </w:r>
      <w:r w:rsidRPr="007F1942">
        <w:rPr>
          <w:rFonts w:ascii="Times New Roman" w:hAnsi="Times New Roman" w:cs="Times New Roman"/>
          <w:sz w:val="24"/>
          <w:szCs w:val="24"/>
        </w:rPr>
        <w:t>А.С. Пушкин</w:t>
      </w:r>
      <w:r>
        <w:rPr>
          <w:rFonts w:ascii="Times New Roman" w:hAnsi="Times New Roman" w:cs="Times New Roman"/>
          <w:sz w:val="24"/>
          <w:szCs w:val="24"/>
        </w:rPr>
        <w:t xml:space="preserve"> «Руслан и Людмила»</w:t>
      </w:r>
      <w:r w:rsidR="00802799">
        <w:rPr>
          <w:rFonts w:ascii="Times New Roman" w:hAnsi="Times New Roman" w:cs="Times New Roman"/>
          <w:sz w:val="24"/>
          <w:szCs w:val="24"/>
        </w:rPr>
        <w:t xml:space="preserve"> (В сокращении), </w:t>
      </w:r>
    </w:p>
    <w:p w:rsidR="007F1942" w:rsidRDefault="007F1942" w:rsidP="003C57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Х века </w:t>
      </w:r>
      <w:r w:rsidR="00011164">
        <w:rPr>
          <w:rFonts w:ascii="Times New Roman" w:hAnsi="Times New Roman" w:cs="Times New Roman"/>
          <w:b/>
          <w:sz w:val="24"/>
          <w:szCs w:val="24"/>
        </w:rPr>
        <w:t>(</w:t>
      </w:r>
      <w:r w:rsidR="00D60192">
        <w:rPr>
          <w:rFonts w:ascii="Times New Roman" w:hAnsi="Times New Roman" w:cs="Times New Roman"/>
          <w:b/>
          <w:sz w:val="24"/>
          <w:szCs w:val="24"/>
        </w:rPr>
        <w:t>42</w:t>
      </w:r>
      <w:r w:rsidR="00011164">
        <w:rPr>
          <w:rFonts w:ascii="Times New Roman" w:hAnsi="Times New Roman" w:cs="Times New Roman"/>
          <w:b/>
          <w:sz w:val="24"/>
          <w:szCs w:val="24"/>
        </w:rPr>
        <w:t>ч)</w:t>
      </w:r>
      <w:r w:rsidR="00802799">
        <w:rPr>
          <w:rFonts w:ascii="Times New Roman" w:hAnsi="Times New Roman" w:cs="Times New Roman"/>
          <w:b/>
          <w:sz w:val="24"/>
          <w:szCs w:val="24"/>
        </w:rPr>
        <w:tab/>
      </w:r>
      <w:r w:rsidR="00802799">
        <w:rPr>
          <w:rFonts w:ascii="Times New Roman" w:hAnsi="Times New Roman" w:cs="Times New Roman"/>
          <w:b/>
          <w:sz w:val="24"/>
          <w:szCs w:val="24"/>
        </w:rPr>
        <w:tab/>
      </w:r>
      <w:r w:rsidR="00802799" w:rsidRPr="00802799">
        <w:rPr>
          <w:rFonts w:ascii="Times New Roman" w:hAnsi="Times New Roman" w:cs="Times New Roman"/>
          <w:sz w:val="24"/>
          <w:szCs w:val="24"/>
        </w:rPr>
        <w:t>«Барышня-крестьянка»</w:t>
      </w:r>
      <w:r w:rsidR="00802799">
        <w:rPr>
          <w:rFonts w:ascii="Times New Roman" w:hAnsi="Times New Roman" w:cs="Times New Roman"/>
          <w:sz w:val="24"/>
          <w:szCs w:val="24"/>
        </w:rPr>
        <w:t xml:space="preserve"> (В сокращении)</w:t>
      </w:r>
    </w:p>
    <w:p w:rsidR="00802799" w:rsidRDefault="005A6B44" w:rsidP="00802799">
      <w:pPr>
        <w:widowControl w:val="0"/>
        <w:autoSpaceDE w:val="0"/>
        <w:autoSpaceDN w:val="0"/>
        <w:adjustRightInd w:val="0"/>
        <w:spacing w:after="0" w:line="240" w:lineRule="auto"/>
        <w:ind w:left="2124" w:firstLine="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r w:rsidR="00A637AC">
        <w:rPr>
          <w:rFonts w:ascii="Times New Roman" w:hAnsi="Times New Roman" w:cs="Times New Roman"/>
          <w:b/>
          <w:sz w:val="24"/>
          <w:szCs w:val="24"/>
        </w:rPr>
        <w:t>5</w:t>
      </w:r>
      <w:r w:rsidRPr="005A6B44">
        <w:rPr>
          <w:rFonts w:ascii="Times New Roman" w:hAnsi="Times New Roman" w:cs="Times New Roman"/>
          <w:b/>
          <w:sz w:val="24"/>
          <w:szCs w:val="24"/>
        </w:rPr>
        <w:t>ч)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02799">
        <w:rPr>
          <w:rFonts w:ascii="Times New Roman" w:hAnsi="Times New Roman" w:cs="Times New Roman"/>
          <w:sz w:val="24"/>
          <w:szCs w:val="24"/>
        </w:rPr>
        <w:t>М.Ю. Лермонтов: «Тучи», «Баллада», «Морская царевна» (В сокращении)</w:t>
      </w:r>
    </w:p>
    <w:p w:rsidR="00802799" w:rsidRDefault="005A6B44" w:rsidP="00802799">
      <w:pPr>
        <w:widowControl w:val="0"/>
        <w:autoSpaceDE w:val="0"/>
        <w:autoSpaceDN w:val="0"/>
        <w:adjustRightInd w:val="0"/>
        <w:spacing w:after="0" w:line="240" w:lineRule="auto"/>
        <w:ind w:left="2124" w:firstLine="6"/>
        <w:rPr>
          <w:rFonts w:ascii="Times New Roman" w:hAnsi="Times New Roman" w:cs="Times New Roman"/>
          <w:sz w:val="24"/>
          <w:szCs w:val="24"/>
        </w:rPr>
      </w:pPr>
      <w:r w:rsidRPr="005A6B44">
        <w:rPr>
          <w:rFonts w:ascii="Times New Roman" w:hAnsi="Times New Roman" w:cs="Times New Roman"/>
          <w:b/>
          <w:sz w:val="24"/>
          <w:szCs w:val="24"/>
        </w:rPr>
        <w:t>(6ч)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02799">
        <w:rPr>
          <w:rFonts w:ascii="Times New Roman" w:hAnsi="Times New Roman" w:cs="Times New Roman"/>
          <w:sz w:val="24"/>
          <w:szCs w:val="24"/>
        </w:rPr>
        <w:t>Н.В. Гоголь «Майская ночь или утопленница» (Отрывки в  сокращении)</w:t>
      </w:r>
    </w:p>
    <w:p w:rsidR="00802799" w:rsidRDefault="005A6B44" w:rsidP="00802799">
      <w:pPr>
        <w:widowControl w:val="0"/>
        <w:autoSpaceDE w:val="0"/>
        <w:autoSpaceDN w:val="0"/>
        <w:adjustRightInd w:val="0"/>
        <w:spacing w:after="0" w:line="240" w:lineRule="auto"/>
        <w:ind w:left="2124" w:firstLine="6"/>
        <w:rPr>
          <w:rFonts w:ascii="Times New Roman" w:hAnsi="Times New Roman" w:cs="Times New Roman"/>
          <w:sz w:val="24"/>
          <w:szCs w:val="24"/>
        </w:rPr>
      </w:pPr>
      <w:r w:rsidRPr="005A6B44">
        <w:rPr>
          <w:rFonts w:ascii="Times New Roman" w:hAnsi="Times New Roman" w:cs="Times New Roman"/>
          <w:b/>
          <w:sz w:val="24"/>
          <w:szCs w:val="24"/>
        </w:rPr>
        <w:t>(4ч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802799">
        <w:rPr>
          <w:rFonts w:ascii="Times New Roman" w:hAnsi="Times New Roman" w:cs="Times New Roman"/>
          <w:sz w:val="24"/>
          <w:szCs w:val="24"/>
        </w:rPr>
        <w:t>Н.А. Некрасов «Рыцарь на час» (Отрывки)», «Саша» (Отрывок)</w:t>
      </w:r>
    </w:p>
    <w:p w:rsidR="00802799" w:rsidRDefault="005A6B44" w:rsidP="00802799">
      <w:pPr>
        <w:widowControl w:val="0"/>
        <w:autoSpaceDE w:val="0"/>
        <w:autoSpaceDN w:val="0"/>
        <w:adjustRightInd w:val="0"/>
        <w:spacing w:after="0" w:line="240" w:lineRule="auto"/>
        <w:ind w:left="2124" w:firstLine="6"/>
        <w:rPr>
          <w:rFonts w:ascii="Times New Roman" w:hAnsi="Times New Roman" w:cs="Times New Roman"/>
          <w:sz w:val="24"/>
          <w:szCs w:val="24"/>
        </w:rPr>
      </w:pPr>
      <w:r w:rsidRPr="005A6B44">
        <w:rPr>
          <w:rFonts w:ascii="Times New Roman" w:hAnsi="Times New Roman" w:cs="Times New Roman"/>
          <w:b/>
          <w:sz w:val="24"/>
          <w:szCs w:val="24"/>
        </w:rPr>
        <w:t>(3ч)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02799">
        <w:rPr>
          <w:rFonts w:ascii="Times New Roman" w:hAnsi="Times New Roman" w:cs="Times New Roman"/>
          <w:sz w:val="24"/>
          <w:szCs w:val="24"/>
        </w:rPr>
        <w:t>А.А. Фет «На заре ты её не буди…», «Помню я: старушка няня…»,</w:t>
      </w:r>
    </w:p>
    <w:p w:rsidR="00802799" w:rsidRDefault="00802799" w:rsidP="00802799">
      <w:pPr>
        <w:widowControl w:val="0"/>
        <w:autoSpaceDE w:val="0"/>
        <w:autoSpaceDN w:val="0"/>
        <w:adjustRightInd w:val="0"/>
        <w:spacing w:after="0" w:line="240" w:lineRule="auto"/>
        <w:ind w:left="2124" w:firstLine="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«Это утро, радость эта…»</w:t>
      </w:r>
    </w:p>
    <w:p w:rsidR="00802799" w:rsidRDefault="005A6B44" w:rsidP="00802799">
      <w:pPr>
        <w:widowControl w:val="0"/>
        <w:autoSpaceDE w:val="0"/>
        <w:autoSpaceDN w:val="0"/>
        <w:adjustRightInd w:val="0"/>
        <w:spacing w:after="0" w:line="240" w:lineRule="auto"/>
        <w:ind w:left="2124" w:firstLine="6"/>
        <w:rPr>
          <w:rFonts w:ascii="Times New Roman" w:hAnsi="Times New Roman" w:cs="Times New Roman"/>
          <w:sz w:val="24"/>
          <w:szCs w:val="24"/>
        </w:rPr>
      </w:pPr>
      <w:r w:rsidRPr="005A6B44">
        <w:rPr>
          <w:rFonts w:ascii="Times New Roman" w:hAnsi="Times New Roman" w:cs="Times New Roman"/>
          <w:b/>
          <w:sz w:val="24"/>
          <w:szCs w:val="24"/>
        </w:rPr>
        <w:t>(4ч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802799">
        <w:rPr>
          <w:rFonts w:ascii="Times New Roman" w:hAnsi="Times New Roman" w:cs="Times New Roman"/>
          <w:sz w:val="24"/>
          <w:szCs w:val="24"/>
        </w:rPr>
        <w:t>А.П. Чехов «Злоумышленник» (В сокращении)</w:t>
      </w:r>
    </w:p>
    <w:p w:rsidR="00802799" w:rsidRDefault="00802799" w:rsidP="00802799">
      <w:pPr>
        <w:widowControl w:val="0"/>
        <w:autoSpaceDE w:val="0"/>
        <w:autoSpaceDN w:val="0"/>
        <w:adjustRightInd w:val="0"/>
        <w:spacing w:after="0" w:line="240" w:lineRule="auto"/>
        <w:ind w:left="2124" w:firstLine="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«Пересолил»</w:t>
      </w:r>
    </w:p>
    <w:p w:rsidR="00802799" w:rsidRPr="00802799" w:rsidRDefault="00802799" w:rsidP="008027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 произведений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5A6B44">
        <w:rPr>
          <w:rFonts w:ascii="Times New Roman" w:hAnsi="Times New Roman" w:cs="Times New Roman"/>
          <w:b/>
          <w:sz w:val="24"/>
          <w:szCs w:val="24"/>
        </w:rPr>
        <w:t xml:space="preserve">(3ч) </w:t>
      </w:r>
      <w:r w:rsidRPr="00802799">
        <w:rPr>
          <w:rFonts w:ascii="Times New Roman" w:hAnsi="Times New Roman" w:cs="Times New Roman"/>
          <w:sz w:val="24"/>
          <w:szCs w:val="24"/>
        </w:rPr>
        <w:t>М. Горький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02799">
        <w:rPr>
          <w:rFonts w:ascii="Times New Roman" w:hAnsi="Times New Roman" w:cs="Times New Roman"/>
          <w:sz w:val="24"/>
          <w:szCs w:val="24"/>
        </w:rPr>
        <w:t>«Песня о соколе»</w:t>
      </w:r>
      <w:r>
        <w:rPr>
          <w:rFonts w:ascii="Times New Roman" w:hAnsi="Times New Roman" w:cs="Times New Roman"/>
          <w:sz w:val="24"/>
          <w:szCs w:val="24"/>
        </w:rPr>
        <w:t xml:space="preserve"> (В сокращении)</w:t>
      </w:r>
    </w:p>
    <w:p w:rsidR="00802799" w:rsidRDefault="005A6B44" w:rsidP="008027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Русской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(2ч) </w:t>
      </w:r>
      <w:r w:rsidR="00802799">
        <w:rPr>
          <w:rFonts w:ascii="Times New Roman" w:hAnsi="Times New Roman" w:cs="Times New Roman"/>
          <w:sz w:val="24"/>
          <w:szCs w:val="24"/>
        </w:rPr>
        <w:t xml:space="preserve">В.В. Маяковский «Необычайное приключение, бывшее </w:t>
      </w:r>
      <w:proofErr w:type="gramStart"/>
      <w:r w:rsidR="0080279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8027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02799" w:rsidRPr="00802799" w:rsidRDefault="00802799" w:rsidP="008027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Литературы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8027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В. Маяковским летом на даче» (В сокращении)</w:t>
      </w:r>
    </w:p>
    <w:p w:rsidR="00802799" w:rsidRDefault="005A6B44" w:rsidP="005A6B44">
      <w:pPr>
        <w:widowControl w:val="0"/>
        <w:autoSpaceDE w:val="0"/>
        <w:autoSpaceDN w:val="0"/>
        <w:adjustRightInd w:val="0"/>
        <w:spacing w:after="0" w:line="240" w:lineRule="auto"/>
        <w:ind w:left="2124" w:hanging="21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ХХ века</w:t>
      </w:r>
      <w:r w:rsidR="00A637AC">
        <w:rPr>
          <w:rFonts w:ascii="Times New Roman" w:hAnsi="Times New Roman" w:cs="Times New Roman"/>
          <w:b/>
          <w:sz w:val="24"/>
          <w:szCs w:val="24"/>
        </w:rPr>
        <w:t xml:space="preserve"> (38</w:t>
      </w:r>
      <w:r w:rsidR="00011164">
        <w:rPr>
          <w:rFonts w:ascii="Times New Roman" w:hAnsi="Times New Roman" w:cs="Times New Roman"/>
          <w:b/>
          <w:sz w:val="24"/>
          <w:szCs w:val="24"/>
        </w:rPr>
        <w:t>ч)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(2ч) </w:t>
      </w:r>
      <w:r w:rsidR="00FA1F98">
        <w:rPr>
          <w:rFonts w:ascii="Times New Roman" w:hAnsi="Times New Roman" w:cs="Times New Roman"/>
          <w:sz w:val="24"/>
          <w:szCs w:val="24"/>
        </w:rPr>
        <w:t xml:space="preserve">М.И. Цветаева «Красною кистью…», «Вчера </w:t>
      </w:r>
      <w:proofErr w:type="spellStart"/>
      <w:r w:rsidR="00FA1F98">
        <w:rPr>
          <w:rFonts w:ascii="Times New Roman" w:hAnsi="Times New Roman" w:cs="Times New Roman"/>
          <w:sz w:val="24"/>
          <w:szCs w:val="24"/>
        </w:rPr>
        <w:t>щё</w:t>
      </w:r>
      <w:proofErr w:type="spellEnd"/>
      <w:r w:rsidR="00FA1F98">
        <w:rPr>
          <w:rFonts w:ascii="Times New Roman" w:hAnsi="Times New Roman" w:cs="Times New Roman"/>
          <w:sz w:val="24"/>
          <w:szCs w:val="24"/>
        </w:rPr>
        <w:t xml:space="preserve"> в глаза глядел…»</w:t>
      </w:r>
    </w:p>
    <w:p w:rsidR="00FA1F98" w:rsidRDefault="00FA1F98" w:rsidP="008027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5A6B44">
        <w:rPr>
          <w:rFonts w:ascii="Times New Roman" w:hAnsi="Times New Roman" w:cs="Times New Roman"/>
          <w:b/>
          <w:sz w:val="24"/>
          <w:szCs w:val="24"/>
        </w:rPr>
        <w:t>(4</w:t>
      </w:r>
      <w:r w:rsidR="005A6B44" w:rsidRPr="005A6B44">
        <w:rPr>
          <w:rFonts w:ascii="Times New Roman" w:hAnsi="Times New Roman" w:cs="Times New Roman"/>
          <w:b/>
          <w:sz w:val="24"/>
          <w:szCs w:val="24"/>
        </w:rPr>
        <w:t>ч)</w:t>
      </w:r>
      <w:r w:rsidR="005A6B4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К.Г. Паустовский «Стекольный мастер»</w:t>
      </w:r>
    </w:p>
    <w:p w:rsidR="00FA1F98" w:rsidRDefault="00FA1F98" w:rsidP="008027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5A6B44" w:rsidRPr="005A6B44">
        <w:rPr>
          <w:rFonts w:ascii="Times New Roman" w:hAnsi="Times New Roman" w:cs="Times New Roman"/>
          <w:b/>
          <w:sz w:val="24"/>
          <w:szCs w:val="24"/>
        </w:rPr>
        <w:t>(3ч)</w:t>
      </w:r>
      <w:r w:rsidR="005A6B4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С.А. Есенин «Нивы сжаты, рощи голы…», «Собаке Качалова»</w:t>
      </w:r>
    </w:p>
    <w:p w:rsidR="00FA1F98" w:rsidRDefault="00A637AC" w:rsidP="00FA1F98">
      <w:pPr>
        <w:widowControl w:val="0"/>
        <w:autoSpaceDE w:val="0"/>
        <w:autoSpaceDN w:val="0"/>
        <w:adjustRightInd w:val="0"/>
        <w:spacing w:after="0" w:line="240" w:lineRule="auto"/>
        <w:ind w:left="141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(7</w:t>
      </w:r>
      <w:r w:rsidR="005A6B44" w:rsidRPr="005A6B44">
        <w:rPr>
          <w:rFonts w:ascii="Times New Roman" w:hAnsi="Times New Roman" w:cs="Times New Roman"/>
          <w:b/>
          <w:sz w:val="24"/>
          <w:szCs w:val="24"/>
        </w:rPr>
        <w:t>ч)</w:t>
      </w:r>
      <w:r w:rsidR="005A6B44">
        <w:rPr>
          <w:rFonts w:ascii="Times New Roman" w:hAnsi="Times New Roman" w:cs="Times New Roman"/>
          <w:sz w:val="24"/>
          <w:szCs w:val="24"/>
        </w:rPr>
        <w:t xml:space="preserve"> </w:t>
      </w:r>
      <w:r w:rsidR="00FA1F98">
        <w:rPr>
          <w:rFonts w:ascii="Times New Roman" w:hAnsi="Times New Roman" w:cs="Times New Roman"/>
          <w:sz w:val="24"/>
          <w:szCs w:val="24"/>
        </w:rPr>
        <w:t>М.А. Шолохов «Судьба человека» (Отрывки в сокращении)</w:t>
      </w:r>
    </w:p>
    <w:p w:rsidR="00FA1F98" w:rsidRDefault="005A6B44" w:rsidP="00FA1F98">
      <w:pPr>
        <w:widowControl w:val="0"/>
        <w:autoSpaceDE w:val="0"/>
        <w:autoSpaceDN w:val="0"/>
        <w:adjustRightInd w:val="0"/>
        <w:spacing w:after="0" w:line="240" w:lineRule="auto"/>
        <w:ind w:left="1416" w:firstLine="708"/>
        <w:rPr>
          <w:rFonts w:ascii="Times New Roman" w:hAnsi="Times New Roman" w:cs="Times New Roman"/>
          <w:sz w:val="24"/>
          <w:szCs w:val="24"/>
        </w:rPr>
      </w:pPr>
      <w:r w:rsidRPr="005A6B44">
        <w:rPr>
          <w:rFonts w:ascii="Times New Roman" w:hAnsi="Times New Roman" w:cs="Times New Roman"/>
          <w:b/>
          <w:sz w:val="24"/>
          <w:szCs w:val="24"/>
        </w:rPr>
        <w:t>(3ч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FA1F98">
        <w:rPr>
          <w:rFonts w:ascii="Times New Roman" w:hAnsi="Times New Roman" w:cs="Times New Roman"/>
          <w:sz w:val="24"/>
          <w:szCs w:val="24"/>
        </w:rPr>
        <w:t>Е.И. Носов «Трудный хлеб»</w:t>
      </w:r>
    </w:p>
    <w:p w:rsidR="00FA1F98" w:rsidRDefault="005A6B44" w:rsidP="005A6B44">
      <w:pPr>
        <w:widowControl w:val="0"/>
        <w:autoSpaceDE w:val="0"/>
        <w:autoSpaceDN w:val="0"/>
        <w:adjustRightInd w:val="0"/>
        <w:spacing w:after="0" w:line="240" w:lineRule="auto"/>
        <w:ind w:left="2124"/>
        <w:rPr>
          <w:rFonts w:ascii="Times New Roman" w:hAnsi="Times New Roman" w:cs="Times New Roman"/>
          <w:sz w:val="24"/>
          <w:szCs w:val="24"/>
        </w:rPr>
      </w:pPr>
      <w:r w:rsidRPr="005A6B44">
        <w:rPr>
          <w:rFonts w:ascii="Times New Roman" w:hAnsi="Times New Roman" w:cs="Times New Roman"/>
          <w:b/>
          <w:sz w:val="24"/>
          <w:szCs w:val="24"/>
        </w:rPr>
        <w:t>(4ч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FA1F98">
        <w:rPr>
          <w:rFonts w:ascii="Times New Roman" w:hAnsi="Times New Roman" w:cs="Times New Roman"/>
          <w:sz w:val="24"/>
          <w:szCs w:val="24"/>
        </w:rPr>
        <w:t>Н.М. Рубцов «Тихая моя родина» (В сокращении), «Русский огонёк»</w:t>
      </w:r>
    </w:p>
    <w:p w:rsidR="00FA1F98" w:rsidRDefault="00011164" w:rsidP="00FA1F98">
      <w:pPr>
        <w:widowControl w:val="0"/>
        <w:autoSpaceDE w:val="0"/>
        <w:autoSpaceDN w:val="0"/>
        <w:adjustRightInd w:val="0"/>
        <w:spacing w:after="0" w:line="240" w:lineRule="auto"/>
        <w:ind w:left="1416" w:firstLine="708"/>
        <w:rPr>
          <w:rFonts w:ascii="Times New Roman" w:hAnsi="Times New Roman" w:cs="Times New Roman"/>
          <w:sz w:val="24"/>
          <w:szCs w:val="24"/>
        </w:rPr>
      </w:pPr>
      <w:r w:rsidRPr="00011164">
        <w:rPr>
          <w:rFonts w:ascii="Times New Roman" w:hAnsi="Times New Roman" w:cs="Times New Roman"/>
          <w:b/>
          <w:sz w:val="24"/>
          <w:szCs w:val="24"/>
        </w:rPr>
        <w:t>(10ч)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A1F98">
        <w:rPr>
          <w:rFonts w:ascii="Times New Roman" w:hAnsi="Times New Roman" w:cs="Times New Roman"/>
          <w:sz w:val="24"/>
          <w:szCs w:val="24"/>
        </w:rPr>
        <w:t xml:space="preserve">Ю.И. Коваль «Приключения Васи </w:t>
      </w:r>
      <w:proofErr w:type="spellStart"/>
      <w:r w:rsidR="00FA1F98">
        <w:rPr>
          <w:rFonts w:ascii="Times New Roman" w:hAnsi="Times New Roman" w:cs="Times New Roman"/>
          <w:sz w:val="24"/>
          <w:szCs w:val="24"/>
        </w:rPr>
        <w:t>Куролесова</w:t>
      </w:r>
      <w:proofErr w:type="spellEnd"/>
      <w:r w:rsidR="00FA1F98">
        <w:rPr>
          <w:rFonts w:ascii="Times New Roman" w:hAnsi="Times New Roman" w:cs="Times New Roman"/>
          <w:sz w:val="24"/>
          <w:szCs w:val="24"/>
        </w:rPr>
        <w:t>» (Отрывок)</w:t>
      </w:r>
    </w:p>
    <w:p w:rsidR="00FA1F98" w:rsidRPr="00FA1F98" w:rsidRDefault="00FA1F98" w:rsidP="00FA1F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1F98">
        <w:rPr>
          <w:rFonts w:ascii="Times New Roman" w:hAnsi="Times New Roman" w:cs="Times New Roman"/>
          <w:b/>
          <w:sz w:val="24"/>
          <w:szCs w:val="24"/>
        </w:rPr>
        <w:t xml:space="preserve">Из произведений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011164">
        <w:rPr>
          <w:rFonts w:ascii="Times New Roman" w:hAnsi="Times New Roman" w:cs="Times New Roman"/>
          <w:b/>
          <w:sz w:val="24"/>
          <w:szCs w:val="24"/>
        </w:rPr>
        <w:t xml:space="preserve">(2ч) </w:t>
      </w:r>
      <w:r>
        <w:rPr>
          <w:rFonts w:ascii="Times New Roman" w:hAnsi="Times New Roman" w:cs="Times New Roman"/>
          <w:sz w:val="24"/>
          <w:szCs w:val="24"/>
        </w:rPr>
        <w:t>Р.Л. Стивенсон «Вересковый мёд» (В сокращении)</w:t>
      </w:r>
    </w:p>
    <w:p w:rsidR="00FA1F98" w:rsidRPr="00FA1F98" w:rsidRDefault="00FA1F98" w:rsidP="00FA1F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з</w:t>
      </w:r>
      <w:r w:rsidRPr="00FA1F98">
        <w:rPr>
          <w:rFonts w:ascii="Times New Roman" w:hAnsi="Times New Roman" w:cs="Times New Roman"/>
          <w:b/>
          <w:sz w:val="24"/>
          <w:szCs w:val="24"/>
        </w:rPr>
        <w:t>арубежной</w:t>
      </w:r>
      <w:proofErr w:type="gramEnd"/>
      <w:r w:rsidRPr="00FA1F9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D60192">
        <w:rPr>
          <w:rFonts w:ascii="Times New Roman" w:hAnsi="Times New Roman" w:cs="Times New Roman"/>
          <w:b/>
          <w:sz w:val="24"/>
          <w:szCs w:val="24"/>
        </w:rPr>
        <w:t>(5</w:t>
      </w:r>
      <w:r w:rsidR="00011164">
        <w:rPr>
          <w:rFonts w:ascii="Times New Roman" w:hAnsi="Times New Roman" w:cs="Times New Roman"/>
          <w:b/>
          <w:sz w:val="24"/>
          <w:szCs w:val="24"/>
        </w:rPr>
        <w:t xml:space="preserve">ч) </w:t>
      </w:r>
      <w:r>
        <w:rPr>
          <w:rFonts w:ascii="Times New Roman" w:hAnsi="Times New Roman" w:cs="Times New Roman"/>
          <w:sz w:val="24"/>
          <w:szCs w:val="24"/>
        </w:rPr>
        <w:t>Э. Сетон-Томпсон «</w:t>
      </w:r>
      <w:proofErr w:type="spellStart"/>
      <w:r>
        <w:rPr>
          <w:rFonts w:ascii="Times New Roman" w:hAnsi="Times New Roman" w:cs="Times New Roman"/>
          <w:sz w:val="24"/>
          <w:szCs w:val="24"/>
        </w:rPr>
        <w:t>Снап</w:t>
      </w:r>
      <w:proofErr w:type="spellEnd"/>
      <w:r>
        <w:rPr>
          <w:rFonts w:ascii="Times New Roman" w:hAnsi="Times New Roman" w:cs="Times New Roman"/>
          <w:sz w:val="24"/>
          <w:szCs w:val="24"/>
        </w:rPr>
        <w:t>» (Отрывок в сокращении)</w:t>
      </w:r>
    </w:p>
    <w:p w:rsidR="00FA1F98" w:rsidRDefault="00FA1F98" w:rsidP="00FA1F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</w:t>
      </w:r>
      <w:r w:rsidRPr="00FA1F98">
        <w:rPr>
          <w:rFonts w:ascii="Times New Roman" w:hAnsi="Times New Roman" w:cs="Times New Roman"/>
          <w:b/>
          <w:sz w:val="24"/>
          <w:szCs w:val="24"/>
        </w:rPr>
        <w:t>итературы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D60192">
        <w:rPr>
          <w:rFonts w:ascii="Times New Roman" w:hAnsi="Times New Roman" w:cs="Times New Roman"/>
          <w:b/>
          <w:sz w:val="24"/>
          <w:szCs w:val="24"/>
        </w:rPr>
        <w:t xml:space="preserve">(13 </w:t>
      </w:r>
      <w:r w:rsidR="00011164">
        <w:rPr>
          <w:rFonts w:ascii="Times New Roman" w:hAnsi="Times New Roman" w:cs="Times New Roman"/>
          <w:b/>
          <w:sz w:val="24"/>
          <w:szCs w:val="24"/>
        </w:rPr>
        <w:t>ч)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011164">
        <w:rPr>
          <w:rFonts w:ascii="Times New Roman" w:hAnsi="Times New Roman" w:cs="Times New Roman"/>
          <w:b/>
          <w:sz w:val="24"/>
          <w:szCs w:val="24"/>
        </w:rPr>
        <w:t xml:space="preserve">(6ч) </w:t>
      </w:r>
      <w:r w:rsidRPr="00FA1F98">
        <w:rPr>
          <w:rFonts w:ascii="Times New Roman" w:hAnsi="Times New Roman" w:cs="Times New Roman"/>
          <w:sz w:val="24"/>
          <w:szCs w:val="24"/>
        </w:rPr>
        <w:t>Дж. Даррелл</w:t>
      </w:r>
      <w:r>
        <w:rPr>
          <w:rFonts w:ascii="Times New Roman" w:hAnsi="Times New Roman" w:cs="Times New Roman"/>
          <w:sz w:val="24"/>
          <w:szCs w:val="24"/>
        </w:rPr>
        <w:t xml:space="preserve"> «Живописный жираф» (Отрывок в сокращении)</w:t>
      </w:r>
    </w:p>
    <w:p w:rsidR="002747B6" w:rsidRDefault="00FA1F98" w:rsidP="00FA1F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95247C" w:rsidRPr="00DE6F98" w:rsidRDefault="0095247C" w:rsidP="00DE6F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6F98">
        <w:rPr>
          <w:rFonts w:ascii="Times New Roman" w:hAnsi="Times New Roman" w:cs="Times New Roman"/>
          <w:b/>
          <w:sz w:val="24"/>
          <w:szCs w:val="24"/>
        </w:rPr>
        <w:t>Планируемые предметные результаты освоения учебного предмета "Чтение (литературное чтение)".</w:t>
      </w:r>
    </w:p>
    <w:p w:rsidR="0095247C" w:rsidRPr="0095621B" w:rsidRDefault="0095247C" w:rsidP="00DE6F98">
      <w:pPr>
        <w:widowControl w:val="0"/>
        <w:autoSpaceDE w:val="0"/>
        <w:autoSpaceDN w:val="0"/>
        <w:adjustRightInd w:val="0"/>
        <w:spacing w:after="0" w:line="240" w:lineRule="auto"/>
        <w:ind w:left="708" w:firstLine="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lastRenderedPageBreak/>
        <w:br/>
      </w:r>
      <w:r w:rsidRPr="0095621B">
        <w:rPr>
          <w:rFonts w:ascii="Times New Roman" w:hAnsi="Times New Roman" w:cs="Times New Roman"/>
          <w:b/>
          <w:sz w:val="24"/>
          <w:szCs w:val="24"/>
        </w:rPr>
        <w:t>Минимальный уровень:</w:t>
      </w:r>
    </w:p>
    <w:p w:rsidR="0095247C" w:rsidRPr="0046508A" w:rsidRDefault="0095247C" w:rsidP="004650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правильное, осознанное чтение в темпе, приближенном к темпу устной речи, доступных по содержанию текстов (после предварительной подготовки);</w:t>
      </w:r>
    </w:p>
    <w:p w:rsidR="0095247C" w:rsidRPr="0046508A" w:rsidRDefault="0095247C" w:rsidP="004650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определение темы произведения (под руководством педагогического работника);</w:t>
      </w:r>
    </w:p>
    <w:p w:rsidR="0095247C" w:rsidRPr="0046508A" w:rsidRDefault="0095247C" w:rsidP="004650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ответы на вопросы педагогического работника по фактическому содержанию произведения своими словами;</w:t>
      </w:r>
    </w:p>
    <w:p w:rsidR="0095247C" w:rsidRPr="0046508A" w:rsidRDefault="0095247C" w:rsidP="004650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участие в коллективном составлении словесно-логического плана прочитанного и разобранного под руководством педагогического работника текста;</w:t>
      </w:r>
    </w:p>
    <w:p w:rsidR="0095247C" w:rsidRPr="0046508A" w:rsidRDefault="0095247C" w:rsidP="004650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пересказ текста по частям на основе коллективно составленного плана (с помощью педагогического работника);</w:t>
      </w:r>
    </w:p>
    <w:p w:rsidR="0095247C" w:rsidRPr="0046508A" w:rsidRDefault="0095247C" w:rsidP="004650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выбор заголовка к пунктам плана из нескольких предложенных;</w:t>
      </w:r>
    </w:p>
    <w:p w:rsidR="0095247C" w:rsidRPr="0046508A" w:rsidRDefault="0095247C" w:rsidP="004650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установление последовательности событий в произведении;</w:t>
      </w:r>
    </w:p>
    <w:p w:rsidR="0095247C" w:rsidRPr="0046508A" w:rsidRDefault="0095247C" w:rsidP="004650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определение главных героев текста;</w:t>
      </w:r>
    </w:p>
    <w:p w:rsidR="0095247C" w:rsidRPr="0046508A" w:rsidRDefault="0095247C" w:rsidP="004650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составление элементарной характеристики героя на основе предложенного плана и по вопросам педагогического работника;</w:t>
      </w:r>
    </w:p>
    <w:p w:rsidR="0095247C" w:rsidRPr="0046508A" w:rsidRDefault="0095247C" w:rsidP="004650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нахождение в тексте незнакомых слов и выражений, объяснение их значения с помощью педагогического работника;</w:t>
      </w:r>
    </w:p>
    <w:p w:rsidR="0095247C" w:rsidRPr="0046508A" w:rsidRDefault="0095247C" w:rsidP="004650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заучивание наизусть 7 - 9 стихотворений;</w:t>
      </w:r>
    </w:p>
    <w:p w:rsidR="0095247C" w:rsidRPr="0046508A" w:rsidRDefault="0095247C" w:rsidP="004650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самостоятельное чтение небольших по объему и несложных по содержанию произведений для внеклассного чтения, выполнение посильных заданий.</w:t>
      </w:r>
    </w:p>
    <w:p w:rsidR="0095247C" w:rsidRPr="0095621B" w:rsidRDefault="0095247C" w:rsidP="00DE6F98">
      <w:pPr>
        <w:widowControl w:val="0"/>
        <w:autoSpaceDE w:val="0"/>
        <w:autoSpaceDN w:val="0"/>
        <w:adjustRightInd w:val="0"/>
        <w:spacing w:after="0" w:line="240" w:lineRule="auto"/>
        <w:ind w:left="708" w:firstLine="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br/>
      </w:r>
      <w:r w:rsidRPr="0095621B">
        <w:rPr>
          <w:rFonts w:ascii="Times New Roman" w:hAnsi="Times New Roman" w:cs="Times New Roman"/>
          <w:b/>
          <w:sz w:val="24"/>
          <w:szCs w:val="24"/>
        </w:rPr>
        <w:t>Достаточный уровень:</w:t>
      </w:r>
    </w:p>
    <w:p w:rsidR="0095247C" w:rsidRPr="0046508A" w:rsidRDefault="0095247C" w:rsidP="004650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правильное, осознанное и беглое чтение вслух, с соблюдением некоторых усвоенных норм орфоэпии;</w:t>
      </w:r>
    </w:p>
    <w:p w:rsidR="0095247C" w:rsidRPr="0046508A" w:rsidRDefault="0095247C" w:rsidP="004650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ответы на вопросы педагогического работника своими словами и словами автора (выборочное чтение);</w:t>
      </w:r>
    </w:p>
    <w:p w:rsidR="0095247C" w:rsidRPr="0046508A" w:rsidRDefault="0095247C" w:rsidP="004650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определение темы художественного произведения;</w:t>
      </w:r>
    </w:p>
    <w:p w:rsidR="0095247C" w:rsidRPr="0046508A" w:rsidRDefault="0095247C" w:rsidP="004650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определение основной мысли произведения (с помощью педагогического работника);</w:t>
      </w:r>
    </w:p>
    <w:p w:rsidR="0095247C" w:rsidRPr="0046508A" w:rsidRDefault="0095247C" w:rsidP="004650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самостоятельное деление на части несложного по структуре и содержанию текста;</w:t>
      </w:r>
    </w:p>
    <w:p w:rsidR="0095247C" w:rsidRPr="0046508A" w:rsidRDefault="0095247C" w:rsidP="004650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формулировка заголовков пунктов плана (с помощью педагогического работника);</w:t>
      </w:r>
    </w:p>
    <w:p w:rsidR="0095247C" w:rsidRPr="0046508A" w:rsidRDefault="0095247C" w:rsidP="004650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различение главных и второстепенных героев произведения с элементарным обоснованием;</w:t>
      </w:r>
    </w:p>
    <w:p w:rsidR="0095247C" w:rsidRPr="0046508A" w:rsidRDefault="0095247C" w:rsidP="004650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определение собственного отношения к поступкам героев (героя), сравнение собственного отношения и отношения автора к поступкам героев с использованием примеров из текста (с помощью педагогического работника);</w:t>
      </w:r>
    </w:p>
    <w:p w:rsidR="0095247C" w:rsidRPr="0046508A" w:rsidRDefault="0095247C" w:rsidP="004650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пересказ текста по коллективно составленному плану;</w:t>
      </w:r>
    </w:p>
    <w:p w:rsidR="0095247C" w:rsidRPr="0046508A" w:rsidRDefault="0095247C" w:rsidP="004650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нахождение в тексте непонятных слов и выражений, объяснение их значения и смысла с опорой на контекст;</w:t>
      </w:r>
    </w:p>
    <w:p w:rsidR="0095247C" w:rsidRPr="0046508A" w:rsidRDefault="0095247C" w:rsidP="004650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ориентировка в круге доступного чтения, выбор интересующей литературы (с помощью взрослого), самостоятельное чтение художественной литературы;</w:t>
      </w:r>
    </w:p>
    <w:p w:rsidR="0095247C" w:rsidRPr="0046508A" w:rsidRDefault="0095247C" w:rsidP="004650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знание наизусть 10 - 12 стихотворений и 1 прозаического отрывка.</w:t>
      </w:r>
    </w:p>
    <w:p w:rsidR="0095247C" w:rsidRPr="0046508A" w:rsidRDefault="0095247C" w:rsidP="004650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64114" w:rsidRPr="00F74CA3" w:rsidRDefault="00F64114" w:rsidP="00F64114">
      <w:pPr>
        <w:pStyle w:val="Default"/>
        <w:jc w:val="both"/>
        <w:rPr>
          <w:color w:val="auto"/>
        </w:rPr>
      </w:pPr>
      <w:r w:rsidRPr="00F74CA3">
        <w:rPr>
          <w:color w:val="auto"/>
        </w:rPr>
        <w:t xml:space="preserve"> </w:t>
      </w:r>
    </w:p>
    <w:p w:rsidR="00F64114" w:rsidRDefault="00F64114" w:rsidP="00F64114">
      <w:pPr>
        <w:pStyle w:val="Default"/>
        <w:jc w:val="center"/>
        <w:rPr>
          <w:b/>
          <w:iCs/>
          <w:color w:val="auto"/>
          <w:szCs w:val="26"/>
        </w:rPr>
      </w:pPr>
    </w:p>
    <w:p w:rsidR="00F64114" w:rsidRDefault="00F64114" w:rsidP="000870D2">
      <w:pPr>
        <w:pStyle w:val="aff"/>
        <w:spacing w:line="240" w:lineRule="auto"/>
        <w:ind w:firstLine="0"/>
        <w:rPr>
          <w:rFonts w:ascii="Times New Roman" w:hAnsi="Times New Roman" w:cs="Times New Roman"/>
          <w:color w:val="auto"/>
          <w:sz w:val="24"/>
          <w:szCs w:val="24"/>
        </w:rPr>
      </w:pPr>
    </w:p>
    <w:p w:rsidR="00F64114" w:rsidRDefault="00F64114" w:rsidP="000870D2">
      <w:pPr>
        <w:pStyle w:val="aff"/>
        <w:spacing w:line="240" w:lineRule="auto"/>
        <w:ind w:firstLine="0"/>
        <w:rPr>
          <w:rFonts w:ascii="Times New Roman" w:hAnsi="Times New Roman" w:cs="Times New Roman"/>
          <w:color w:val="auto"/>
          <w:sz w:val="24"/>
          <w:szCs w:val="24"/>
        </w:rPr>
      </w:pPr>
    </w:p>
    <w:sectPr w:rsidR="00F64114" w:rsidSect="008B13AD">
      <w:footerReference w:type="default" r:id="rId9"/>
      <w:pgSz w:w="11906" w:h="16838"/>
      <w:pgMar w:top="1134" w:right="1134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427E" w:rsidRDefault="004B427E" w:rsidP="006A5D59">
      <w:pPr>
        <w:spacing w:after="0" w:line="240" w:lineRule="auto"/>
      </w:pPr>
      <w:r>
        <w:separator/>
      </w:r>
    </w:p>
  </w:endnote>
  <w:endnote w:type="continuationSeparator" w:id="0">
    <w:p w:rsidR="004B427E" w:rsidRDefault="004B427E" w:rsidP="006A5D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1" w:usb1="00000000" w:usb2="00000000" w:usb3="00000000" w:csb0="00000004" w:csb1="00000000"/>
  </w:font>
  <w:font w:name="Futuris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Minion Pr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SchoolBookSanPi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87005821"/>
      <w:docPartObj>
        <w:docPartGallery w:val="Page Numbers (Bottom of Page)"/>
        <w:docPartUnique/>
      </w:docPartObj>
    </w:sdtPr>
    <w:sdtContent>
      <w:p w:rsidR="001D301D" w:rsidRDefault="001D301D" w:rsidP="006A5D59">
        <w:pPr>
          <w:pStyle w:val="affc"/>
          <w:spacing w:after="0" w:line="240" w:lineRule="auto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6895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1D301D" w:rsidRDefault="001D301D">
    <w:pPr>
      <w:pStyle w:val="aff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427E" w:rsidRDefault="004B427E" w:rsidP="006A5D59">
      <w:pPr>
        <w:spacing w:after="0" w:line="240" w:lineRule="auto"/>
      </w:pPr>
      <w:r>
        <w:separator/>
      </w:r>
    </w:p>
  </w:footnote>
  <w:footnote w:type="continuationSeparator" w:id="0">
    <w:p w:rsidR="004B427E" w:rsidRDefault="004B427E" w:rsidP="006A5D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">
    <w:nsid w:val="00000003"/>
    <w:multiLevelType w:val="singleLevel"/>
    <w:tmpl w:val="00000003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hint="default"/>
        <w:sz w:val="28"/>
      </w:rPr>
    </w:lvl>
  </w:abstractNum>
  <w:abstractNum w:abstractNumId="3">
    <w:nsid w:val="00000004"/>
    <w:multiLevelType w:val="singleLevel"/>
    <w:tmpl w:val="04190001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8"/>
      </w:rPr>
    </w:lvl>
  </w:abstractNum>
  <w:abstractNum w:abstractNumId="4">
    <w:nsid w:val="00000005"/>
    <w:multiLevelType w:val="multilevel"/>
    <w:tmpl w:val="00000005"/>
    <w:name w:val="WW8Num31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color w:val="auto"/>
        <w:kern w:val="1"/>
        <w:sz w:val="28"/>
      </w:rPr>
    </w:lvl>
    <w:lvl w:ilvl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946"/>
        </w:tabs>
        <w:ind w:left="2946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106"/>
        </w:tabs>
        <w:ind w:left="5106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  <w:sz w:val="20"/>
      </w:rPr>
    </w:lvl>
  </w:abstractNum>
  <w:abstractNum w:abstractNumId="5">
    <w:nsid w:val="00000006"/>
    <w:multiLevelType w:val="singleLevel"/>
    <w:tmpl w:val="00000006"/>
    <w:name w:val="WW8Num7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</w:abstractNum>
  <w:abstractNum w:abstractNumId="6">
    <w:nsid w:val="00000007"/>
    <w:multiLevelType w:val="singleLevel"/>
    <w:tmpl w:val="00000007"/>
    <w:name w:val="WW8Num7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sz w:val="28"/>
      </w:rPr>
    </w:lvl>
  </w:abstractNum>
  <w:abstractNum w:abstractNumId="7">
    <w:nsid w:val="00000008"/>
    <w:multiLevelType w:val="singleLevel"/>
    <w:tmpl w:val="00000008"/>
    <w:name w:val="WW8Num8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sz w:val="28"/>
      </w:rPr>
    </w:lvl>
  </w:abstractNum>
  <w:abstractNum w:abstractNumId="8">
    <w:nsid w:val="00000009"/>
    <w:multiLevelType w:val="singleLevel"/>
    <w:tmpl w:val="00000009"/>
    <w:name w:val="WW8Num8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color w:val="auto"/>
        <w:kern w:val="1"/>
        <w:sz w:val="28"/>
        <w:szCs w:val="28"/>
      </w:rPr>
    </w:lvl>
  </w:abstractNum>
  <w:abstractNum w:abstractNumId="9">
    <w:nsid w:val="044D1FA9"/>
    <w:multiLevelType w:val="multilevel"/>
    <w:tmpl w:val="0E460F14"/>
    <w:styleLink w:val="List461"/>
    <w:lvl w:ilvl="0">
      <w:start w:val="5"/>
      <w:numFmt w:val="decimal"/>
      <w:lvlText w:val="%1."/>
      <w:lvlJc w:val="left"/>
      <w:pPr>
        <w:tabs>
          <w:tab w:val="num" w:pos="643"/>
        </w:tabs>
        <w:ind w:left="643" w:hanging="283"/>
      </w:pPr>
      <w:rPr>
        <w:rFonts w:cs="Times New Roman"/>
        <w:b/>
        <w:bCs/>
        <w:i/>
        <w:iCs/>
        <w:position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570"/>
        </w:tabs>
        <w:ind w:left="1570" w:hanging="490"/>
      </w:pPr>
      <w:rPr>
        <w:rFonts w:cs="Times New Roman"/>
        <w:b/>
        <w:bCs/>
        <w:i/>
        <w:iCs/>
        <w:position w:val="0"/>
        <w:sz w:val="28"/>
        <w:szCs w:val="28"/>
      </w:rPr>
    </w:lvl>
    <w:lvl w:ilvl="2">
      <w:start w:val="1"/>
      <w:numFmt w:val="lowerRoman"/>
      <w:lvlText w:val="%3."/>
      <w:lvlJc w:val="left"/>
      <w:pPr>
        <w:tabs>
          <w:tab w:val="num" w:pos="2267"/>
        </w:tabs>
        <w:ind w:left="2267" w:hanging="403"/>
      </w:pPr>
      <w:rPr>
        <w:rFonts w:cs="Times New Roman"/>
        <w:b/>
        <w:bCs/>
        <w:i/>
        <w:iCs/>
        <w:position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3010"/>
        </w:tabs>
        <w:ind w:left="3010" w:hanging="490"/>
      </w:pPr>
      <w:rPr>
        <w:rFonts w:cs="Times New Roman"/>
        <w:b/>
        <w:bCs/>
        <w:i/>
        <w:iCs/>
        <w:position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730"/>
        </w:tabs>
        <w:ind w:left="3730" w:hanging="490"/>
      </w:pPr>
      <w:rPr>
        <w:rFonts w:cs="Times New Roman"/>
        <w:b/>
        <w:bCs/>
        <w:i/>
        <w:iCs/>
        <w:position w:val="0"/>
        <w:sz w:val="28"/>
        <w:szCs w:val="28"/>
      </w:rPr>
    </w:lvl>
    <w:lvl w:ilvl="5">
      <w:start w:val="1"/>
      <w:numFmt w:val="lowerRoman"/>
      <w:lvlText w:val="%6."/>
      <w:lvlJc w:val="left"/>
      <w:pPr>
        <w:tabs>
          <w:tab w:val="num" w:pos="4427"/>
        </w:tabs>
        <w:ind w:left="4427" w:hanging="403"/>
      </w:pPr>
      <w:rPr>
        <w:rFonts w:cs="Times New Roman"/>
        <w:b/>
        <w:bCs/>
        <w:i/>
        <w:iCs/>
        <w:position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170"/>
        </w:tabs>
        <w:ind w:left="5170" w:hanging="490"/>
      </w:pPr>
      <w:rPr>
        <w:rFonts w:cs="Times New Roman"/>
        <w:b/>
        <w:bCs/>
        <w:i/>
        <w:iCs/>
        <w:position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5890"/>
        </w:tabs>
        <w:ind w:left="5890" w:hanging="490"/>
      </w:pPr>
      <w:rPr>
        <w:rFonts w:cs="Times New Roman"/>
        <w:b/>
        <w:bCs/>
        <w:i/>
        <w:iCs/>
        <w:position w:val="0"/>
        <w:sz w:val="28"/>
        <w:szCs w:val="28"/>
      </w:rPr>
    </w:lvl>
    <w:lvl w:ilvl="8">
      <w:start w:val="1"/>
      <w:numFmt w:val="lowerRoman"/>
      <w:lvlText w:val="%9."/>
      <w:lvlJc w:val="left"/>
      <w:pPr>
        <w:tabs>
          <w:tab w:val="num" w:pos="6587"/>
        </w:tabs>
        <w:ind w:left="6587" w:hanging="403"/>
      </w:pPr>
      <w:rPr>
        <w:rFonts w:cs="Times New Roman"/>
        <w:b/>
        <w:bCs/>
        <w:i/>
        <w:iCs/>
        <w:position w:val="0"/>
        <w:sz w:val="28"/>
        <w:szCs w:val="28"/>
      </w:rPr>
    </w:lvl>
  </w:abstractNum>
  <w:abstractNum w:abstractNumId="10">
    <w:nsid w:val="0AD12A2B"/>
    <w:multiLevelType w:val="hybridMultilevel"/>
    <w:tmpl w:val="C40A63A0"/>
    <w:lvl w:ilvl="0" w:tplc="6D8C3704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54A5C5B"/>
    <w:multiLevelType w:val="hybridMultilevel"/>
    <w:tmpl w:val="D7C0979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68C3ED9"/>
    <w:multiLevelType w:val="multilevel"/>
    <w:tmpl w:val="B95C9016"/>
    <w:styleLink w:val="List460"/>
    <w:lvl w:ilvl="0">
      <w:start w:val="2"/>
      <w:numFmt w:val="decimal"/>
      <w:lvlText w:val="%1."/>
      <w:lvlJc w:val="left"/>
      <w:pPr>
        <w:tabs>
          <w:tab w:val="num" w:pos="669"/>
        </w:tabs>
        <w:ind w:left="669" w:hanging="309"/>
      </w:pPr>
      <w:rPr>
        <w:rFonts w:cs="Times New Roman"/>
        <w:b/>
        <w:bCs/>
        <w:i/>
        <w:iCs/>
        <w:position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570"/>
        </w:tabs>
        <w:ind w:left="1570" w:hanging="490"/>
      </w:pPr>
      <w:rPr>
        <w:rFonts w:cs="Times New Roman"/>
        <w:b/>
        <w:bCs/>
        <w:i/>
        <w:iCs/>
        <w:position w:val="0"/>
        <w:sz w:val="28"/>
        <w:szCs w:val="28"/>
      </w:rPr>
    </w:lvl>
    <w:lvl w:ilvl="2">
      <w:start w:val="1"/>
      <w:numFmt w:val="lowerRoman"/>
      <w:lvlText w:val="%3."/>
      <w:lvlJc w:val="left"/>
      <w:pPr>
        <w:tabs>
          <w:tab w:val="num" w:pos="2267"/>
        </w:tabs>
        <w:ind w:left="2267" w:hanging="403"/>
      </w:pPr>
      <w:rPr>
        <w:rFonts w:cs="Times New Roman"/>
        <w:b/>
        <w:bCs/>
        <w:i/>
        <w:iCs/>
        <w:position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3010"/>
        </w:tabs>
        <w:ind w:left="3010" w:hanging="490"/>
      </w:pPr>
      <w:rPr>
        <w:rFonts w:cs="Times New Roman"/>
        <w:b/>
        <w:bCs/>
        <w:i/>
        <w:iCs/>
        <w:position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730"/>
        </w:tabs>
        <w:ind w:left="3730" w:hanging="490"/>
      </w:pPr>
      <w:rPr>
        <w:rFonts w:cs="Times New Roman"/>
        <w:b/>
        <w:bCs/>
        <w:i/>
        <w:iCs/>
        <w:position w:val="0"/>
        <w:sz w:val="28"/>
        <w:szCs w:val="28"/>
      </w:rPr>
    </w:lvl>
    <w:lvl w:ilvl="5">
      <w:start w:val="1"/>
      <w:numFmt w:val="lowerRoman"/>
      <w:lvlText w:val="%6."/>
      <w:lvlJc w:val="left"/>
      <w:pPr>
        <w:tabs>
          <w:tab w:val="num" w:pos="4427"/>
        </w:tabs>
        <w:ind w:left="4427" w:hanging="403"/>
      </w:pPr>
      <w:rPr>
        <w:rFonts w:cs="Times New Roman"/>
        <w:b/>
        <w:bCs/>
        <w:i/>
        <w:iCs/>
        <w:position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170"/>
        </w:tabs>
        <w:ind w:left="5170" w:hanging="490"/>
      </w:pPr>
      <w:rPr>
        <w:rFonts w:cs="Times New Roman"/>
        <w:b/>
        <w:bCs/>
        <w:i/>
        <w:iCs/>
        <w:position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5890"/>
        </w:tabs>
        <w:ind w:left="5890" w:hanging="490"/>
      </w:pPr>
      <w:rPr>
        <w:rFonts w:cs="Times New Roman"/>
        <w:b/>
        <w:bCs/>
        <w:i/>
        <w:iCs/>
        <w:position w:val="0"/>
        <w:sz w:val="28"/>
        <w:szCs w:val="28"/>
      </w:rPr>
    </w:lvl>
    <w:lvl w:ilvl="8">
      <w:start w:val="1"/>
      <w:numFmt w:val="lowerRoman"/>
      <w:lvlText w:val="%9."/>
      <w:lvlJc w:val="left"/>
      <w:pPr>
        <w:tabs>
          <w:tab w:val="num" w:pos="6587"/>
        </w:tabs>
        <w:ind w:left="6587" w:hanging="403"/>
      </w:pPr>
      <w:rPr>
        <w:rFonts w:cs="Times New Roman"/>
        <w:b/>
        <w:bCs/>
        <w:i/>
        <w:iCs/>
        <w:position w:val="0"/>
        <w:sz w:val="28"/>
        <w:szCs w:val="28"/>
      </w:rPr>
    </w:lvl>
  </w:abstractNum>
  <w:abstractNum w:abstractNumId="13">
    <w:nsid w:val="1D0D225D"/>
    <w:multiLevelType w:val="hybridMultilevel"/>
    <w:tmpl w:val="301631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D4B02A4"/>
    <w:multiLevelType w:val="hybridMultilevel"/>
    <w:tmpl w:val="EB803A9E"/>
    <w:styleLink w:val="List511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7A1C29"/>
    <w:multiLevelType w:val="hybridMultilevel"/>
    <w:tmpl w:val="ABDC9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7F467EA"/>
    <w:multiLevelType w:val="multilevel"/>
    <w:tmpl w:val="8E5AAB58"/>
    <w:styleLink w:val="List456"/>
    <w:lvl w:ilvl="0">
      <w:numFmt w:val="bullet"/>
      <w:lvlText w:val="•"/>
      <w:lvlJc w:val="left"/>
      <w:pPr>
        <w:tabs>
          <w:tab w:val="num" w:pos="361"/>
        </w:tabs>
        <w:ind w:left="361" w:hanging="361"/>
      </w:pPr>
      <w:rPr>
        <w:spacing w:val="-1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1570"/>
        </w:tabs>
        <w:ind w:left="1570" w:hanging="490"/>
      </w:pPr>
      <w:rPr>
        <w:spacing w:val="-1"/>
        <w:position w:val="0"/>
        <w:sz w:val="28"/>
      </w:rPr>
    </w:lvl>
    <w:lvl w:ilvl="2">
      <w:start w:val="1"/>
      <w:numFmt w:val="bullet"/>
      <w:lvlText w:val="▪"/>
      <w:lvlJc w:val="left"/>
      <w:pPr>
        <w:tabs>
          <w:tab w:val="num" w:pos="2290"/>
        </w:tabs>
        <w:ind w:left="2290" w:hanging="490"/>
      </w:pPr>
      <w:rPr>
        <w:spacing w:val="-1"/>
        <w:position w:val="0"/>
        <w:sz w:val="28"/>
      </w:rPr>
    </w:lvl>
    <w:lvl w:ilvl="3">
      <w:start w:val="1"/>
      <w:numFmt w:val="bullet"/>
      <w:lvlText w:val="•"/>
      <w:lvlJc w:val="left"/>
      <w:pPr>
        <w:tabs>
          <w:tab w:val="num" w:pos="3010"/>
        </w:tabs>
        <w:ind w:left="3010" w:hanging="490"/>
      </w:pPr>
      <w:rPr>
        <w:spacing w:val="-1"/>
        <w:position w:val="0"/>
        <w:sz w:val="28"/>
      </w:rPr>
    </w:lvl>
    <w:lvl w:ilvl="4">
      <w:start w:val="1"/>
      <w:numFmt w:val="bullet"/>
      <w:lvlText w:val="o"/>
      <w:lvlJc w:val="left"/>
      <w:pPr>
        <w:tabs>
          <w:tab w:val="num" w:pos="3730"/>
        </w:tabs>
        <w:ind w:left="3730" w:hanging="490"/>
      </w:pPr>
      <w:rPr>
        <w:spacing w:val="-1"/>
        <w:position w:val="0"/>
        <w:sz w:val="28"/>
      </w:rPr>
    </w:lvl>
    <w:lvl w:ilvl="5">
      <w:start w:val="1"/>
      <w:numFmt w:val="bullet"/>
      <w:lvlText w:val="▪"/>
      <w:lvlJc w:val="left"/>
      <w:pPr>
        <w:tabs>
          <w:tab w:val="num" w:pos="4450"/>
        </w:tabs>
        <w:ind w:left="4450" w:hanging="490"/>
      </w:pPr>
      <w:rPr>
        <w:spacing w:val="-1"/>
        <w:position w:val="0"/>
        <w:sz w:val="28"/>
      </w:rPr>
    </w:lvl>
    <w:lvl w:ilvl="6">
      <w:start w:val="1"/>
      <w:numFmt w:val="bullet"/>
      <w:lvlText w:val="•"/>
      <w:lvlJc w:val="left"/>
      <w:pPr>
        <w:tabs>
          <w:tab w:val="num" w:pos="5170"/>
        </w:tabs>
        <w:ind w:left="5170" w:hanging="490"/>
      </w:pPr>
      <w:rPr>
        <w:spacing w:val="-1"/>
        <w:position w:val="0"/>
        <w:sz w:val="28"/>
      </w:rPr>
    </w:lvl>
    <w:lvl w:ilvl="7">
      <w:start w:val="1"/>
      <w:numFmt w:val="bullet"/>
      <w:lvlText w:val="o"/>
      <w:lvlJc w:val="left"/>
      <w:pPr>
        <w:tabs>
          <w:tab w:val="num" w:pos="5890"/>
        </w:tabs>
        <w:ind w:left="5890" w:hanging="490"/>
      </w:pPr>
      <w:rPr>
        <w:spacing w:val="-1"/>
        <w:position w:val="0"/>
        <w:sz w:val="28"/>
      </w:rPr>
    </w:lvl>
    <w:lvl w:ilvl="8">
      <w:start w:val="1"/>
      <w:numFmt w:val="bullet"/>
      <w:lvlText w:val="▪"/>
      <w:lvlJc w:val="left"/>
      <w:pPr>
        <w:tabs>
          <w:tab w:val="num" w:pos="6610"/>
        </w:tabs>
        <w:ind w:left="6610" w:hanging="490"/>
      </w:pPr>
      <w:rPr>
        <w:spacing w:val="-1"/>
        <w:position w:val="0"/>
        <w:sz w:val="28"/>
      </w:rPr>
    </w:lvl>
  </w:abstractNum>
  <w:abstractNum w:abstractNumId="17">
    <w:nsid w:val="2EDB50BD"/>
    <w:multiLevelType w:val="multilevel"/>
    <w:tmpl w:val="54046DBA"/>
    <w:styleLink w:val="List446"/>
    <w:lvl w:ilvl="0">
      <w:numFmt w:val="bullet"/>
      <w:lvlText w:val="•"/>
      <w:lvlJc w:val="left"/>
      <w:pPr>
        <w:tabs>
          <w:tab w:val="num" w:pos="361"/>
        </w:tabs>
        <w:ind w:left="361" w:hanging="361"/>
      </w:pPr>
      <w:rPr>
        <w:spacing w:val="-1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1570"/>
        </w:tabs>
        <w:ind w:left="1570" w:hanging="490"/>
      </w:pPr>
      <w:rPr>
        <w:spacing w:val="-1"/>
        <w:position w:val="0"/>
        <w:sz w:val="28"/>
      </w:rPr>
    </w:lvl>
    <w:lvl w:ilvl="2">
      <w:start w:val="1"/>
      <w:numFmt w:val="bullet"/>
      <w:lvlText w:val="▪"/>
      <w:lvlJc w:val="left"/>
      <w:pPr>
        <w:tabs>
          <w:tab w:val="num" w:pos="2290"/>
        </w:tabs>
        <w:ind w:left="2290" w:hanging="490"/>
      </w:pPr>
      <w:rPr>
        <w:spacing w:val="-1"/>
        <w:position w:val="0"/>
        <w:sz w:val="28"/>
      </w:rPr>
    </w:lvl>
    <w:lvl w:ilvl="3">
      <w:start w:val="1"/>
      <w:numFmt w:val="bullet"/>
      <w:lvlText w:val="•"/>
      <w:lvlJc w:val="left"/>
      <w:pPr>
        <w:tabs>
          <w:tab w:val="num" w:pos="3010"/>
        </w:tabs>
        <w:ind w:left="3010" w:hanging="490"/>
      </w:pPr>
      <w:rPr>
        <w:spacing w:val="-1"/>
        <w:position w:val="0"/>
        <w:sz w:val="28"/>
      </w:rPr>
    </w:lvl>
    <w:lvl w:ilvl="4">
      <w:start w:val="1"/>
      <w:numFmt w:val="bullet"/>
      <w:lvlText w:val="o"/>
      <w:lvlJc w:val="left"/>
      <w:pPr>
        <w:tabs>
          <w:tab w:val="num" w:pos="3730"/>
        </w:tabs>
        <w:ind w:left="3730" w:hanging="490"/>
      </w:pPr>
      <w:rPr>
        <w:spacing w:val="-1"/>
        <w:position w:val="0"/>
        <w:sz w:val="28"/>
      </w:rPr>
    </w:lvl>
    <w:lvl w:ilvl="5">
      <w:start w:val="1"/>
      <w:numFmt w:val="bullet"/>
      <w:lvlText w:val="▪"/>
      <w:lvlJc w:val="left"/>
      <w:pPr>
        <w:tabs>
          <w:tab w:val="num" w:pos="4450"/>
        </w:tabs>
        <w:ind w:left="4450" w:hanging="490"/>
      </w:pPr>
      <w:rPr>
        <w:spacing w:val="-1"/>
        <w:position w:val="0"/>
        <w:sz w:val="28"/>
      </w:rPr>
    </w:lvl>
    <w:lvl w:ilvl="6">
      <w:start w:val="1"/>
      <w:numFmt w:val="bullet"/>
      <w:lvlText w:val="•"/>
      <w:lvlJc w:val="left"/>
      <w:pPr>
        <w:tabs>
          <w:tab w:val="num" w:pos="5170"/>
        </w:tabs>
        <w:ind w:left="5170" w:hanging="490"/>
      </w:pPr>
      <w:rPr>
        <w:spacing w:val="-1"/>
        <w:position w:val="0"/>
        <w:sz w:val="28"/>
      </w:rPr>
    </w:lvl>
    <w:lvl w:ilvl="7">
      <w:start w:val="1"/>
      <w:numFmt w:val="bullet"/>
      <w:lvlText w:val="o"/>
      <w:lvlJc w:val="left"/>
      <w:pPr>
        <w:tabs>
          <w:tab w:val="num" w:pos="5890"/>
        </w:tabs>
        <w:ind w:left="5890" w:hanging="490"/>
      </w:pPr>
      <w:rPr>
        <w:spacing w:val="-1"/>
        <w:position w:val="0"/>
        <w:sz w:val="28"/>
      </w:rPr>
    </w:lvl>
    <w:lvl w:ilvl="8">
      <w:start w:val="1"/>
      <w:numFmt w:val="bullet"/>
      <w:lvlText w:val="▪"/>
      <w:lvlJc w:val="left"/>
      <w:pPr>
        <w:tabs>
          <w:tab w:val="num" w:pos="6610"/>
        </w:tabs>
        <w:ind w:left="6610" w:hanging="490"/>
      </w:pPr>
      <w:rPr>
        <w:spacing w:val="-1"/>
        <w:position w:val="0"/>
        <w:sz w:val="28"/>
      </w:rPr>
    </w:lvl>
  </w:abstractNum>
  <w:abstractNum w:abstractNumId="18">
    <w:nsid w:val="405C431A"/>
    <w:multiLevelType w:val="hybridMultilevel"/>
    <w:tmpl w:val="E6E8F7AA"/>
    <w:lvl w:ilvl="0" w:tplc="6D8C3704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08E44AE"/>
    <w:multiLevelType w:val="hybridMultilevel"/>
    <w:tmpl w:val="0FD0DDDC"/>
    <w:lvl w:ilvl="0" w:tplc="D25A43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55E5B2F"/>
    <w:multiLevelType w:val="hybridMultilevel"/>
    <w:tmpl w:val="E51890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90501D2"/>
    <w:multiLevelType w:val="multilevel"/>
    <w:tmpl w:val="157C7B64"/>
    <w:styleLink w:val="List449"/>
    <w:lvl w:ilvl="0">
      <w:numFmt w:val="bullet"/>
      <w:lvlText w:val="•"/>
      <w:lvlJc w:val="left"/>
      <w:pPr>
        <w:tabs>
          <w:tab w:val="num" w:pos="361"/>
        </w:tabs>
        <w:ind w:left="361" w:hanging="361"/>
      </w:pPr>
      <w:rPr>
        <w:spacing w:val="-1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1570"/>
        </w:tabs>
        <w:ind w:left="1570" w:hanging="490"/>
      </w:pPr>
      <w:rPr>
        <w:spacing w:val="-1"/>
        <w:position w:val="0"/>
        <w:sz w:val="28"/>
      </w:rPr>
    </w:lvl>
    <w:lvl w:ilvl="2">
      <w:start w:val="1"/>
      <w:numFmt w:val="bullet"/>
      <w:lvlText w:val="▪"/>
      <w:lvlJc w:val="left"/>
      <w:pPr>
        <w:tabs>
          <w:tab w:val="num" w:pos="2290"/>
        </w:tabs>
        <w:ind w:left="2290" w:hanging="490"/>
      </w:pPr>
      <w:rPr>
        <w:spacing w:val="-1"/>
        <w:position w:val="0"/>
        <w:sz w:val="28"/>
      </w:rPr>
    </w:lvl>
    <w:lvl w:ilvl="3">
      <w:start w:val="1"/>
      <w:numFmt w:val="bullet"/>
      <w:lvlText w:val="•"/>
      <w:lvlJc w:val="left"/>
      <w:pPr>
        <w:tabs>
          <w:tab w:val="num" w:pos="3010"/>
        </w:tabs>
        <w:ind w:left="3010" w:hanging="490"/>
      </w:pPr>
      <w:rPr>
        <w:spacing w:val="-1"/>
        <w:position w:val="0"/>
        <w:sz w:val="28"/>
      </w:rPr>
    </w:lvl>
    <w:lvl w:ilvl="4">
      <w:start w:val="1"/>
      <w:numFmt w:val="bullet"/>
      <w:lvlText w:val="o"/>
      <w:lvlJc w:val="left"/>
      <w:pPr>
        <w:tabs>
          <w:tab w:val="num" w:pos="3730"/>
        </w:tabs>
        <w:ind w:left="3730" w:hanging="490"/>
      </w:pPr>
      <w:rPr>
        <w:spacing w:val="-1"/>
        <w:position w:val="0"/>
        <w:sz w:val="28"/>
      </w:rPr>
    </w:lvl>
    <w:lvl w:ilvl="5">
      <w:start w:val="1"/>
      <w:numFmt w:val="bullet"/>
      <w:lvlText w:val="▪"/>
      <w:lvlJc w:val="left"/>
      <w:pPr>
        <w:tabs>
          <w:tab w:val="num" w:pos="4450"/>
        </w:tabs>
        <w:ind w:left="4450" w:hanging="490"/>
      </w:pPr>
      <w:rPr>
        <w:spacing w:val="-1"/>
        <w:position w:val="0"/>
        <w:sz w:val="28"/>
      </w:rPr>
    </w:lvl>
    <w:lvl w:ilvl="6">
      <w:start w:val="1"/>
      <w:numFmt w:val="bullet"/>
      <w:lvlText w:val="•"/>
      <w:lvlJc w:val="left"/>
      <w:pPr>
        <w:tabs>
          <w:tab w:val="num" w:pos="5170"/>
        </w:tabs>
        <w:ind w:left="5170" w:hanging="490"/>
      </w:pPr>
      <w:rPr>
        <w:spacing w:val="-1"/>
        <w:position w:val="0"/>
        <w:sz w:val="28"/>
      </w:rPr>
    </w:lvl>
    <w:lvl w:ilvl="7">
      <w:start w:val="1"/>
      <w:numFmt w:val="bullet"/>
      <w:lvlText w:val="o"/>
      <w:lvlJc w:val="left"/>
      <w:pPr>
        <w:tabs>
          <w:tab w:val="num" w:pos="5890"/>
        </w:tabs>
        <w:ind w:left="5890" w:hanging="490"/>
      </w:pPr>
      <w:rPr>
        <w:spacing w:val="-1"/>
        <w:position w:val="0"/>
        <w:sz w:val="28"/>
      </w:rPr>
    </w:lvl>
    <w:lvl w:ilvl="8">
      <w:start w:val="1"/>
      <w:numFmt w:val="bullet"/>
      <w:lvlText w:val="▪"/>
      <w:lvlJc w:val="left"/>
      <w:pPr>
        <w:tabs>
          <w:tab w:val="num" w:pos="6610"/>
        </w:tabs>
        <w:ind w:left="6610" w:hanging="490"/>
      </w:pPr>
      <w:rPr>
        <w:spacing w:val="-1"/>
        <w:position w:val="0"/>
        <w:sz w:val="28"/>
      </w:rPr>
    </w:lvl>
  </w:abstractNum>
  <w:abstractNum w:abstractNumId="22">
    <w:nsid w:val="4AD33C3E"/>
    <w:multiLevelType w:val="multilevel"/>
    <w:tmpl w:val="A2E488A2"/>
    <w:styleLink w:val="List448"/>
    <w:lvl w:ilvl="0">
      <w:numFmt w:val="bullet"/>
      <w:lvlText w:val="•"/>
      <w:lvlJc w:val="left"/>
      <w:pPr>
        <w:tabs>
          <w:tab w:val="num" w:pos="361"/>
        </w:tabs>
        <w:ind w:left="361" w:hanging="361"/>
      </w:pPr>
      <w:rPr>
        <w:spacing w:val="-1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1570"/>
        </w:tabs>
        <w:ind w:left="1570" w:hanging="490"/>
      </w:pPr>
      <w:rPr>
        <w:spacing w:val="-1"/>
        <w:position w:val="0"/>
        <w:sz w:val="28"/>
      </w:rPr>
    </w:lvl>
    <w:lvl w:ilvl="2">
      <w:start w:val="1"/>
      <w:numFmt w:val="bullet"/>
      <w:lvlText w:val="▪"/>
      <w:lvlJc w:val="left"/>
      <w:pPr>
        <w:tabs>
          <w:tab w:val="num" w:pos="2290"/>
        </w:tabs>
        <w:ind w:left="2290" w:hanging="490"/>
      </w:pPr>
      <w:rPr>
        <w:spacing w:val="-1"/>
        <w:position w:val="0"/>
        <w:sz w:val="28"/>
      </w:rPr>
    </w:lvl>
    <w:lvl w:ilvl="3">
      <w:start w:val="1"/>
      <w:numFmt w:val="bullet"/>
      <w:lvlText w:val="•"/>
      <w:lvlJc w:val="left"/>
      <w:pPr>
        <w:tabs>
          <w:tab w:val="num" w:pos="3010"/>
        </w:tabs>
        <w:ind w:left="3010" w:hanging="490"/>
      </w:pPr>
      <w:rPr>
        <w:spacing w:val="-1"/>
        <w:position w:val="0"/>
        <w:sz w:val="28"/>
      </w:rPr>
    </w:lvl>
    <w:lvl w:ilvl="4">
      <w:start w:val="1"/>
      <w:numFmt w:val="bullet"/>
      <w:lvlText w:val="o"/>
      <w:lvlJc w:val="left"/>
      <w:pPr>
        <w:tabs>
          <w:tab w:val="num" w:pos="3730"/>
        </w:tabs>
        <w:ind w:left="3730" w:hanging="490"/>
      </w:pPr>
      <w:rPr>
        <w:spacing w:val="-1"/>
        <w:position w:val="0"/>
        <w:sz w:val="28"/>
      </w:rPr>
    </w:lvl>
    <w:lvl w:ilvl="5">
      <w:start w:val="1"/>
      <w:numFmt w:val="bullet"/>
      <w:lvlText w:val="▪"/>
      <w:lvlJc w:val="left"/>
      <w:pPr>
        <w:tabs>
          <w:tab w:val="num" w:pos="4450"/>
        </w:tabs>
        <w:ind w:left="4450" w:hanging="490"/>
      </w:pPr>
      <w:rPr>
        <w:spacing w:val="-1"/>
        <w:position w:val="0"/>
        <w:sz w:val="28"/>
      </w:rPr>
    </w:lvl>
    <w:lvl w:ilvl="6">
      <w:start w:val="1"/>
      <w:numFmt w:val="bullet"/>
      <w:lvlText w:val="•"/>
      <w:lvlJc w:val="left"/>
      <w:pPr>
        <w:tabs>
          <w:tab w:val="num" w:pos="5170"/>
        </w:tabs>
        <w:ind w:left="5170" w:hanging="490"/>
      </w:pPr>
      <w:rPr>
        <w:spacing w:val="-1"/>
        <w:position w:val="0"/>
        <w:sz w:val="28"/>
      </w:rPr>
    </w:lvl>
    <w:lvl w:ilvl="7">
      <w:start w:val="1"/>
      <w:numFmt w:val="bullet"/>
      <w:lvlText w:val="o"/>
      <w:lvlJc w:val="left"/>
      <w:pPr>
        <w:tabs>
          <w:tab w:val="num" w:pos="5890"/>
        </w:tabs>
        <w:ind w:left="5890" w:hanging="490"/>
      </w:pPr>
      <w:rPr>
        <w:spacing w:val="-1"/>
        <w:position w:val="0"/>
        <w:sz w:val="28"/>
      </w:rPr>
    </w:lvl>
    <w:lvl w:ilvl="8">
      <w:start w:val="1"/>
      <w:numFmt w:val="bullet"/>
      <w:lvlText w:val="▪"/>
      <w:lvlJc w:val="left"/>
      <w:pPr>
        <w:tabs>
          <w:tab w:val="num" w:pos="6610"/>
        </w:tabs>
        <w:ind w:left="6610" w:hanging="490"/>
      </w:pPr>
      <w:rPr>
        <w:spacing w:val="-1"/>
        <w:position w:val="0"/>
        <w:sz w:val="28"/>
      </w:rPr>
    </w:lvl>
  </w:abstractNum>
  <w:abstractNum w:abstractNumId="23">
    <w:nsid w:val="52ED1B95"/>
    <w:multiLevelType w:val="multilevel"/>
    <w:tmpl w:val="9CCA9564"/>
    <w:styleLink w:val="List447"/>
    <w:lvl w:ilvl="0">
      <w:numFmt w:val="bullet"/>
      <w:lvlText w:val="•"/>
      <w:lvlJc w:val="left"/>
      <w:pPr>
        <w:tabs>
          <w:tab w:val="num" w:pos="361"/>
        </w:tabs>
        <w:ind w:left="361" w:hanging="361"/>
      </w:pPr>
      <w:rPr>
        <w:spacing w:val="-1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1570"/>
        </w:tabs>
        <w:ind w:left="1570" w:hanging="490"/>
      </w:pPr>
      <w:rPr>
        <w:spacing w:val="-1"/>
        <w:position w:val="0"/>
        <w:sz w:val="28"/>
      </w:rPr>
    </w:lvl>
    <w:lvl w:ilvl="2">
      <w:start w:val="1"/>
      <w:numFmt w:val="bullet"/>
      <w:lvlText w:val="▪"/>
      <w:lvlJc w:val="left"/>
      <w:pPr>
        <w:tabs>
          <w:tab w:val="num" w:pos="2290"/>
        </w:tabs>
        <w:ind w:left="2290" w:hanging="490"/>
      </w:pPr>
      <w:rPr>
        <w:spacing w:val="-1"/>
        <w:position w:val="0"/>
        <w:sz w:val="28"/>
      </w:rPr>
    </w:lvl>
    <w:lvl w:ilvl="3">
      <w:start w:val="1"/>
      <w:numFmt w:val="bullet"/>
      <w:lvlText w:val="•"/>
      <w:lvlJc w:val="left"/>
      <w:pPr>
        <w:tabs>
          <w:tab w:val="num" w:pos="3010"/>
        </w:tabs>
        <w:ind w:left="3010" w:hanging="490"/>
      </w:pPr>
      <w:rPr>
        <w:spacing w:val="-1"/>
        <w:position w:val="0"/>
        <w:sz w:val="28"/>
      </w:rPr>
    </w:lvl>
    <w:lvl w:ilvl="4">
      <w:start w:val="1"/>
      <w:numFmt w:val="bullet"/>
      <w:lvlText w:val="o"/>
      <w:lvlJc w:val="left"/>
      <w:pPr>
        <w:tabs>
          <w:tab w:val="num" w:pos="3730"/>
        </w:tabs>
        <w:ind w:left="3730" w:hanging="490"/>
      </w:pPr>
      <w:rPr>
        <w:spacing w:val="-1"/>
        <w:position w:val="0"/>
        <w:sz w:val="28"/>
      </w:rPr>
    </w:lvl>
    <w:lvl w:ilvl="5">
      <w:start w:val="1"/>
      <w:numFmt w:val="bullet"/>
      <w:lvlText w:val="▪"/>
      <w:lvlJc w:val="left"/>
      <w:pPr>
        <w:tabs>
          <w:tab w:val="num" w:pos="4450"/>
        </w:tabs>
        <w:ind w:left="4450" w:hanging="490"/>
      </w:pPr>
      <w:rPr>
        <w:spacing w:val="-1"/>
        <w:position w:val="0"/>
        <w:sz w:val="28"/>
      </w:rPr>
    </w:lvl>
    <w:lvl w:ilvl="6">
      <w:start w:val="1"/>
      <w:numFmt w:val="bullet"/>
      <w:lvlText w:val="•"/>
      <w:lvlJc w:val="left"/>
      <w:pPr>
        <w:tabs>
          <w:tab w:val="num" w:pos="5170"/>
        </w:tabs>
        <w:ind w:left="5170" w:hanging="490"/>
      </w:pPr>
      <w:rPr>
        <w:spacing w:val="-1"/>
        <w:position w:val="0"/>
        <w:sz w:val="28"/>
      </w:rPr>
    </w:lvl>
    <w:lvl w:ilvl="7">
      <w:start w:val="1"/>
      <w:numFmt w:val="bullet"/>
      <w:lvlText w:val="o"/>
      <w:lvlJc w:val="left"/>
      <w:pPr>
        <w:tabs>
          <w:tab w:val="num" w:pos="5890"/>
        </w:tabs>
        <w:ind w:left="5890" w:hanging="490"/>
      </w:pPr>
      <w:rPr>
        <w:spacing w:val="-1"/>
        <w:position w:val="0"/>
        <w:sz w:val="28"/>
      </w:rPr>
    </w:lvl>
    <w:lvl w:ilvl="8">
      <w:start w:val="1"/>
      <w:numFmt w:val="bullet"/>
      <w:lvlText w:val="▪"/>
      <w:lvlJc w:val="left"/>
      <w:pPr>
        <w:tabs>
          <w:tab w:val="num" w:pos="6610"/>
        </w:tabs>
        <w:ind w:left="6610" w:hanging="490"/>
      </w:pPr>
      <w:rPr>
        <w:spacing w:val="-1"/>
        <w:position w:val="0"/>
        <w:sz w:val="28"/>
      </w:rPr>
    </w:lvl>
  </w:abstractNum>
  <w:abstractNum w:abstractNumId="24">
    <w:nsid w:val="56F06F81"/>
    <w:multiLevelType w:val="hybridMultilevel"/>
    <w:tmpl w:val="0ED200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3740FE"/>
    <w:multiLevelType w:val="multilevel"/>
    <w:tmpl w:val="2328372E"/>
    <w:styleLink w:val="List450"/>
    <w:lvl w:ilvl="0">
      <w:numFmt w:val="bullet"/>
      <w:lvlText w:val="•"/>
      <w:lvlJc w:val="left"/>
      <w:pPr>
        <w:tabs>
          <w:tab w:val="num" w:pos="361"/>
        </w:tabs>
        <w:ind w:left="361" w:hanging="361"/>
      </w:pPr>
      <w:rPr>
        <w:spacing w:val="-1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1570"/>
        </w:tabs>
        <w:ind w:left="1570" w:hanging="490"/>
      </w:pPr>
      <w:rPr>
        <w:spacing w:val="-1"/>
        <w:position w:val="0"/>
        <w:sz w:val="28"/>
      </w:rPr>
    </w:lvl>
    <w:lvl w:ilvl="2">
      <w:start w:val="1"/>
      <w:numFmt w:val="bullet"/>
      <w:lvlText w:val="▪"/>
      <w:lvlJc w:val="left"/>
      <w:pPr>
        <w:tabs>
          <w:tab w:val="num" w:pos="2290"/>
        </w:tabs>
        <w:ind w:left="2290" w:hanging="490"/>
      </w:pPr>
      <w:rPr>
        <w:spacing w:val="-1"/>
        <w:position w:val="0"/>
        <w:sz w:val="28"/>
      </w:rPr>
    </w:lvl>
    <w:lvl w:ilvl="3">
      <w:start w:val="1"/>
      <w:numFmt w:val="bullet"/>
      <w:lvlText w:val="•"/>
      <w:lvlJc w:val="left"/>
      <w:pPr>
        <w:tabs>
          <w:tab w:val="num" w:pos="3010"/>
        </w:tabs>
        <w:ind w:left="3010" w:hanging="490"/>
      </w:pPr>
      <w:rPr>
        <w:spacing w:val="-1"/>
        <w:position w:val="0"/>
        <w:sz w:val="28"/>
      </w:rPr>
    </w:lvl>
    <w:lvl w:ilvl="4">
      <w:start w:val="1"/>
      <w:numFmt w:val="bullet"/>
      <w:lvlText w:val="o"/>
      <w:lvlJc w:val="left"/>
      <w:pPr>
        <w:tabs>
          <w:tab w:val="num" w:pos="3730"/>
        </w:tabs>
        <w:ind w:left="3730" w:hanging="490"/>
      </w:pPr>
      <w:rPr>
        <w:spacing w:val="-1"/>
        <w:position w:val="0"/>
        <w:sz w:val="28"/>
      </w:rPr>
    </w:lvl>
    <w:lvl w:ilvl="5">
      <w:start w:val="1"/>
      <w:numFmt w:val="bullet"/>
      <w:lvlText w:val="▪"/>
      <w:lvlJc w:val="left"/>
      <w:pPr>
        <w:tabs>
          <w:tab w:val="num" w:pos="4450"/>
        </w:tabs>
        <w:ind w:left="4450" w:hanging="490"/>
      </w:pPr>
      <w:rPr>
        <w:spacing w:val="-1"/>
        <w:position w:val="0"/>
        <w:sz w:val="28"/>
      </w:rPr>
    </w:lvl>
    <w:lvl w:ilvl="6">
      <w:start w:val="1"/>
      <w:numFmt w:val="bullet"/>
      <w:lvlText w:val="•"/>
      <w:lvlJc w:val="left"/>
      <w:pPr>
        <w:tabs>
          <w:tab w:val="num" w:pos="5170"/>
        </w:tabs>
        <w:ind w:left="5170" w:hanging="490"/>
      </w:pPr>
      <w:rPr>
        <w:spacing w:val="-1"/>
        <w:position w:val="0"/>
        <w:sz w:val="28"/>
      </w:rPr>
    </w:lvl>
    <w:lvl w:ilvl="7">
      <w:start w:val="1"/>
      <w:numFmt w:val="bullet"/>
      <w:lvlText w:val="o"/>
      <w:lvlJc w:val="left"/>
      <w:pPr>
        <w:tabs>
          <w:tab w:val="num" w:pos="5890"/>
        </w:tabs>
        <w:ind w:left="5890" w:hanging="490"/>
      </w:pPr>
      <w:rPr>
        <w:spacing w:val="-1"/>
        <w:position w:val="0"/>
        <w:sz w:val="28"/>
      </w:rPr>
    </w:lvl>
    <w:lvl w:ilvl="8">
      <w:start w:val="1"/>
      <w:numFmt w:val="bullet"/>
      <w:lvlText w:val="▪"/>
      <w:lvlJc w:val="left"/>
      <w:pPr>
        <w:tabs>
          <w:tab w:val="num" w:pos="6610"/>
        </w:tabs>
        <w:ind w:left="6610" w:hanging="490"/>
      </w:pPr>
      <w:rPr>
        <w:spacing w:val="-1"/>
        <w:position w:val="0"/>
        <w:sz w:val="28"/>
      </w:rPr>
    </w:lvl>
  </w:abstractNum>
  <w:abstractNum w:abstractNumId="26">
    <w:nsid w:val="5EFC2B90"/>
    <w:multiLevelType w:val="hybridMultilevel"/>
    <w:tmpl w:val="BD0AD0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FC84075"/>
    <w:multiLevelType w:val="multilevel"/>
    <w:tmpl w:val="EEBC6ACE"/>
    <w:styleLink w:val="List453"/>
    <w:lvl w:ilvl="0">
      <w:numFmt w:val="bullet"/>
      <w:lvlText w:val="•"/>
      <w:lvlJc w:val="left"/>
      <w:pPr>
        <w:tabs>
          <w:tab w:val="num" w:pos="361"/>
        </w:tabs>
        <w:ind w:left="361" w:hanging="361"/>
      </w:pPr>
      <w:rPr>
        <w:spacing w:val="-1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1570"/>
        </w:tabs>
        <w:ind w:left="1570" w:hanging="490"/>
      </w:pPr>
      <w:rPr>
        <w:spacing w:val="-1"/>
        <w:position w:val="0"/>
        <w:sz w:val="28"/>
      </w:rPr>
    </w:lvl>
    <w:lvl w:ilvl="2">
      <w:start w:val="1"/>
      <w:numFmt w:val="bullet"/>
      <w:lvlText w:val="▪"/>
      <w:lvlJc w:val="left"/>
      <w:pPr>
        <w:tabs>
          <w:tab w:val="num" w:pos="2290"/>
        </w:tabs>
        <w:ind w:left="2290" w:hanging="490"/>
      </w:pPr>
      <w:rPr>
        <w:spacing w:val="-1"/>
        <w:position w:val="0"/>
        <w:sz w:val="28"/>
      </w:rPr>
    </w:lvl>
    <w:lvl w:ilvl="3">
      <w:start w:val="1"/>
      <w:numFmt w:val="bullet"/>
      <w:lvlText w:val="•"/>
      <w:lvlJc w:val="left"/>
      <w:pPr>
        <w:tabs>
          <w:tab w:val="num" w:pos="3010"/>
        </w:tabs>
        <w:ind w:left="3010" w:hanging="490"/>
      </w:pPr>
      <w:rPr>
        <w:spacing w:val="-1"/>
        <w:position w:val="0"/>
        <w:sz w:val="28"/>
      </w:rPr>
    </w:lvl>
    <w:lvl w:ilvl="4">
      <w:start w:val="1"/>
      <w:numFmt w:val="bullet"/>
      <w:lvlText w:val="o"/>
      <w:lvlJc w:val="left"/>
      <w:pPr>
        <w:tabs>
          <w:tab w:val="num" w:pos="3730"/>
        </w:tabs>
        <w:ind w:left="3730" w:hanging="490"/>
      </w:pPr>
      <w:rPr>
        <w:spacing w:val="-1"/>
        <w:position w:val="0"/>
        <w:sz w:val="28"/>
      </w:rPr>
    </w:lvl>
    <w:lvl w:ilvl="5">
      <w:start w:val="1"/>
      <w:numFmt w:val="bullet"/>
      <w:lvlText w:val="▪"/>
      <w:lvlJc w:val="left"/>
      <w:pPr>
        <w:tabs>
          <w:tab w:val="num" w:pos="4450"/>
        </w:tabs>
        <w:ind w:left="4450" w:hanging="490"/>
      </w:pPr>
      <w:rPr>
        <w:spacing w:val="-1"/>
        <w:position w:val="0"/>
        <w:sz w:val="28"/>
      </w:rPr>
    </w:lvl>
    <w:lvl w:ilvl="6">
      <w:start w:val="1"/>
      <w:numFmt w:val="bullet"/>
      <w:lvlText w:val="•"/>
      <w:lvlJc w:val="left"/>
      <w:pPr>
        <w:tabs>
          <w:tab w:val="num" w:pos="5170"/>
        </w:tabs>
        <w:ind w:left="5170" w:hanging="490"/>
      </w:pPr>
      <w:rPr>
        <w:spacing w:val="-1"/>
        <w:position w:val="0"/>
        <w:sz w:val="28"/>
      </w:rPr>
    </w:lvl>
    <w:lvl w:ilvl="7">
      <w:start w:val="1"/>
      <w:numFmt w:val="bullet"/>
      <w:lvlText w:val="o"/>
      <w:lvlJc w:val="left"/>
      <w:pPr>
        <w:tabs>
          <w:tab w:val="num" w:pos="5890"/>
        </w:tabs>
        <w:ind w:left="5890" w:hanging="490"/>
      </w:pPr>
      <w:rPr>
        <w:spacing w:val="-1"/>
        <w:position w:val="0"/>
        <w:sz w:val="28"/>
      </w:rPr>
    </w:lvl>
    <w:lvl w:ilvl="8">
      <w:start w:val="1"/>
      <w:numFmt w:val="bullet"/>
      <w:lvlText w:val="▪"/>
      <w:lvlJc w:val="left"/>
      <w:pPr>
        <w:tabs>
          <w:tab w:val="num" w:pos="6610"/>
        </w:tabs>
        <w:ind w:left="6610" w:hanging="490"/>
      </w:pPr>
      <w:rPr>
        <w:spacing w:val="-1"/>
        <w:position w:val="0"/>
        <w:sz w:val="28"/>
      </w:rPr>
    </w:lvl>
  </w:abstractNum>
  <w:abstractNum w:abstractNumId="28">
    <w:nsid w:val="6045772C"/>
    <w:multiLevelType w:val="multilevel"/>
    <w:tmpl w:val="FFF4C52C"/>
    <w:styleLink w:val="List459"/>
    <w:lvl w:ilvl="0">
      <w:start w:val="1"/>
      <w:numFmt w:val="decimal"/>
      <w:lvlText w:val="%1."/>
      <w:lvlJc w:val="left"/>
      <w:pPr>
        <w:tabs>
          <w:tab w:val="num" w:pos="669"/>
        </w:tabs>
        <w:ind w:left="669" w:hanging="309"/>
      </w:pPr>
      <w:rPr>
        <w:rFonts w:ascii="Arial Unicode MS" w:eastAsia="Times New Roman" w:hAnsi="Arial Unicode MS" w:cs="Times New Roman"/>
        <w:position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570"/>
        </w:tabs>
        <w:ind w:left="1570" w:hanging="490"/>
      </w:pPr>
      <w:rPr>
        <w:rFonts w:ascii="Arial Unicode MS" w:eastAsia="Times New Roman" w:hAnsi="Arial Unicode MS" w:cs="Times New Roman"/>
        <w:position w:val="0"/>
        <w:sz w:val="28"/>
        <w:szCs w:val="28"/>
      </w:rPr>
    </w:lvl>
    <w:lvl w:ilvl="2">
      <w:start w:val="1"/>
      <w:numFmt w:val="lowerRoman"/>
      <w:lvlText w:val="%3."/>
      <w:lvlJc w:val="left"/>
      <w:pPr>
        <w:tabs>
          <w:tab w:val="num" w:pos="2267"/>
        </w:tabs>
        <w:ind w:left="2267" w:hanging="403"/>
      </w:pPr>
      <w:rPr>
        <w:rFonts w:ascii="Arial Unicode MS" w:eastAsia="Times New Roman" w:hAnsi="Arial Unicode MS" w:cs="Times New Roman"/>
        <w:position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3010"/>
        </w:tabs>
        <w:ind w:left="3010" w:hanging="490"/>
      </w:pPr>
      <w:rPr>
        <w:rFonts w:ascii="Arial Unicode MS" w:eastAsia="Times New Roman" w:hAnsi="Arial Unicode MS" w:cs="Times New Roman"/>
        <w:position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730"/>
        </w:tabs>
        <w:ind w:left="3730" w:hanging="490"/>
      </w:pPr>
      <w:rPr>
        <w:rFonts w:ascii="Arial Unicode MS" w:eastAsia="Times New Roman" w:hAnsi="Arial Unicode MS" w:cs="Times New Roman"/>
        <w:position w:val="0"/>
        <w:sz w:val="28"/>
        <w:szCs w:val="28"/>
      </w:rPr>
    </w:lvl>
    <w:lvl w:ilvl="5">
      <w:start w:val="1"/>
      <w:numFmt w:val="lowerRoman"/>
      <w:lvlText w:val="%6."/>
      <w:lvlJc w:val="left"/>
      <w:pPr>
        <w:tabs>
          <w:tab w:val="num" w:pos="4427"/>
        </w:tabs>
        <w:ind w:left="4427" w:hanging="403"/>
      </w:pPr>
      <w:rPr>
        <w:rFonts w:ascii="Arial Unicode MS" w:eastAsia="Times New Roman" w:hAnsi="Arial Unicode MS" w:cs="Times New Roman"/>
        <w:position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170"/>
        </w:tabs>
        <w:ind w:left="5170" w:hanging="490"/>
      </w:pPr>
      <w:rPr>
        <w:rFonts w:ascii="Arial Unicode MS" w:eastAsia="Times New Roman" w:hAnsi="Arial Unicode MS" w:cs="Times New Roman"/>
        <w:position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5890"/>
        </w:tabs>
        <w:ind w:left="5890" w:hanging="490"/>
      </w:pPr>
      <w:rPr>
        <w:rFonts w:ascii="Arial Unicode MS" w:eastAsia="Times New Roman" w:hAnsi="Arial Unicode MS" w:cs="Times New Roman"/>
        <w:position w:val="0"/>
        <w:sz w:val="28"/>
        <w:szCs w:val="28"/>
      </w:rPr>
    </w:lvl>
    <w:lvl w:ilvl="8">
      <w:start w:val="1"/>
      <w:numFmt w:val="lowerRoman"/>
      <w:lvlText w:val="%9."/>
      <w:lvlJc w:val="left"/>
      <w:pPr>
        <w:tabs>
          <w:tab w:val="num" w:pos="6587"/>
        </w:tabs>
        <w:ind w:left="6587" w:hanging="403"/>
      </w:pPr>
      <w:rPr>
        <w:rFonts w:ascii="Arial Unicode MS" w:eastAsia="Times New Roman" w:hAnsi="Arial Unicode MS" w:cs="Times New Roman"/>
        <w:position w:val="0"/>
        <w:sz w:val="28"/>
        <w:szCs w:val="28"/>
      </w:rPr>
    </w:lvl>
  </w:abstractNum>
  <w:abstractNum w:abstractNumId="29">
    <w:nsid w:val="62592EA6"/>
    <w:multiLevelType w:val="multilevel"/>
    <w:tmpl w:val="98F44A12"/>
    <w:styleLink w:val="List454"/>
    <w:lvl w:ilvl="0">
      <w:numFmt w:val="bullet"/>
      <w:lvlText w:val="•"/>
      <w:lvlJc w:val="left"/>
      <w:pPr>
        <w:tabs>
          <w:tab w:val="num" w:pos="361"/>
        </w:tabs>
        <w:ind w:left="361" w:hanging="361"/>
      </w:pPr>
      <w:rPr>
        <w:spacing w:val="-1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1570"/>
        </w:tabs>
        <w:ind w:left="1570" w:hanging="490"/>
      </w:pPr>
      <w:rPr>
        <w:spacing w:val="-1"/>
        <w:position w:val="0"/>
        <w:sz w:val="28"/>
      </w:rPr>
    </w:lvl>
    <w:lvl w:ilvl="2">
      <w:start w:val="1"/>
      <w:numFmt w:val="bullet"/>
      <w:lvlText w:val="▪"/>
      <w:lvlJc w:val="left"/>
      <w:pPr>
        <w:tabs>
          <w:tab w:val="num" w:pos="2290"/>
        </w:tabs>
        <w:ind w:left="2290" w:hanging="490"/>
      </w:pPr>
      <w:rPr>
        <w:spacing w:val="-1"/>
        <w:position w:val="0"/>
        <w:sz w:val="28"/>
      </w:rPr>
    </w:lvl>
    <w:lvl w:ilvl="3">
      <w:start w:val="1"/>
      <w:numFmt w:val="bullet"/>
      <w:lvlText w:val="•"/>
      <w:lvlJc w:val="left"/>
      <w:pPr>
        <w:tabs>
          <w:tab w:val="num" w:pos="3010"/>
        </w:tabs>
        <w:ind w:left="3010" w:hanging="490"/>
      </w:pPr>
      <w:rPr>
        <w:spacing w:val="-1"/>
        <w:position w:val="0"/>
        <w:sz w:val="28"/>
      </w:rPr>
    </w:lvl>
    <w:lvl w:ilvl="4">
      <w:start w:val="1"/>
      <w:numFmt w:val="bullet"/>
      <w:lvlText w:val="o"/>
      <w:lvlJc w:val="left"/>
      <w:pPr>
        <w:tabs>
          <w:tab w:val="num" w:pos="3730"/>
        </w:tabs>
        <w:ind w:left="3730" w:hanging="490"/>
      </w:pPr>
      <w:rPr>
        <w:spacing w:val="-1"/>
        <w:position w:val="0"/>
        <w:sz w:val="28"/>
      </w:rPr>
    </w:lvl>
    <w:lvl w:ilvl="5">
      <w:start w:val="1"/>
      <w:numFmt w:val="bullet"/>
      <w:lvlText w:val="▪"/>
      <w:lvlJc w:val="left"/>
      <w:pPr>
        <w:tabs>
          <w:tab w:val="num" w:pos="4450"/>
        </w:tabs>
        <w:ind w:left="4450" w:hanging="490"/>
      </w:pPr>
      <w:rPr>
        <w:spacing w:val="-1"/>
        <w:position w:val="0"/>
        <w:sz w:val="28"/>
      </w:rPr>
    </w:lvl>
    <w:lvl w:ilvl="6">
      <w:start w:val="1"/>
      <w:numFmt w:val="bullet"/>
      <w:lvlText w:val="•"/>
      <w:lvlJc w:val="left"/>
      <w:pPr>
        <w:tabs>
          <w:tab w:val="num" w:pos="5170"/>
        </w:tabs>
        <w:ind w:left="5170" w:hanging="490"/>
      </w:pPr>
      <w:rPr>
        <w:spacing w:val="-1"/>
        <w:position w:val="0"/>
        <w:sz w:val="28"/>
      </w:rPr>
    </w:lvl>
    <w:lvl w:ilvl="7">
      <w:start w:val="1"/>
      <w:numFmt w:val="bullet"/>
      <w:lvlText w:val="o"/>
      <w:lvlJc w:val="left"/>
      <w:pPr>
        <w:tabs>
          <w:tab w:val="num" w:pos="5890"/>
        </w:tabs>
        <w:ind w:left="5890" w:hanging="490"/>
      </w:pPr>
      <w:rPr>
        <w:spacing w:val="-1"/>
        <w:position w:val="0"/>
        <w:sz w:val="28"/>
      </w:rPr>
    </w:lvl>
    <w:lvl w:ilvl="8">
      <w:start w:val="1"/>
      <w:numFmt w:val="bullet"/>
      <w:lvlText w:val="▪"/>
      <w:lvlJc w:val="left"/>
      <w:pPr>
        <w:tabs>
          <w:tab w:val="num" w:pos="6610"/>
        </w:tabs>
        <w:ind w:left="6610" w:hanging="490"/>
      </w:pPr>
      <w:rPr>
        <w:spacing w:val="-1"/>
        <w:position w:val="0"/>
        <w:sz w:val="28"/>
      </w:rPr>
    </w:lvl>
  </w:abstractNum>
  <w:abstractNum w:abstractNumId="30">
    <w:nsid w:val="62B804D0"/>
    <w:multiLevelType w:val="multilevel"/>
    <w:tmpl w:val="A3322928"/>
    <w:styleLink w:val="List452"/>
    <w:lvl w:ilvl="0">
      <w:numFmt w:val="bullet"/>
      <w:lvlText w:val="•"/>
      <w:lvlJc w:val="left"/>
      <w:pPr>
        <w:tabs>
          <w:tab w:val="num" w:pos="361"/>
        </w:tabs>
        <w:ind w:left="361" w:hanging="361"/>
      </w:pPr>
      <w:rPr>
        <w:spacing w:val="-1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1570"/>
        </w:tabs>
        <w:ind w:left="1570" w:hanging="490"/>
      </w:pPr>
      <w:rPr>
        <w:spacing w:val="-1"/>
        <w:position w:val="0"/>
        <w:sz w:val="28"/>
      </w:rPr>
    </w:lvl>
    <w:lvl w:ilvl="2">
      <w:start w:val="1"/>
      <w:numFmt w:val="bullet"/>
      <w:lvlText w:val="▪"/>
      <w:lvlJc w:val="left"/>
      <w:pPr>
        <w:tabs>
          <w:tab w:val="num" w:pos="2290"/>
        </w:tabs>
        <w:ind w:left="2290" w:hanging="490"/>
      </w:pPr>
      <w:rPr>
        <w:spacing w:val="-1"/>
        <w:position w:val="0"/>
        <w:sz w:val="28"/>
      </w:rPr>
    </w:lvl>
    <w:lvl w:ilvl="3">
      <w:start w:val="1"/>
      <w:numFmt w:val="bullet"/>
      <w:lvlText w:val="•"/>
      <w:lvlJc w:val="left"/>
      <w:pPr>
        <w:tabs>
          <w:tab w:val="num" w:pos="3010"/>
        </w:tabs>
        <w:ind w:left="3010" w:hanging="490"/>
      </w:pPr>
      <w:rPr>
        <w:spacing w:val="-1"/>
        <w:position w:val="0"/>
        <w:sz w:val="28"/>
      </w:rPr>
    </w:lvl>
    <w:lvl w:ilvl="4">
      <w:start w:val="1"/>
      <w:numFmt w:val="bullet"/>
      <w:lvlText w:val="o"/>
      <w:lvlJc w:val="left"/>
      <w:pPr>
        <w:tabs>
          <w:tab w:val="num" w:pos="3730"/>
        </w:tabs>
        <w:ind w:left="3730" w:hanging="490"/>
      </w:pPr>
      <w:rPr>
        <w:spacing w:val="-1"/>
        <w:position w:val="0"/>
        <w:sz w:val="28"/>
      </w:rPr>
    </w:lvl>
    <w:lvl w:ilvl="5">
      <w:start w:val="1"/>
      <w:numFmt w:val="bullet"/>
      <w:lvlText w:val="▪"/>
      <w:lvlJc w:val="left"/>
      <w:pPr>
        <w:tabs>
          <w:tab w:val="num" w:pos="4450"/>
        </w:tabs>
        <w:ind w:left="4450" w:hanging="490"/>
      </w:pPr>
      <w:rPr>
        <w:spacing w:val="-1"/>
        <w:position w:val="0"/>
        <w:sz w:val="28"/>
      </w:rPr>
    </w:lvl>
    <w:lvl w:ilvl="6">
      <w:start w:val="1"/>
      <w:numFmt w:val="bullet"/>
      <w:lvlText w:val="•"/>
      <w:lvlJc w:val="left"/>
      <w:pPr>
        <w:tabs>
          <w:tab w:val="num" w:pos="5170"/>
        </w:tabs>
        <w:ind w:left="5170" w:hanging="490"/>
      </w:pPr>
      <w:rPr>
        <w:spacing w:val="-1"/>
        <w:position w:val="0"/>
        <w:sz w:val="28"/>
      </w:rPr>
    </w:lvl>
    <w:lvl w:ilvl="7">
      <w:start w:val="1"/>
      <w:numFmt w:val="bullet"/>
      <w:lvlText w:val="o"/>
      <w:lvlJc w:val="left"/>
      <w:pPr>
        <w:tabs>
          <w:tab w:val="num" w:pos="5890"/>
        </w:tabs>
        <w:ind w:left="5890" w:hanging="490"/>
      </w:pPr>
      <w:rPr>
        <w:spacing w:val="-1"/>
        <w:position w:val="0"/>
        <w:sz w:val="28"/>
      </w:rPr>
    </w:lvl>
    <w:lvl w:ilvl="8">
      <w:start w:val="1"/>
      <w:numFmt w:val="bullet"/>
      <w:lvlText w:val="▪"/>
      <w:lvlJc w:val="left"/>
      <w:pPr>
        <w:tabs>
          <w:tab w:val="num" w:pos="6610"/>
        </w:tabs>
        <w:ind w:left="6610" w:hanging="490"/>
      </w:pPr>
      <w:rPr>
        <w:spacing w:val="-1"/>
        <w:position w:val="0"/>
        <w:sz w:val="28"/>
      </w:rPr>
    </w:lvl>
  </w:abstractNum>
  <w:abstractNum w:abstractNumId="31">
    <w:nsid w:val="647C3A14"/>
    <w:multiLevelType w:val="hybridMultilevel"/>
    <w:tmpl w:val="15E084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5651728"/>
    <w:multiLevelType w:val="hybridMultilevel"/>
    <w:tmpl w:val="0A7A30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81E0CCC"/>
    <w:multiLevelType w:val="multilevel"/>
    <w:tmpl w:val="2B0CF6EA"/>
    <w:styleLink w:val="List451"/>
    <w:lvl w:ilvl="0">
      <w:numFmt w:val="bullet"/>
      <w:lvlText w:val="•"/>
      <w:lvlJc w:val="left"/>
      <w:pPr>
        <w:tabs>
          <w:tab w:val="num" w:pos="361"/>
        </w:tabs>
        <w:ind w:left="361" w:hanging="361"/>
      </w:pPr>
      <w:rPr>
        <w:spacing w:val="-1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1570"/>
        </w:tabs>
        <w:ind w:left="1570" w:hanging="490"/>
      </w:pPr>
      <w:rPr>
        <w:spacing w:val="-1"/>
        <w:position w:val="0"/>
        <w:sz w:val="28"/>
      </w:rPr>
    </w:lvl>
    <w:lvl w:ilvl="2">
      <w:start w:val="1"/>
      <w:numFmt w:val="bullet"/>
      <w:lvlText w:val="▪"/>
      <w:lvlJc w:val="left"/>
      <w:pPr>
        <w:tabs>
          <w:tab w:val="num" w:pos="2290"/>
        </w:tabs>
        <w:ind w:left="2290" w:hanging="490"/>
      </w:pPr>
      <w:rPr>
        <w:spacing w:val="-1"/>
        <w:position w:val="0"/>
        <w:sz w:val="28"/>
      </w:rPr>
    </w:lvl>
    <w:lvl w:ilvl="3">
      <w:start w:val="1"/>
      <w:numFmt w:val="bullet"/>
      <w:lvlText w:val="•"/>
      <w:lvlJc w:val="left"/>
      <w:pPr>
        <w:tabs>
          <w:tab w:val="num" w:pos="3010"/>
        </w:tabs>
        <w:ind w:left="3010" w:hanging="490"/>
      </w:pPr>
      <w:rPr>
        <w:spacing w:val="-1"/>
        <w:position w:val="0"/>
        <w:sz w:val="28"/>
      </w:rPr>
    </w:lvl>
    <w:lvl w:ilvl="4">
      <w:start w:val="1"/>
      <w:numFmt w:val="bullet"/>
      <w:lvlText w:val="o"/>
      <w:lvlJc w:val="left"/>
      <w:pPr>
        <w:tabs>
          <w:tab w:val="num" w:pos="3730"/>
        </w:tabs>
        <w:ind w:left="3730" w:hanging="490"/>
      </w:pPr>
      <w:rPr>
        <w:spacing w:val="-1"/>
        <w:position w:val="0"/>
        <w:sz w:val="28"/>
      </w:rPr>
    </w:lvl>
    <w:lvl w:ilvl="5">
      <w:start w:val="1"/>
      <w:numFmt w:val="bullet"/>
      <w:lvlText w:val="▪"/>
      <w:lvlJc w:val="left"/>
      <w:pPr>
        <w:tabs>
          <w:tab w:val="num" w:pos="4450"/>
        </w:tabs>
        <w:ind w:left="4450" w:hanging="490"/>
      </w:pPr>
      <w:rPr>
        <w:spacing w:val="-1"/>
        <w:position w:val="0"/>
        <w:sz w:val="28"/>
      </w:rPr>
    </w:lvl>
    <w:lvl w:ilvl="6">
      <w:start w:val="1"/>
      <w:numFmt w:val="bullet"/>
      <w:lvlText w:val="•"/>
      <w:lvlJc w:val="left"/>
      <w:pPr>
        <w:tabs>
          <w:tab w:val="num" w:pos="5170"/>
        </w:tabs>
        <w:ind w:left="5170" w:hanging="490"/>
      </w:pPr>
      <w:rPr>
        <w:spacing w:val="-1"/>
        <w:position w:val="0"/>
        <w:sz w:val="28"/>
      </w:rPr>
    </w:lvl>
    <w:lvl w:ilvl="7">
      <w:start w:val="1"/>
      <w:numFmt w:val="bullet"/>
      <w:lvlText w:val="o"/>
      <w:lvlJc w:val="left"/>
      <w:pPr>
        <w:tabs>
          <w:tab w:val="num" w:pos="5890"/>
        </w:tabs>
        <w:ind w:left="5890" w:hanging="490"/>
      </w:pPr>
      <w:rPr>
        <w:spacing w:val="-1"/>
        <w:position w:val="0"/>
        <w:sz w:val="28"/>
      </w:rPr>
    </w:lvl>
    <w:lvl w:ilvl="8">
      <w:start w:val="1"/>
      <w:numFmt w:val="bullet"/>
      <w:lvlText w:val="▪"/>
      <w:lvlJc w:val="left"/>
      <w:pPr>
        <w:tabs>
          <w:tab w:val="num" w:pos="6610"/>
        </w:tabs>
        <w:ind w:left="6610" w:hanging="490"/>
      </w:pPr>
      <w:rPr>
        <w:spacing w:val="-1"/>
        <w:position w:val="0"/>
        <w:sz w:val="28"/>
      </w:rPr>
    </w:lvl>
  </w:abstractNum>
  <w:abstractNum w:abstractNumId="34">
    <w:nsid w:val="6F54433D"/>
    <w:multiLevelType w:val="multilevel"/>
    <w:tmpl w:val="8670F7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1AD4D8C"/>
    <w:multiLevelType w:val="multilevel"/>
    <w:tmpl w:val="886E43EC"/>
    <w:styleLink w:val="List457"/>
    <w:lvl w:ilvl="0">
      <w:numFmt w:val="bullet"/>
      <w:lvlText w:val="•"/>
      <w:lvlJc w:val="left"/>
      <w:pPr>
        <w:tabs>
          <w:tab w:val="num" w:pos="361"/>
        </w:tabs>
        <w:ind w:left="361" w:hanging="361"/>
      </w:pPr>
      <w:rPr>
        <w:spacing w:val="-1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1570"/>
        </w:tabs>
        <w:ind w:left="1570" w:hanging="490"/>
      </w:pPr>
      <w:rPr>
        <w:spacing w:val="-1"/>
        <w:position w:val="0"/>
        <w:sz w:val="28"/>
      </w:rPr>
    </w:lvl>
    <w:lvl w:ilvl="2">
      <w:start w:val="1"/>
      <w:numFmt w:val="bullet"/>
      <w:lvlText w:val="▪"/>
      <w:lvlJc w:val="left"/>
      <w:pPr>
        <w:tabs>
          <w:tab w:val="num" w:pos="2290"/>
        </w:tabs>
        <w:ind w:left="2290" w:hanging="490"/>
      </w:pPr>
      <w:rPr>
        <w:spacing w:val="-1"/>
        <w:position w:val="0"/>
        <w:sz w:val="28"/>
      </w:rPr>
    </w:lvl>
    <w:lvl w:ilvl="3">
      <w:start w:val="1"/>
      <w:numFmt w:val="bullet"/>
      <w:lvlText w:val="•"/>
      <w:lvlJc w:val="left"/>
      <w:pPr>
        <w:tabs>
          <w:tab w:val="num" w:pos="3010"/>
        </w:tabs>
        <w:ind w:left="3010" w:hanging="490"/>
      </w:pPr>
      <w:rPr>
        <w:spacing w:val="-1"/>
        <w:position w:val="0"/>
        <w:sz w:val="28"/>
      </w:rPr>
    </w:lvl>
    <w:lvl w:ilvl="4">
      <w:start w:val="1"/>
      <w:numFmt w:val="bullet"/>
      <w:lvlText w:val="o"/>
      <w:lvlJc w:val="left"/>
      <w:pPr>
        <w:tabs>
          <w:tab w:val="num" w:pos="3730"/>
        </w:tabs>
        <w:ind w:left="3730" w:hanging="490"/>
      </w:pPr>
      <w:rPr>
        <w:spacing w:val="-1"/>
        <w:position w:val="0"/>
        <w:sz w:val="28"/>
      </w:rPr>
    </w:lvl>
    <w:lvl w:ilvl="5">
      <w:start w:val="1"/>
      <w:numFmt w:val="bullet"/>
      <w:lvlText w:val="▪"/>
      <w:lvlJc w:val="left"/>
      <w:pPr>
        <w:tabs>
          <w:tab w:val="num" w:pos="4450"/>
        </w:tabs>
        <w:ind w:left="4450" w:hanging="490"/>
      </w:pPr>
      <w:rPr>
        <w:spacing w:val="-1"/>
        <w:position w:val="0"/>
        <w:sz w:val="28"/>
      </w:rPr>
    </w:lvl>
    <w:lvl w:ilvl="6">
      <w:start w:val="1"/>
      <w:numFmt w:val="bullet"/>
      <w:lvlText w:val="•"/>
      <w:lvlJc w:val="left"/>
      <w:pPr>
        <w:tabs>
          <w:tab w:val="num" w:pos="5170"/>
        </w:tabs>
        <w:ind w:left="5170" w:hanging="490"/>
      </w:pPr>
      <w:rPr>
        <w:spacing w:val="-1"/>
        <w:position w:val="0"/>
        <w:sz w:val="28"/>
      </w:rPr>
    </w:lvl>
    <w:lvl w:ilvl="7">
      <w:start w:val="1"/>
      <w:numFmt w:val="bullet"/>
      <w:lvlText w:val="o"/>
      <w:lvlJc w:val="left"/>
      <w:pPr>
        <w:tabs>
          <w:tab w:val="num" w:pos="5890"/>
        </w:tabs>
        <w:ind w:left="5890" w:hanging="490"/>
      </w:pPr>
      <w:rPr>
        <w:spacing w:val="-1"/>
        <w:position w:val="0"/>
        <w:sz w:val="28"/>
      </w:rPr>
    </w:lvl>
    <w:lvl w:ilvl="8">
      <w:start w:val="1"/>
      <w:numFmt w:val="bullet"/>
      <w:lvlText w:val="▪"/>
      <w:lvlJc w:val="left"/>
      <w:pPr>
        <w:tabs>
          <w:tab w:val="num" w:pos="6610"/>
        </w:tabs>
        <w:ind w:left="6610" w:hanging="490"/>
      </w:pPr>
      <w:rPr>
        <w:spacing w:val="-1"/>
        <w:position w:val="0"/>
        <w:sz w:val="28"/>
      </w:rPr>
    </w:lvl>
  </w:abstractNum>
  <w:abstractNum w:abstractNumId="36">
    <w:nsid w:val="746B0F2B"/>
    <w:multiLevelType w:val="hybridMultilevel"/>
    <w:tmpl w:val="39B41430"/>
    <w:styleLink w:val="List5021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76E8798D"/>
    <w:multiLevelType w:val="multilevel"/>
    <w:tmpl w:val="BA002DEC"/>
    <w:styleLink w:val="List455"/>
    <w:lvl w:ilvl="0">
      <w:numFmt w:val="bullet"/>
      <w:lvlText w:val="•"/>
      <w:lvlJc w:val="left"/>
      <w:pPr>
        <w:tabs>
          <w:tab w:val="num" w:pos="361"/>
        </w:tabs>
        <w:ind w:left="361" w:hanging="361"/>
      </w:pPr>
      <w:rPr>
        <w:spacing w:val="-1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1570"/>
        </w:tabs>
        <w:ind w:left="1570" w:hanging="490"/>
      </w:pPr>
      <w:rPr>
        <w:spacing w:val="-1"/>
        <w:position w:val="0"/>
        <w:sz w:val="28"/>
      </w:rPr>
    </w:lvl>
    <w:lvl w:ilvl="2">
      <w:start w:val="1"/>
      <w:numFmt w:val="bullet"/>
      <w:lvlText w:val="▪"/>
      <w:lvlJc w:val="left"/>
      <w:pPr>
        <w:tabs>
          <w:tab w:val="num" w:pos="2290"/>
        </w:tabs>
        <w:ind w:left="2290" w:hanging="490"/>
      </w:pPr>
      <w:rPr>
        <w:spacing w:val="-1"/>
        <w:position w:val="0"/>
        <w:sz w:val="28"/>
      </w:rPr>
    </w:lvl>
    <w:lvl w:ilvl="3">
      <w:start w:val="1"/>
      <w:numFmt w:val="bullet"/>
      <w:lvlText w:val="•"/>
      <w:lvlJc w:val="left"/>
      <w:pPr>
        <w:tabs>
          <w:tab w:val="num" w:pos="3010"/>
        </w:tabs>
        <w:ind w:left="3010" w:hanging="490"/>
      </w:pPr>
      <w:rPr>
        <w:spacing w:val="-1"/>
        <w:position w:val="0"/>
        <w:sz w:val="28"/>
      </w:rPr>
    </w:lvl>
    <w:lvl w:ilvl="4">
      <w:start w:val="1"/>
      <w:numFmt w:val="bullet"/>
      <w:lvlText w:val="o"/>
      <w:lvlJc w:val="left"/>
      <w:pPr>
        <w:tabs>
          <w:tab w:val="num" w:pos="3730"/>
        </w:tabs>
        <w:ind w:left="3730" w:hanging="490"/>
      </w:pPr>
      <w:rPr>
        <w:spacing w:val="-1"/>
        <w:position w:val="0"/>
        <w:sz w:val="28"/>
      </w:rPr>
    </w:lvl>
    <w:lvl w:ilvl="5">
      <w:start w:val="1"/>
      <w:numFmt w:val="bullet"/>
      <w:lvlText w:val="▪"/>
      <w:lvlJc w:val="left"/>
      <w:pPr>
        <w:tabs>
          <w:tab w:val="num" w:pos="4450"/>
        </w:tabs>
        <w:ind w:left="4450" w:hanging="490"/>
      </w:pPr>
      <w:rPr>
        <w:spacing w:val="-1"/>
        <w:position w:val="0"/>
        <w:sz w:val="28"/>
      </w:rPr>
    </w:lvl>
    <w:lvl w:ilvl="6">
      <w:start w:val="1"/>
      <w:numFmt w:val="bullet"/>
      <w:lvlText w:val="•"/>
      <w:lvlJc w:val="left"/>
      <w:pPr>
        <w:tabs>
          <w:tab w:val="num" w:pos="5170"/>
        </w:tabs>
        <w:ind w:left="5170" w:hanging="490"/>
      </w:pPr>
      <w:rPr>
        <w:spacing w:val="-1"/>
        <w:position w:val="0"/>
        <w:sz w:val="28"/>
      </w:rPr>
    </w:lvl>
    <w:lvl w:ilvl="7">
      <w:start w:val="1"/>
      <w:numFmt w:val="bullet"/>
      <w:lvlText w:val="o"/>
      <w:lvlJc w:val="left"/>
      <w:pPr>
        <w:tabs>
          <w:tab w:val="num" w:pos="5890"/>
        </w:tabs>
        <w:ind w:left="5890" w:hanging="490"/>
      </w:pPr>
      <w:rPr>
        <w:spacing w:val="-1"/>
        <w:position w:val="0"/>
        <w:sz w:val="28"/>
      </w:rPr>
    </w:lvl>
    <w:lvl w:ilvl="8">
      <w:start w:val="1"/>
      <w:numFmt w:val="bullet"/>
      <w:lvlText w:val="▪"/>
      <w:lvlJc w:val="left"/>
      <w:pPr>
        <w:tabs>
          <w:tab w:val="num" w:pos="6610"/>
        </w:tabs>
        <w:ind w:left="6610" w:hanging="490"/>
      </w:pPr>
      <w:rPr>
        <w:spacing w:val="-1"/>
        <w:position w:val="0"/>
        <w:sz w:val="28"/>
      </w:rPr>
    </w:lvl>
  </w:abstractNum>
  <w:abstractNum w:abstractNumId="38">
    <w:nsid w:val="78FF2FC8"/>
    <w:multiLevelType w:val="multilevel"/>
    <w:tmpl w:val="8C5416EC"/>
    <w:styleLink w:val="List458"/>
    <w:lvl w:ilvl="0">
      <w:numFmt w:val="bullet"/>
      <w:lvlText w:val="•"/>
      <w:lvlJc w:val="left"/>
      <w:pPr>
        <w:tabs>
          <w:tab w:val="num" w:pos="361"/>
        </w:tabs>
        <w:ind w:left="361" w:hanging="361"/>
      </w:pPr>
      <w:rPr>
        <w:spacing w:val="-1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1570"/>
        </w:tabs>
        <w:ind w:left="1570" w:hanging="490"/>
      </w:pPr>
      <w:rPr>
        <w:spacing w:val="-1"/>
        <w:position w:val="0"/>
        <w:sz w:val="28"/>
      </w:rPr>
    </w:lvl>
    <w:lvl w:ilvl="2">
      <w:start w:val="1"/>
      <w:numFmt w:val="bullet"/>
      <w:lvlText w:val="▪"/>
      <w:lvlJc w:val="left"/>
      <w:pPr>
        <w:tabs>
          <w:tab w:val="num" w:pos="2290"/>
        </w:tabs>
        <w:ind w:left="2290" w:hanging="490"/>
      </w:pPr>
      <w:rPr>
        <w:spacing w:val="-1"/>
        <w:position w:val="0"/>
        <w:sz w:val="28"/>
      </w:rPr>
    </w:lvl>
    <w:lvl w:ilvl="3">
      <w:start w:val="1"/>
      <w:numFmt w:val="bullet"/>
      <w:lvlText w:val="•"/>
      <w:lvlJc w:val="left"/>
      <w:pPr>
        <w:tabs>
          <w:tab w:val="num" w:pos="3010"/>
        </w:tabs>
        <w:ind w:left="3010" w:hanging="490"/>
      </w:pPr>
      <w:rPr>
        <w:spacing w:val="-1"/>
        <w:position w:val="0"/>
        <w:sz w:val="28"/>
      </w:rPr>
    </w:lvl>
    <w:lvl w:ilvl="4">
      <w:start w:val="1"/>
      <w:numFmt w:val="bullet"/>
      <w:lvlText w:val="o"/>
      <w:lvlJc w:val="left"/>
      <w:pPr>
        <w:tabs>
          <w:tab w:val="num" w:pos="3730"/>
        </w:tabs>
        <w:ind w:left="3730" w:hanging="490"/>
      </w:pPr>
      <w:rPr>
        <w:spacing w:val="-1"/>
        <w:position w:val="0"/>
        <w:sz w:val="28"/>
      </w:rPr>
    </w:lvl>
    <w:lvl w:ilvl="5">
      <w:start w:val="1"/>
      <w:numFmt w:val="bullet"/>
      <w:lvlText w:val="▪"/>
      <w:lvlJc w:val="left"/>
      <w:pPr>
        <w:tabs>
          <w:tab w:val="num" w:pos="4450"/>
        </w:tabs>
        <w:ind w:left="4450" w:hanging="490"/>
      </w:pPr>
      <w:rPr>
        <w:spacing w:val="-1"/>
        <w:position w:val="0"/>
        <w:sz w:val="28"/>
      </w:rPr>
    </w:lvl>
    <w:lvl w:ilvl="6">
      <w:start w:val="1"/>
      <w:numFmt w:val="bullet"/>
      <w:lvlText w:val="•"/>
      <w:lvlJc w:val="left"/>
      <w:pPr>
        <w:tabs>
          <w:tab w:val="num" w:pos="5170"/>
        </w:tabs>
        <w:ind w:left="5170" w:hanging="490"/>
      </w:pPr>
      <w:rPr>
        <w:spacing w:val="-1"/>
        <w:position w:val="0"/>
        <w:sz w:val="28"/>
      </w:rPr>
    </w:lvl>
    <w:lvl w:ilvl="7">
      <w:start w:val="1"/>
      <w:numFmt w:val="bullet"/>
      <w:lvlText w:val="o"/>
      <w:lvlJc w:val="left"/>
      <w:pPr>
        <w:tabs>
          <w:tab w:val="num" w:pos="5890"/>
        </w:tabs>
        <w:ind w:left="5890" w:hanging="490"/>
      </w:pPr>
      <w:rPr>
        <w:spacing w:val="-1"/>
        <w:position w:val="0"/>
        <w:sz w:val="28"/>
      </w:rPr>
    </w:lvl>
    <w:lvl w:ilvl="8">
      <w:start w:val="1"/>
      <w:numFmt w:val="bullet"/>
      <w:lvlText w:val="▪"/>
      <w:lvlJc w:val="left"/>
      <w:pPr>
        <w:tabs>
          <w:tab w:val="num" w:pos="6610"/>
        </w:tabs>
        <w:ind w:left="6610" w:hanging="490"/>
      </w:pPr>
      <w:rPr>
        <w:spacing w:val="-1"/>
        <w:position w:val="0"/>
        <w:sz w:val="28"/>
      </w:rPr>
    </w:lvl>
  </w:abstractNum>
  <w:abstractNum w:abstractNumId="39">
    <w:nsid w:val="7C6A4802"/>
    <w:multiLevelType w:val="hybridMultilevel"/>
    <w:tmpl w:val="845A0F04"/>
    <w:lvl w:ilvl="0" w:tplc="D25A43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801B9D"/>
    <w:multiLevelType w:val="hybridMultilevel"/>
    <w:tmpl w:val="FC840EB0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32"/>
  </w:num>
  <w:num w:numId="11">
    <w:abstractNumId w:val="34"/>
  </w:num>
  <w:num w:numId="12">
    <w:abstractNumId w:val="26"/>
  </w:num>
  <w:num w:numId="13">
    <w:abstractNumId w:val="17"/>
  </w:num>
  <w:num w:numId="14">
    <w:abstractNumId w:val="23"/>
  </w:num>
  <w:num w:numId="15">
    <w:abstractNumId w:val="22"/>
  </w:num>
  <w:num w:numId="16">
    <w:abstractNumId w:val="21"/>
  </w:num>
  <w:num w:numId="17">
    <w:abstractNumId w:val="25"/>
  </w:num>
  <w:num w:numId="18">
    <w:abstractNumId w:val="33"/>
  </w:num>
  <w:num w:numId="19">
    <w:abstractNumId w:val="30"/>
  </w:num>
  <w:num w:numId="20">
    <w:abstractNumId w:val="27"/>
  </w:num>
  <w:num w:numId="21">
    <w:abstractNumId w:val="29"/>
  </w:num>
  <w:num w:numId="22">
    <w:abstractNumId w:val="37"/>
  </w:num>
  <w:num w:numId="23">
    <w:abstractNumId w:val="16"/>
  </w:num>
  <w:num w:numId="24">
    <w:abstractNumId w:val="35"/>
  </w:num>
  <w:num w:numId="25">
    <w:abstractNumId w:val="38"/>
  </w:num>
  <w:num w:numId="26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669"/>
          </w:tabs>
          <w:ind w:left="669" w:hanging="309"/>
        </w:pPr>
        <w:rPr>
          <w:rFonts w:ascii="Times New Roman" w:eastAsia="Times New Roman" w:hAnsi="Times New Roman" w:cs="Times New Roman" w:hint="default"/>
          <w:b/>
          <w:position w:val="0"/>
          <w:sz w:val="24"/>
          <w:szCs w:val="28"/>
        </w:rPr>
      </w:lvl>
    </w:lvlOverride>
  </w:num>
  <w:num w:numId="27">
    <w:abstractNumId w:val="12"/>
    <w:lvlOverride w:ilvl="0">
      <w:lvl w:ilvl="0">
        <w:start w:val="2"/>
        <w:numFmt w:val="decimal"/>
        <w:lvlText w:val="%1."/>
        <w:lvlJc w:val="left"/>
        <w:pPr>
          <w:tabs>
            <w:tab w:val="num" w:pos="669"/>
          </w:tabs>
          <w:ind w:left="669" w:hanging="309"/>
        </w:pPr>
        <w:rPr>
          <w:rFonts w:cs="Times New Roman"/>
          <w:b/>
          <w:bCs/>
          <w:i w:val="0"/>
          <w:iCs/>
          <w:position w:val="0"/>
          <w:sz w:val="28"/>
          <w:szCs w:val="28"/>
        </w:rPr>
      </w:lvl>
    </w:lvlOverride>
  </w:num>
  <w:num w:numId="28">
    <w:abstractNumId w:val="9"/>
    <w:lvlOverride w:ilvl="0">
      <w:lvl w:ilvl="0">
        <w:start w:val="5"/>
        <w:numFmt w:val="decimal"/>
        <w:lvlText w:val="%1."/>
        <w:lvlJc w:val="left"/>
        <w:pPr>
          <w:tabs>
            <w:tab w:val="num" w:pos="643"/>
          </w:tabs>
          <w:ind w:left="643" w:hanging="283"/>
        </w:pPr>
        <w:rPr>
          <w:rFonts w:cs="Times New Roman"/>
          <w:b/>
          <w:bCs/>
          <w:i w:val="0"/>
          <w:iCs/>
          <w:position w:val="0"/>
          <w:sz w:val="28"/>
          <w:szCs w:val="28"/>
        </w:rPr>
      </w:lvl>
    </w:lvlOverride>
  </w:num>
  <w:num w:numId="29">
    <w:abstractNumId w:val="28"/>
  </w:num>
  <w:num w:numId="30">
    <w:abstractNumId w:val="9"/>
  </w:num>
  <w:num w:numId="31">
    <w:abstractNumId w:val="12"/>
  </w:num>
  <w:num w:numId="32">
    <w:abstractNumId w:val="20"/>
  </w:num>
  <w:num w:numId="33">
    <w:abstractNumId w:val="40"/>
  </w:num>
  <w:num w:numId="34">
    <w:abstractNumId w:val="18"/>
  </w:num>
  <w:num w:numId="35">
    <w:abstractNumId w:val="10"/>
  </w:num>
  <w:num w:numId="36">
    <w:abstractNumId w:val="11"/>
  </w:num>
  <w:num w:numId="37">
    <w:abstractNumId w:val="31"/>
  </w:num>
  <w:num w:numId="38">
    <w:abstractNumId w:val="24"/>
  </w:num>
  <w:num w:numId="39">
    <w:abstractNumId w:val="13"/>
  </w:num>
  <w:num w:numId="40">
    <w:abstractNumId w:val="15"/>
  </w:num>
  <w:num w:numId="41">
    <w:abstractNumId w:val="36"/>
  </w:num>
  <w:num w:numId="42">
    <w:abstractNumId w:val="14"/>
  </w:num>
  <w:num w:numId="43">
    <w:abstractNumId w:val="19"/>
  </w:num>
  <w:num w:numId="44">
    <w:abstractNumId w:val="3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5D59"/>
    <w:rsid w:val="00003EB7"/>
    <w:rsid w:val="00007280"/>
    <w:rsid w:val="00011164"/>
    <w:rsid w:val="00013BFD"/>
    <w:rsid w:val="00021E6A"/>
    <w:rsid w:val="000243EE"/>
    <w:rsid w:val="00025208"/>
    <w:rsid w:val="000467EC"/>
    <w:rsid w:val="0005624A"/>
    <w:rsid w:val="0005633A"/>
    <w:rsid w:val="000601C7"/>
    <w:rsid w:val="000623C7"/>
    <w:rsid w:val="00077177"/>
    <w:rsid w:val="000870D2"/>
    <w:rsid w:val="00093F1F"/>
    <w:rsid w:val="000C21B6"/>
    <w:rsid w:val="000C6B9A"/>
    <w:rsid w:val="000C751B"/>
    <w:rsid w:val="00104180"/>
    <w:rsid w:val="001069D9"/>
    <w:rsid w:val="001100C7"/>
    <w:rsid w:val="0012713D"/>
    <w:rsid w:val="0013151B"/>
    <w:rsid w:val="0014319A"/>
    <w:rsid w:val="0015347F"/>
    <w:rsid w:val="00157557"/>
    <w:rsid w:val="001807A4"/>
    <w:rsid w:val="00187269"/>
    <w:rsid w:val="001904D3"/>
    <w:rsid w:val="00192FC7"/>
    <w:rsid w:val="001A0222"/>
    <w:rsid w:val="001B138E"/>
    <w:rsid w:val="001B4338"/>
    <w:rsid w:val="001D301D"/>
    <w:rsid w:val="001E5D19"/>
    <w:rsid w:val="001F3F07"/>
    <w:rsid w:val="001F75BE"/>
    <w:rsid w:val="00207564"/>
    <w:rsid w:val="0021531A"/>
    <w:rsid w:val="002268DA"/>
    <w:rsid w:val="002435E9"/>
    <w:rsid w:val="002525FA"/>
    <w:rsid w:val="002730DD"/>
    <w:rsid w:val="002747B6"/>
    <w:rsid w:val="0027616C"/>
    <w:rsid w:val="00294640"/>
    <w:rsid w:val="0029570C"/>
    <w:rsid w:val="00296903"/>
    <w:rsid w:val="00296F72"/>
    <w:rsid w:val="002A56EF"/>
    <w:rsid w:val="002B0730"/>
    <w:rsid w:val="002B3C32"/>
    <w:rsid w:val="002C4ED1"/>
    <w:rsid w:val="002D2AC6"/>
    <w:rsid w:val="002D691E"/>
    <w:rsid w:val="002D7B23"/>
    <w:rsid w:val="002F3098"/>
    <w:rsid w:val="003031A1"/>
    <w:rsid w:val="00305091"/>
    <w:rsid w:val="00305DC2"/>
    <w:rsid w:val="00310740"/>
    <w:rsid w:val="00340BD7"/>
    <w:rsid w:val="00341B3F"/>
    <w:rsid w:val="003475E4"/>
    <w:rsid w:val="0034773E"/>
    <w:rsid w:val="00347F8B"/>
    <w:rsid w:val="00350AB8"/>
    <w:rsid w:val="00357361"/>
    <w:rsid w:val="00360B7B"/>
    <w:rsid w:val="00364D84"/>
    <w:rsid w:val="00372A42"/>
    <w:rsid w:val="003776A8"/>
    <w:rsid w:val="0038750A"/>
    <w:rsid w:val="003939D2"/>
    <w:rsid w:val="003B0AC9"/>
    <w:rsid w:val="003B2C4D"/>
    <w:rsid w:val="003C3642"/>
    <w:rsid w:val="003C57C9"/>
    <w:rsid w:val="003C7298"/>
    <w:rsid w:val="003D7127"/>
    <w:rsid w:val="003D7631"/>
    <w:rsid w:val="00405665"/>
    <w:rsid w:val="00416B3B"/>
    <w:rsid w:val="0042258A"/>
    <w:rsid w:val="0042640B"/>
    <w:rsid w:val="00434007"/>
    <w:rsid w:val="00435034"/>
    <w:rsid w:val="00456963"/>
    <w:rsid w:val="0046508A"/>
    <w:rsid w:val="00467AF7"/>
    <w:rsid w:val="00475CA9"/>
    <w:rsid w:val="00477188"/>
    <w:rsid w:val="00497F14"/>
    <w:rsid w:val="004A6895"/>
    <w:rsid w:val="004B2352"/>
    <w:rsid w:val="004B427E"/>
    <w:rsid w:val="004C256F"/>
    <w:rsid w:val="004D1A04"/>
    <w:rsid w:val="004F2203"/>
    <w:rsid w:val="004F2539"/>
    <w:rsid w:val="00501D9A"/>
    <w:rsid w:val="00510A00"/>
    <w:rsid w:val="00513276"/>
    <w:rsid w:val="00520CE4"/>
    <w:rsid w:val="00527E6C"/>
    <w:rsid w:val="00534658"/>
    <w:rsid w:val="0054756A"/>
    <w:rsid w:val="00555588"/>
    <w:rsid w:val="00563C4B"/>
    <w:rsid w:val="0056725D"/>
    <w:rsid w:val="0057136F"/>
    <w:rsid w:val="00574A10"/>
    <w:rsid w:val="005756E9"/>
    <w:rsid w:val="00581C4C"/>
    <w:rsid w:val="005A039A"/>
    <w:rsid w:val="005A118D"/>
    <w:rsid w:val="005A28B3"/>
    <w:rsid w:val="005A6B44"/>
    <w:rsid w:val="005C5D9D"/>
    <w:rsid w:val="005C5F29"/>
    <w:rsid w:val="005D3730"/>
    <w:rsid w:val="005D45AB"/>
    <w:rsid w:val="005F2C80"/>
    <w:rsid w:val="0060556F"/>
    <w:rsid w:val="00606DBB"/>
    <w:rsid w:val="006078C7"/>
    <w:rsid w:val="00615CB0"/>
    <w:rsid w:val="0062172A"/>
    <w:rsid w:val="00623AAE"/>
    <w:rsid w:val="00662CD7"/>
    <w:rsid w:val="00672474"/>
    <w:rsid w:val="006735AD"/>
    <w:rsid w:val="00682DE3"/>
    <w:rsid w:val="00690FD1"/>
    <w:rsid w:val="00692E85"/>
    <w:rsid w:val="0069539C"/>
    <w:rsid w:val="006A112F"/>
    <w:rsid w:val="006A5D59"/>
    <w:rsid w:val="006A77FB"/>
    <w:rsid w:val="006B18DC"/>
    <w:rsid w:val="006B7F16"/>
    <w:rsid w:val="006C235A"/>
    <w:rsid w:val="006D2E61"/>
    <w:rsid w:val="006D4223"/>
    <w:rsid w:val="006D4EBA"/>
    <w:rsid w:val="006E32BF"/>
    <w:rsid w:val="006F2D9D"/>
    <w:rsid w:val="006F55FA"/>
    <w:rsid w:val="00701608"/>
    <w:rsid w:val="00706AEA"/>
    <w:rsid w:val="0071524E"/>
    <w:rsid w:val="0072374D"/>
    <w:rsid w:val="007249E8"/>
    <w:rsid w:val="0075533B"/>
    <w:rsid w:val="00755525"/>
    <w:rsid w:val="00765D40"/>
    <w:rsid w:val="0079372C"/>
    <w:rsid w:val="007A5510"/>
    <w:rsid w:val="007B70AD"/>
    <w:rsid w:val="007B73D6"/>
    <w:rsid w:val="007D38CD"/>
    <w:rsid w:val="007D3C97"/>
    <w:rsid w:val="007D54F7"/>
    <w:rsid w:val="007E2E4B"/>
    <w:rsid w:val="007F12FA"/>
    <w:rsid w:val="007F1942"/>
    <w:rsid w:val="007F7C55"/>
    <w:rsid w:val="00802799"/>
    <w:rsid w:val="00815114"/>
    <w:rsid w:val="00831D95"/>
    <w:rsid w:val="00834B62"/>
    <w:rsid w:val="0084084F"/>
    <w:rsid w:val="00860714"/>
    <w:rsid w:val="00867743"/>
    <w:rsid w:val="00876A1F"/>
    <w:rsid w:val="00895D5D"/>
    <w:rsid w:val="008B13AD"/>
    <w:rsid w:val="008C1425"/>
    <w:rsid w:val="008C1DD6"/>
    <w:rsid w:val="008C3681"/>
    <w:rsid w:val="008D38D0"/>
    <w:rsid w:val="009062DC"/>
    <w:rsid w:val="0091077C"/>
    <w:rsid w:val="009125EC"/>
    <w:rsid w:val="009149E1"/>
    <w:rsid w:val="00915DBA"/>
    <w:rsid w:val="00924B8C"/>
    <w:rsid w:val="0093623B"/>
    <w:rsid w:val="0094270E"/>
    <w:rsid w:val="009448AA"/>
    <w:rsid w:val="0095247C"/>
    <w:rsid w:val="0095621B"/>
    <w:rsid w:val="0099028E"/>
    <w:rsid w:val="009A0AAB"/>
    <w:rsid w:val="009A6063"/>
    <w:rsid w:val="009C0E4F"/>
    <w:rsid w:val="009C33B4"/>
    <w:rsid w:val="009C5D88"/>
    <w:rsid w:val="009D629C"/>
    <w:rsid w:val="009E01BB"/>
    <w:rsid w:val="009E56F9"/>
    <w:rsid w:val="00A0314D"/>
    <w:rsid w:val="00A03B0B"/>
    <w:rsid w:val="00A07EB1"/>
    <w:rsid w:val="00A10124"/>
    <w:rsid w:val="00A11007"/>
    <w:rsid w:val="00A11B6F"/>
    <w:rsid w:val="00A1412D"/>
    <w:rsid w:val="00A213CF"/>
    <w:rsid w:val="00A2243E"/>
    <w:rsid w:val="00A23EE7"/>
    <w:rsid w:val="00A32171"/>
    <w:rsid w:val="00A3592F"/>
    <w:rsid w:val="00A54006"/>
    <w:rsid w:val="00A60792"/>
    <w:rsid w:val="00A61CEE"/>
    <w:rsid w:val="00A61D09"/>
    <w:rsid w:val="00A637AC"/>
    <w:rsid w:val="00A64FBF"/>
    <w:rsid w:val="00A6531B"/>
    <w:rsid w:val="00A65DE6"/>
    <w:rsid w:val="00A6760C"/>
    <w:rsid w:val="00A75E26"/>
    <w:rsid w:val="00A83757"/>
    <w:rsid w:val="00A87DC8"/>
    <w:rsid w:val="00A92B12"/>
    <w:rsid w:val="00A95C5C"/>
    <w:rsid w:val="00AB47CA"/>
    <w:rsid w:val="00AD7CE6"/>
    <w:rsid w:val="00AE149E"/>
    <w:rsid w:val="00AE22FF"/>
    <w:rsid w:val="00AF4B38"/>
    <w:rsid w:val="00B00082"/>
    <w:rsid w:val="00B035A3"/>
    <w:rsid w:val="00B10198"/>
    <w:rsid w:val="00B34308"/>
    <w:rsid w:val="00B528DD"/>
    <w:rsid w:val="00B63031"/>
    <w:rsid w:val="00B9260C"/>
    <w:rsid w:val="00BA02B2"/>
    <w:rsid w:val="00BA0349"/>
    <w:rsid w:val="00BB127D"/>
    <w:rsid w:val="00BC5EAF"/>
    <w:rsid w:val="00BC7CCA"/>
    <w:rsid w:val="00BE0C82"/>
    <w:rsid w:val="00BE28A5"/>
    <w:rsid w:val="00BF281A"/>
    <w:rsid w:val="00BF2EAF"/>
    <w:rsid w:val="00C0050A"/>
    <w:rsid w:val="00C12B08"/>
    <w:rsid w:val="00C14850"/>
    <w:rsid w:val="00C21313"/>
    <w:rsid w:val="00C3692A"/>
    <w:rsid w:val="00C37D9F"/>
    <w:rsid w:val="00C43FDC"/>
    <w:rsid w:val="00C97742"/>
    <w:rsid w:val="00CA5291"/>
    <w:rsid w:val="00CD2565"/>
    <w:rsid w:val="00CD49F4"/>
    <w:rsid w:val="00CE686A"/>
    <w:rsid w:val="00CE7E7B"/>
    <w:rsid w:val="00D06CD4"/>
    <w:rsid w:val="00D202F9"/>
    <w:rsid w:val="00D21C0A"/>
    <w:rsid w:val="00D24E7F"/>
    <w:rsid w:val="00D2735E"/>
    <w:rsid w:val="00D35706"/>
    <w:rsid w:val="00D60192"/>
    <w:rsid w:val="00D64A42"/>
    <w:rsid w:val="00D717AC"/>
    <w:rsid w:val="00D72739"/>
    <w:rsid w:val="00D73343"/>
    <w:rsid w:val="00D86448"/>
    <w:rsid w:val="00D86A2C"/>
    <w:rsid w:val="00DB050A"/>
    <w:rsid w:val="00DC6F94"/>
    <w:rsid w:val="00DD3FFF"/>
    <w:rsid w:val="00DE6F98"/>
    <w:rsid w:val="00DF2536"/>
    <w:rsid w:val="00DF6238"/>
    <w:rsid w:val="00E00C39"/>
    <w:rsid w:val="00E0338A"/>
    <w:rsid w:val="00E11242"/>
    <w:rsid w:val="00E11ED4"/>
    <w:rsid w:val="00E15C73"/>
    <w:rsid w:val="00E17549"/>
    <w:rsid w:val="00E339A8"/>
    <w:rsid w:val="00E40DCB"/>
    <w:rsid w:val="00E4503B"/>
    <w:rsid w:val="00E452E4"/>
    <w:rsid w:val="00E47256"/>
    <w:rsid w:val="00E5418A"/>
    <w:rsid w:val="00E5760E"/>
    <w:rsid w:val="00E57FD2"/>
    <w:rsid w:val="00E6131D"/>
    <w:rsid w:val="00E64010"/>
    <w:rsid w:val="00E712E5"/>
    <w:rsid w:val="00E77492"/>
    <w:rsid w:val="00E813DD"/>
    <w:rsid w:val="00E858E2"/>
    <w:rsid w:val="00E902D2"/>
    <w:rsid w:val="00E950F6"/>
    <w:rsid w:val="00E95FCA"/>
    <w:rsid w:val="00E97194"/>
    <w:rsid w:val="00EA1FE9"/>
    <w:rsid w:val="00EA3AA6"/>
    <w:rsid w:val="00EA612E"/>
    <w:rsid w:val="00ED0888"/>
    <w:rsid w:val="00ED36E5"/>
    <w:rsid w:val="00EE58C7"/>
    <w:rsid w:val="00EE63CB"/>
    <w:rsid w:val="00EF3D44"/>
    <w:rsid w:val="00F2303B"/>
    <w:rsid w:val="00F612E2"/>
    <w:rsid w:val="00F64114"/>
    <w:rsid w:val="00F7215D"/>
    <w:rsid w:val="00F768D5"/>
    <w:rsid w:val="00FA1F98"/>
    <w:rsid w:val="00FA4636"/>
    <w:rsid w:val="00FC0A16"/>
    <w:rsid w:val="00FD685D"/>
    <w:rsid w:val="00FF61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1B6"/>
    <w:pPr>
      <w:suppressAutoHyphens/>
    </w:pPr>
    <w:rPr>
      <w:rFonts w:ascii="Calibri" w:eastAsia="Arial Unicode MS" w:hAnsi="Calibri" w:cs="Calibri"/>
      <w:color w:val="00000A"/>
      <w:kern w:val="1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6A5D59"/>
    <w:pPr>
      <w:keepNext/>
      <w:numPr>
        <w:numId w:val="1"/>
      </w:numPr>
      <w:spacing w:before="240" w:after="60"/>
      <w:outlineLvl w:val="0"/>
    </w:pPr>
    <w:rPr>
      <w:rFonts w:ascii="Cambria" w:eastAsia="Times New Roman" w:hAnsi="Cambria" w:cs="Times New Roman"/>
      <w:b/>
      <w:sz w:val="32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6A5D59"/>
    <w:pPr>
      <w:keepNext/>
      <w:keepLines/>
      <w:numPr>
        <w:ilvl w:val="1"/>
        <w:numId w:val="1"/>
      </w:numPr>
      <w:suppressAutoHyphens w:val="0"/>
      <w:spacing w:before="200" w:after="0" w:line="240" w:lineRule="auto"/>
      <w:outlineLvl w:val="1"/>
    </w:pPr>
    <w:rPr>
      <w:rFonts w:ascii="Cambria" w:eastAsia="Times New Roman" w:hAnsi="Cambria" w:cs="Times New Roman"/>
      <w:b/>
      <w:color w:val="4F81BD"/>
      <w:kern w:val="0"/>
      <w:sz w:val="26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6A5D59"/>
    <w:pPr>
      <w:keepNext/>
      <w:numPr>
        <w:ilvl w:val="2"/>
        <w:numId w:val="1"/>
      </w:numPr>
      <w:suppressAutoHyphens w:val="0"/>
      <w:spacing w:before="240" w:after="60" w:line="240" w:lineRule="auto"/>
      <w:jc w:val="center"/>
      <w:outlineLvl w:val="2"/>
    </w:pPr>
    <w:rPr>
      <w:rFonts w:ascii="Times New Roman" w:eastAsia="Times New Roman" w:hAnsi="Times New Roman" w:cs="Times New Roman"/>
      <w:b/>
      <w:i/>
      <w:color w:val="auto"/>
      <w:kern w:val="0"/>
      <w:sz w:val="28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6411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6531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A5D59"/>
    <w:rPr>
      <w:rFonts w:ascii="Cambria" w:eastAsia="Times New Roman" w:hAnsi="Cambria" w:cs="Times New Roman"/>
      <w:b/>
      <w:color w:val="00000A"/>
      <w:kern w:val="1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A5D59"/>
    <w:rPr>
      <w:rFonts w:ascii="Cambria" w:eastAsia="Times New Roman" w:hAnsi="Cambria" w:cs="Times New Roman"/>
      <w:b/>
      <w:color w:val="4F81BD"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A5D59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character" w:customStyle="1" w:styleId="WW8Num1z0">
    <w:name w:val="WW8Num1z0"/>
    <w:rsid w:val="006A5D59"/>
  </w:style>
  <w:style w:type="character" w:customStyle="1" w:styleId="WW8Num2z0">
    <w:name w:val="WW8Num2z0"/>
    <w:rsid w:val="006A5D59"/>
  </w:style>
  <w:style w:type="character" w:customStyle="1" w:styleId="WW8Num2z1">
    <w:name w:val="WW8Num2z1"/>
    <w:rsid w:val="006A5D59"/>
  </w:style>
  <w:style w:type="character" w:customStyle="1" w:styleId="WW8Num3z0">
    <w:name w:val="WW8Num3z0"/>
    <w:rsid w:val="006A5D59"/>
    <w:rPr>
      <w:rFonts w:ascii="Symbol" w:hAnsi="Symbol"/>
    </w:rPr>
  </w:style>
  <w:style w:type="character" w:customStyle="1" w:styleId="WW8Num3z1">
    <w:name w:val="WW8Num3z1"/>
    <w:rsid w:val="006A5D59"/>
    <w:rPr>
      <w:rFonts w:ascii="Courier New" w:hAnsi="Courier New"/>
    </w:rPr>
  </w:style>
  <w:style w:type="character" w:customStyle="1" w:styleId="WW8Num3z2">
    <w:name w:val="WW8Num3z2"/>
    <w:rsid w:val="006A5D59"/>
    <w:rPr>
      <w:rFonts w:ascii="Wingdings" w:hAnsi="Wingdings"/>
    </w:rPr>
  </w:style>
  <w:style w:type="character" w:customStyle="1" w:styleId="WW8Num4z0">
    <w:name w:val="WW8Num4z0"/>
    <w:rsid w:val="006A5D59"/>
    <w:rPr>
      <w:rFonts w:ascii="Symbol" w:hAnsi="Symbol"/>
    </w:rPr>
  </w:style>
  <w:style w:type="character" w:customStyle="1" w:styleId="WW8Num4z1">
    <w:name w:val="WW8Num4z1"/>
    <w:rsid w:val="006A5D59"/>
    <w:rPr>
      <w:rFonts w:ascii="Courier New" w:hAnsi="Courier New"/>
    </w:rPr>
  </w:style>
  <w:style w:type="character" w:customStyle="1" w:styleId="WW8Num4z2">
    <w:name w:val="WW8Num4z2"/>
    <w:rsid w:val="006A5D59"/>
    <w:rPr>
      <w:rFonts w:ascii="Wingdings" w:hAnsi="Wingdings"/>
    </w:rPr>
  </w:style>
  <w:style w:type="character" w:customStyle="1" w:styleId="WW8Num5z0">
    <w:name w:val="WW8Num5z0"/>
    <w:rsid w:val="006A5D59"/>
    <w:rPr>
      <w:rFonts w:ascii="Symbol" w:hAnsi="Symbol"/>
    </w:rPr>
  </w:style>
  <w:style w:type="character" w:customStyle="1" w:styleId="WW8Num5z1">
    <w:name w:val="WW8Num5z1"/>
    <w:rsid w:val="006A5D59"/>
    <w:rPr>
      <w:rFonts w:ascii="Courier New" w:hAnsi="Courier New"/>
    </w:rPr>
  </w:style>
  <w:style w:type="character" w:customStyle="1" w:styleId="WW8Num5z2">
    <w:name w:val="WW8Num5z2"/>
    <w:rsid w:val="006A5D59"/>
    <w:rPr>
      <w:rFonts w:ascii="Wingdings" w:hAnsi="Wingdings"/>
    </w:rPr>
  </w:style>
  <w:style w:type="character" w:customStyle="1" w:styleId="WW8Num6z0">
    <w:name w:val="WW8Num6z0"/>
    <w:rsid w:val="006A5D59"/>
  </w:style>
  <w:style w:type="character" w:customStyle="1" w:styleId="WW8Num7z0">
    <w:name w:val="WW8Num7z0"/>
    <w:rsid w:val="006A5D59"/>
    <w:rPr>
      <w:rFonts w:ascii="Symbol" w:hAnsi="Symbol"/>
    </w:rPr>
  </w:style>
  <w:style w:type="character" w:customStyle="1" w:styleId="WW8Num7z1">
    <w:name w:val="WW8Num7z1"/>
    <w:rsid w:val="006A5D59"/>
    <w:rPr>
      <w:rFonts w:ascii="Courier New" w:hAnsi="Courier New"/>
    </w:rPr>
  </w:style>
  <w:style w:type="character" w:customStyle="1" w:styleId="WW8Num7z2">
    <w:name w:val="WW8Num7z2"/>
    <w:rsid w:val="006A5D59"/>
    <w:rPr>
      <w:rFonts w:ascii="Wingdings" w:hAnsi="Wingdings"/>
    </w:rPr>
  </w:style>
  <w:style w:type="character" w:customStyle="1" w:styleId="WW8Num8z0">
    <w:name w:val="WW8Num8z0"/>
    <w:rsid w:val="006A5D59"/>
  </w:style>
  <w:style w:type="character" w:customStyle="1" w:styleId="WW8Num8z1">
    <w:name w:val="WW8Num8z1"/>
    <w:rsid w:val="006A5D59"/>
    <w:rPr>
      <w:rFonts w:ascii="Courier New" w:hAnsi="Courier New"/>
    </w:rPr>
  </w:style>
  <w:style w:type="character" w:customStyle="1" w:styleId="WW8Num8z2">
    <w:name w:val="WW8Num8z2"/>
    <w:rsid w:val="006A5D59"/>
    <w:rPr>
      <w:rFonts w:ascii="Wingdings" w:hAnsi="Wingdings"/>
    </w:rPr>
  </w:style>
  <w:style w:type="character" w:customStyle="1" w:styleId="WW8Num8z3">
    <w:name w:val="WW8Num8z3"/>
    <w:rsid w:val="006A5D59"/>
    <w:rPr>
      <w:rFonts w:ascii="Symbol" w:hAnsi="Symbol"/>
    </w:rPr>
  </w:style>
  <w:style w:type="character" w:customStyle="1" w:styleId="WW8Num9z0">
    <w:name w:val="WW8Num9z0"/>
    <w:rsid w:val="006A5D59"/>
    <w:rPr>
      <w:rFonts w:ascii="Symbol" w:hAnsi="Symbol"/>
    </w:rPr>
  </w:style>
  <w:style w:type="character" w:customStyle="1" w:styleId="WW8Num9z1">
    <w:name w:val="WW8Num9z1"/>
    <w:rsid w:val="006A5D59"/>
    <w:rPr>
      <w:rFonts w:ascii="Courier New" w:hAnsi="Courier New"/>
    </w:rPr>
  </w:style>
  <w:style w:type="character" w:customStyle="1" w:styleId="WW8Num9z2">
    <w:name w:val="WW8Num9z2"/>
    <w:rsid w:val="006A5D59"/>
    <w:rPr>
      <w:rFonts w:ascii="Wingdings" w:hAnsi="Wingdings"/>
    </w:rPr>
  </w:style>
  <w:style w:type="character" w:customStyle="1" w:styleId="WW8Num10z0">
    <w:name w:val="WW8Num10z0"/>
    <w:rsid w:val="006A5D59"/>
    <w:rPr>
      <w:rFonts w:ascii="Symbol" w:hAnsi="Symbol"/>
    </w:rPr>
  </w:style>
  <w:style w:type="character" w:customStyle="1" w:styleId="WW8Num10z1">
    <w:name w:val="WW8Num10z1"/>
    <w:rsid w:val="006A5D59"/>
    <w:rPr>
      <w:rFonts w:ascii="Courier New" w:hAnsi="Courier New"/>
    </w:rPr>
  </w:style>
  <w:style w:type="character" w:customStyle="1" w:styleId="WW8Num10z2">
    <w:name w:val="WW8Num10z2"/>
    <w:rsid w:val="006A5D59"/>
    <w:rPr>
      <w:rFonts w:ascii="Wingdings" w:hAnsi="Wingdings"/>
    </w:rPr>
  </w:style>
  <w:style w:type="character" w:customStyle="1" w:styleId="WW8Num11z0">
    <w:name w:val="WW8Num11z0"/>
    <w:rsid w:val="006A5D59"/>
    <w:rPr>
      <w:rFonts w:ascii="Symbol" w:hAnsi="Symbol"/>
    </w:rPr>
  </w:style>
  <w:style w:type="character" w:customStyle="1" w:styleId="WW8Num11z1">
    <w:name w:val="WW8Num11z1"/>
    <w:rsid w:val="006A5D59"/>
    <w:rPr>
      <w:rFonts w:ascii="Courier New" w:hAnsi="Courier New"/>
    </w:rPr>
  </w:style>
  <w:style w:type="character" w:customStyle="1" w:styleId="WW8Num11z2">
    <w:name w:val="WW8Num11z2"/>
    <w:rsid w:val="006A5D59"/>
    <w:rPr>
      <w:rFonts w:ascii="Wingdings" w:hAnsi="Wingdings"/>
    </w:rPr>
  </w:style>
  <w:style w:type="character" w:customStyle="1" w:styleId="WW8Num12z0">
    <w:name w:val="WW8Num12z0"/>
    <w:rsid w:val="006A5D59"/>
    <w:rPr>
      <w:rFonts w:ascii="Symbol" w:hAnsi="Symbol"/>
    </w:rPr>
  </w:style>
  <w:style w:type="character" w:customStyle="1" w:styleId="WW8Num12z1">
    <w:name w:val="WW8Num12z1"/>
    <w:rsid w:val="006A5D59"/>
    <w:rPr>
      <w:rFonts w:ascii="Courier New" w:hAnsi="Courier New"/>
    </w:rPr>
  </w:style>
  <w:style w:type="character" w:customStyle="1" w:styleId="WW8Num12z2">
    <w:name w:val="WW8Num12z2"/>
    <w:rsid w:val="006A5D59"/>
    <w:rPr>
      <w:rFonts w:ascii="Wingdings" w:hAnsi="Wingdings"/>
    </w:rPr>
  </w:style>
  <w:style w:type="character" w:customStyle="1" w:styleId="WW8Num13z0">
    <w:name w:val="WW8Num13z0"/>
    <w:rsid w:val="006A5D59"/>
    <w:rPr>
      <w:rFonts w:ascii="Wingdings" w:hAnsi="Wingdings"/>
    </w:rPr>
  </w:style>
  <w:style w:type="character" w:customStyle="1" w:styleId="WW8Num13z1">
    <w:name w:val="WW8Num13z1"/>
    <w:rsid w:val="006A5D59"/>
    <w:rPr>
      <w:rFonts w:ascii="Courier New" w:hAnsi="Courier New"/>
    </w:rPr>
  </w:style>
  <w:style w:type="character" w:customStyle="1" w:styleId="WW8Num13z3">
    <w:name w:val="WW8Num13z3"/>
    <w:rsid w:val="006A5D59"/>
    <w:rPr>
      <w:rFonts w:ascii="Symbol" w:hAnsi="Symbol"/>
    </w:rPr>
  </w:style>
  <w:style w:type="character" w:customStyle="1" w:styleId="WW8Num14z0">
    <w:name w:val="WW8Num14z0"/>
    <w:rsid w:val="006A5D59"/>
    <w:rPr>
      <w:rFonts w:ascii="Symbol" w:hAnsi="Symbol"/>
    </w:rPr>
  </w:style>
  <w:style w:type="character" w:customStyle="1" w:styleId="WW8Num14z1">
    <w:name w:val="WW8Num14z1"/>
    <w:rsid w:val="006A5D59"/>
    <w:rPr>
      <w:rFonts w:ascii="Courier New" w:hAnsi="Courier New"/>
    </w:rPr>
  </w:style>
  <w:style w:type="character" w:customStyle="1" w:styleId="WW8Num14z2">
    <w:name w:val="WW8Num14z2"/>
    <w:rsid w:val="006A5D59"/>
    <w:rPr>
      <w:rFonts w:ascii="Wingdings" w:hAnsi="Wingdings"/>
    </w:rPr>
  </w:style>
  <w:style w:type="character" w:customStyle="1" w:styleId="WW8Num15z0">
    <w:name w:val="WW8Num15z0"/>
    <w:rsid w:val="006A5D59"/>
    <w:rPr>
      <w:rFonts w:ascii="Symbol" w:hAnsi="Symbol"/>
    </w:rPr>
  </w:style>
  <w:style w:type="character" w:customStyle="1" w:styleId="WW8Num15z1">
    <w:name w:val="WW8Num15z1"/>
    <w:rsid w:val="006A5D59"/>
    <w:rPr>
      <w:rFonts w:ascii="Courier New" w:hAnsi="Courier New"/>
    </w:rPr>
  </w:style>
  <w:style w:type="character" w:customStyle="1" w:styleId="WW8Num15z2">
    <w:name w:val="WW8Num15z2"/>
    <w:rsid w:val="006A5D59"/>
    <w:rPr>
      <w:rFonts w:ascii="Wingdings" w:hAnsi="Wingdings"/>
    </w:rPr>
  </w:style>
  <w:style w:type="character" w:customStyle="1" w:styleId="WW8Num16z0">
    <w:name w:val="WW8Num16z0"/>
    <w:rsid w:val="006A5D59"/>
    <w:rPr>
      <w:rFonts w:ascii="Symbol" w:hAnsi="Symbol"/>
    </w:rPr>
  </w:style>
  <w:style w:type="character" w:customStyle="1" w:styleId="WW8Num16z1">
    <w:name w:val="WW8Num16z1"/>
    <w:rsid w:val="006A5D59"/>
    <w:rPr>
      <w:rFonts w:ascii="Courier New" w:hAnsi="Courier New"/>
    </w:rPr>
  </w:style>
  <w:style w:type="character" w:customStyle="1" w:styleId="WW8Num16z2">
    <w:name w:val="WW8Num16z2"/>
    <w:rsid w:val="006A5D59"/>
    <w:rPr>
      <w:rFonts w:ascii="Wingdings" w:hAnsi="Wingdings"/>
    </w:rPr>
  </w:style>
  <w:style w:type="character" w:customStyle="1" w:styleId="WW8Num17z0">
    <w:name w:val="WW8Num17z0"/>
    <w:rsid w:val="006A5D59"/>
    <w:rPr>
      <w:rFonts w:ascii="Symbol" w:hAnsi="Symbol"/>
      <w:sz w:val="28"/>
    </w:rPr>
  </w:style>
  <w:style w:type="character" w:customStyle="1" w:styleId="WW8Num17z1">
    <w:name w:val="WW8Num17z1"/>
    <w:rsid w:val="006A5D59"/>
    <w:rPr>
      <w:rFonts w:ascii="Courier New" w:hAnsi="Courier New"/>
    </w:rPr>
  </w:style>
  <w:style w:type="character" w:customStyle="1" w:styleId="WW8Num17z2">
    <w:name w:val="WW8Num17z2"/>
    <w:rsid w:val="006A5D59"/>
    <w:rPr>
      <w:rFonts w:ascii="Wingdings" w:hAnsi="Wingdings"/>
    </w:rPr>
  </w:style>
  <w:style w:type="character" w:customStyle="1" w:styleId="WW8Num18z0">
    <w:name w:val="WW8Num18z0"/>
    <w:rsid w:val="006A5D59"/>
    <w:rPr>
      <w:rFonts w:ascii="Symbol" w:hAnsi="Symbol"/>
    </w:rPr>
  </w:style>
  <w:style w:type="character" w:customStyle="1" w:styleId="WW8Num18z1">
    <w:name w:val="WW8Num18z1"/>
    <w:rsid w:val="006A5D59"/>
    <w:rPr>
      <w:rFonts w:ascii="Courier New" w:hAnsi="Courier New"/>
    </w:rPr>
  </w:style>
  <w:style w:type="character" w:customStyle="1" w:styleId="WW8Num18z2">
    <w:name w:val="WW8Num18z2"/>
    <w:rsid w:val="006A5D59"/>
    <w:rPr>
      <w:rFonts w:ascii="Wingdings" w:hAnsi="Wingdings"/>
    </w:rPr>
  </w:style>
  <w:style w:type="character" w:customStyle="1" w:styleId="WW8Num19z0">
    <w:name w:val="WW8Num19z0"/>
    <w:rsid w:val="006A5D59"/>
    <w:rPr>
      <w:rFonts w:ascii="Symbol" w:hAnsi="Symbol"/>
    </w:rPr>
  </w:style>
  <w:style w:type="character" w:customStyle="1" w:styleId="WW8Num19z1">
    <w:name w:val="WW8Num19z1"/>
    <w:rsid w:val="006A5D59"/>
    <w:rPr>
      <w:rFonts w:ascii="Courier New" w:hAnsi="Courier New"/>
    </w:rPr>
  </w:style>
  <w:style w:type="character" w:customStyle="1" w:styleId="WW8Num19z2">
    <w:name w:val="WW8Num19z2"/>
    <w:rsid w:val="006A5D59"/>
    <w:rPr>
      <w:rFonts w:ascii="Wingdings" w:hAnsi="Wingdings"/>
    </w:rPr>
  </w:style>
  <w:style w:type="character" w:customStyle="1" w:styleId="WW8Num20z0">
    <w:name w:val="WW8Num20z0"/>
    <w:rsid w:val="006A5D59"/>
    <w:rPr>
      <w:rFonts w:ascii="Symbol" w:hAnsi="Symbol"/>
    </w:rPr>
  </w:style>
  <w:style w:type="character" w:customStyle="1" w:styleId="WW8Num20z1">
    <w:name w:val="WW8Num20z1"/>
    <w:rsid w:val="006A5D59"/>
    <w:rPr>
      <w:rFonts w:ascii="Courier New" w:hAnsi="Courier New"/>
    </w:rPr>
  </w:style>
  <w:style w:type="character" w:customStyle="1" w:styleId="WW8Num20z2">
    <w:name w:val="WW8Num20z2"/>
    <w:rsid w:val="006A5D59"/>
    <w:rPr>
      <w:rFonts w:ascii="Wingdings" w:hAnsi="Wingdings"/>
    </w:rPr>
  </w:style>
  <w:style w:type="character" w:customStyle="1" w:styleId="WW8Num21z0">
    <w:name w:val="WW8Num21z0"/>
    <w:rsid w:val="006A5D59"/>
    <w:rPr>
      <w:rFonts w:ascii="Symbol" w:hAnsi="Symbol"/>
    </w:rPr>
  </w:style>
  <w:style w:type="character" w:customStyle="1" w:styleId="WW8Num21z1">
    <w:name w:val="WW8Num21z1"/>
    <w:rsid w:val="006A5D59"/>
    <w:rPr>
      <w:rFonts w:ascii="Courier New" w:hAnsi="Courier New"/>
    </w:rPr>
  </w:style>
  <w:style w:type="character" w:customStyle="1" w:styleId="WW8Num21z2">
    <w:name w:val="WW8Num21z2"/>
    <w:rsid w:val="006A5D59"/>
    <w:rPr>
      <w:rFonts w:ascii="Wingdings" w:hAnsi="Wingdings"/>
    </w:rPr>
  </w:style>
  <w:style w:type="character" w:customStyle="1" w:styleId="WW8Num22z0">
    <w:name w:val="WW8Num22z0"/>
    <w:rsid w:val="006A5D59"/>
  </w:style>
  <w:style w:type="character" w:customStyle="1" w:styleId="WW8Num23z0">
    <w:name w:val="WW8Num23z0"/>
    <w:rsid w:val="006A5D59"/>
    <w:rPr>
      <w:rFonts w:ascii="Symbol" w:hAnsi="Symbol"/>
    </w:rPr>
  </w:style>
  <w:style w:type="character" w:customStyle="1" w:styleId="WW8Num23z1">
    <w:name w:val="WW8Num23z1"/>
    <w:rsid w:val="006A5D59"/>
    <w:rPr>
      <w:rFonts w:ascii="Courier New" w:hAnsi="Courier New"/>
    </w:rPr>
  </w:style>
  <w:style w:type="character" w:customStyle="1" w:styleId="WW8Num23z2">
    <w:name w:val="WW8Num23z2"/>
    <w:rsid w:val="006A5D59"/>
    <w:rPr>
      <w:rFonts w:ascii="Wingdings" w:hAnsi="Wingdings"/>
    </w:rPr>
  </w:style>
  <w:style w:type="character" w:customStyle="1" w:styleId="WW8Num24z0">
    <w:name w:val="WW8Num24z0"/>
    <w:rsid w:val="006A5D59"/>
  </w:style>
  <w:style w:type="character" w:customStyle="1" w:styleId="WW8Num25z0">
    <w:name w:val="WW8Num25z0"/>
    <w:rsid w:val="006A5D59"/>
    <w:rPr>
      <w:rFonts w:ascii="Symbol" w:hAnsi="Symbol"/>
    </w:rPr>
  </w:style>
  <w:style w:type="character" w:customStyle="1" w:styleId="WW8Num25z1">
    <w:name w:val="WW8Num25z1"/>
    <w:rsid w:val="006A5D59"/>
    <w:rPr>
      <w:rFonts w:ascii="Courier New" w:hAnsi="Courier New"/>
    </w:rPr>
  </w:style>
  <w:style w:type="character" w:customStyle="1" w:styleId="WW8Num25z2">
    <w:name w:val="WW8Num25z2"/>
    <w:rsid w:val="006A5D59"/>
    <w:rPr>
      <w:rFonts w:ascii="Wingdings" w:hAnsi="Wingdings"/>
    </w:rPr>
  </w:style>
  <w:style w:type="character" w:customStyle="1" w:styleId="WW8Num26z0">
    <w:name w:val="WW8Num26z0"/>
    <w:rsid w:val="006A5D59"/>
    <w:rPr>
      <w:rFonts w:ascii="Symbol" w:hAnsi="Symbol"/>
      <w:sz w:val="28"/>
    </w:rPr>
  </w:style>
  <w:style w:type="character" w:customStyle="1" w:styleId="WW8Num26z1">
    <w:name w:val="WW8Num26z1"/>
    <w:rsid w:val="006A5D59"/>
    <w:rPr>
      <w:rFonts w:ascii="Courier New" w:hAnsi="Courier New"/>
    </w:rPr>
  </w:style>
  <w:style w:type="character" w:customStyle="1" w:styleId="WW8Num26z2">
    <w:name w:val="WW8Num26z2"/>
    <w:rsid w:val="006A5D59"/>
    <w:rPr>
      <w:rFonts w:ascii="Wingdings" w:hAnsi="Wingdings"/>
    </w:rPr>
  </w:style>
  <w:style w:type="character" w:customStyle="1" w:styleId="WW8Num27z0">
    <w:name w:val="WW8Num27z0"/>
    <w:rsid w:val="006A5D59"/>
    <w:rPr>
      <w:rFonts w:ascii="Symbol" w:hAnsi="Symbol"/>
    </w:rPr>
  </w:style>
  <w:style w:type="character" w:customStyle="1" w:styleId="WW8Num27z1">
    <w:name w:val="WW8Num27z1"/>
    <w:rsid w:val="006A5D59"/>
    <w:rPr>
      <w:rFonts w:ascii="Courier New" w:hAnsi="Courier New"/>
    </w:rPr>
  </w:style>
  <w:style w:type="character" w:customStyle="1" w:styleId="WW8Num27z2">
    <w:name w:val="WW8Num27z2"/>
    <w:rsid w:val="006A5D59"/>
    <w:rPr>
      <w:rFonts w:ascii="Wingdings" w:hAnsi="Wingdings"/>
    </w:rPr>
  </w:style>
  <w:style w:type="character" w:customStyle="1" w:styleId="WW8Num28z0">
    <w:name w:val="WW8Num28z0"/>
    <w:rsid w:val="006A5D59"/>
    <w:rPr>
      <w:rFonts w:ascii="Symbol" w:hAnsi="Symbol"/>
    </w:rPr>
  </w:style>
  <w:style w:type="character" w:customStyle="1" w:styleId="WW8Num28z1">
    <w:name w:val="WW8Num28z1"/>
    <w:rsid w:val="006A5D59"/>
    <w:rPr>
      <w:rFonts w:ascii="Courier New" w:hAnsi="Courier New"/>
    </w:rPr>
  </w:style>
  <w:style w:type="character" w:customStyle="1" w:styleId="WW8Num28z2">
    <w:name w:val="WW8Num28z2"/>
    <w:rsid w:val="006A5D59"/>
    <w:rPr>
      <w:rFonts w:ascii="Wingdings" w:hAnsi="Wingdings"/>
    </w:rPr>
  </w:style>
  <w:style w:type="character" w:customStyle="1" w:styleId="WW8Num29z0">
    <w:name w:val="WW8Num29z0"/>
    <w:rsid w:val="006A5D59"/>
    <w:rPr>
      <w:rFonts w:ascii="Symbol" w:hAnsi="Symbol"/>
    </w:rPr>
  </w:style>
  <w:style w:type="character" w:customStyle="1" w:styleId="WW8Num29z1">
    <w:name w:val="WW8Num29z1"/>
    <w:rsid w:val="006A5D59"/>
    <w:rPr>
      <w:rFonts w:ascii="Courier New" w:hAnsi="Courier New"/>
    </w:rPr>
  </w:style>
  <w:style w:type="character" w:customStyle="1" w:styleId="WW8Num29z2">
    <w:name w:val="WW8Num29z2"/>
    <w:rsid w:val="006A5D59"/>
    <w:rPr>
      <w:rFonts w:ascii="Wingdings" w:hAnsi="Wingdings"/>
    </w:rPr>
  </w:style>
  <w:style w:type="character" w:customStyle="1" w:styleId="WW8Num30z0">
    <w:name w:val="WW8Num30z0"/>
    <w:rsid w:val="006A5D59"/>
    <w:rPr>
      <w:rFonts w:ascii="Symbol" w:hAnsi="Symbol"/>
    </w:rPr>
  </w:style>
  <w:style w:type="character" w:customStyle="1" w:styleId="WW8Num30z1">
    <w:name w:val="WW8Num30z1"/>
    <w:rsid w:val="006A5D59"/>
    <w:rPr>
      <w:rFonts w:ascii="Courier New" w:hAnsi="Courier New"/>
    </w:rPr>
  </w:style>
  <w:style w:type="character" w:customStyle="1" w:styleId="WW8Num30z2">
    <w:name w:val="WW8Num30z2"/>
    <w:rsid w:val="006A5D59"/>
    <w:rPr>
      <w:rFonts w:ascii="Wingdings" w:hAnsi="Wingdings"/>
    </w:rPr>
  </w:style>
  <w:style w:type="character" w:customStyle="1" w:styleId="WW8Num31z0">
    <w:name w:val="WW8Num31z0"/>
    <w:rsid w:val="006A5D59"/>
    <w:rPr>
      <w:rFonts w:ascii="Symbol" w:hAnsi="Symbol"/>
      <w:color w:val="auto"/>
      <w:kern w:val="1"/>
      <w:sz w:val="28"/>
    </w:rPr>
  </w:style>
  <w:style w:type="character" w:customStyle="1" w:styleId="WW8Num31z1">
    <w:name w:val="WW8Num31z1"/>
    <w:rsid w:val="006A5D59"/>
    <w:rPr>
      <w:rFonts w:ascii="Courier New" w:hAnsi="Courier New"/>
      <w:sz w:val="20"/>
    </w:rPr>
  </w:style>
  <w:style w:type="character" w:customStyle="1" w:styleId="WW8Num31z2">
    <w:name w:val="WW8Num31z2"/>
    <w:rsid w:val="006A5D59"/>
    <w:rPr>
      <w:rFonts w:ascii="Wingdings" w:hAnsi="Wingdings"/>
      <w:sz w:val="20"/>
    </w:rPr>
  </w:style>
  <w:style w:type="character" w:customStyle="1" w:styleId="WW8Num32z0">
    <w:name w:val="WW8Num32z0"/>
    <w:rsid w:val="006A5D59"/>
  </w:style>
  <w:style w:type="character" w:customStyle="1" w:styleId="WW8Num33z0">
    <w:name w:val="WW8Num33z0"/>
    <w:rsid w:val="006A5D59"/>
    <w:rPr>
      <w:rFonts w:ascii="Symbol" w:hAnsi="Symbol"/>
    </w:rPr>
  </w:style>
  <w:style w:type="character" w:customStyle="1" w:styleId="WW8Num33z1">
    <w:name w:val="WW8Num33z1"/>
    <w:rsid w:val="006A5D59"/>
    <w:rPr>
      <w:rFonts w:ascii="Courier New" w:hAnsi="Courier New"/>
    </w:rPr>
  </w:style>
  <w:style w:type="character" w:customStyle="1" w:styleId="WW8Num33z2">
    <w:name w:val="WW8Num33z2"/>
    <w:rsid w:val="006A5D59"/>
    <w:rPr>
      <w:rFonts w:ascii="Wingdings" w:hAnsi="Wingdings"/>
    </w:rPr>
  </w:style>
  <w:style w:type="character" w:customStyle="1" w:styleId="WW8Num34z0">
    <w:name w:val="WW8Num34z0"/>
    <w:rsid w:val="006A5D59"/>
    <w:rPr>
      <w:rFonts w:ascii="Symbol" w:hAnsi="Symbol"/>
    </w:rPr>
  </w:style>
  <w:style w:type="character" w:customStyle="1" w:styleId="WW8Num34z1">
    <w:name w:val="WW8Num34z1"/>
    <w:rsid w:val="006A5D59"/>
    <w:rPr>
      <w:rFonts w:ascii="Courier New" w:hAnsi="Courier New"/>
    </w:rPr>
  </w:style>
  <w:style w:type="character" w:customStyle="1" w:styleId="WW8Num34z2">
    <w:name w:val="WW8Num34z2"/>
    <w:rsid w:val="006A5D59"/>
    <w:rPr>
      <w:rFonts w:ascii="Wingdings" w:hAnsi="Wingdings"/>
    </w:rPr>
  </w:style>
  <w:style w:type="character" w:customStyle="1" w:styleId="WW8Num35z0">
    <w:name w:val="WW8Num35z0"/>
    <w:rsid w:val="006A5D59"/>
    <w:rPr>
      <w:rFonts w:ascii="Symbol" w:hAnsi="Symbol"/>
    </w:rPr>
  </w:style>
  <w:style w:type="character" w:customStyle="1" w:styleId="WW8Num35z1">
    <w:name w:val="WW8Num35z1"/>
    <w:rsid w:val="006A5D59"/>
    <w:rPr>
      <w:rFonts w:ascii="Courier New" w:hAnsi="Courier New"/>
    </w:rPr>
  </w:style>
  <w:style w:type="character" w:customStyle="1" w:styleId="WW8Num35z2">
    <w:name w:val="WW8Num35z2"/>
    <w:rsid w:val="006A5D59"/>
    <w:rPr>
      <w:rFonts w:ascii="Wingdings" w:hAnsi="Wingdings"/>
    </w:rPr>
  </w:style>
  <w:style w:type="character" w:customStyle="1" w:styleId="WW8Num36z0">
    <w:name w:val="WW8Num36z0"/>
    <w:rsid w:val="006A5D59"/>
    <w:rPr>
      <w:rFonts w:ascii="Symbol" w:hAnsi="Symbol"/>
    </w:rPr>
  </w:style>
  <w:style w:type="character" w:customStyle="1" w:styleId="WW8Num36z1">
    <w:name w:val="WW8Num36z1"/>
    <w:rsid w:val="006A5D59"/>
    <w:rPr>
      <w:rFonts w:ascii="Courier New" w:hAnsi="Courier New"/>
    </w:rPr>
  </w:style>
  <w:style w:type="character" w:customStyle="1" w:styleId="WW8Num36z2">
    <w:name w:val="WW8Num36z2"/>
    <w:rsid w:val="006A5D59"/>
    <w:rPr>
      <w:rFonts w:ascii="Wingdings" w:hAnsi="Wingdings"/>
    </w:rPr>
  </w:style>
  <w:style w:type="character" w:customStyle="1" w:styleId="WW8Num37z0">
    <w:name w:val="WW8Num37z0"/>
    <w:rsid w:val="006A5D59"/>
    <w:rPr>
      <w:rFonts w:ascii="Symbol" w:hAnsi="Symbol"/>
    </w:rPr>
  </w:style>
  <w:style w:type="character" w:customStyle="1" w:styleId="WW8Num37z1">
    <w:name w:val="WW8Num37z1"/>
    <w:rsid w:val="006A5D59"/>
    <w:rPr>
      <w:rFonts w:ascii="Courier New" w:hAnsi="Courier New"/>
    </w:rPr>
  </w:style>
  <w:style w:type="character" w:customStyle="1" w:styleId="WW8Num37z2">
    <w:name w:val="WW8Num37z2"/>
    <w:rsid w:val="006A5D59"/>
    <w:rPr>
      <w:rFonts w:ascii="Wingdings" w:hAnsi="Wingdings"/>
    </w:rPr>
  </w:style>
  <w:style w:type="character" w:customStyle="1" w:styleId="WW8Num38z0">
    <w:name w:val="WW8Num38z0"/>
    <w:rsid w:val="006A5D59"/>
    <w:rPr>
      <w:rFonts w:ascii="Symbol" w:hAnsi="Symbol"/>
    </w:rPr>
  </w:style>
  <w:style w:type="character" w:customStyle="1" w:styleId="WW8Num38z1">
    <w:name w:val="WW8Num38z1"/>
    <w:rsid w:val="006A5D59"/>
    <w:rPr>
      <w:rFonts w:ascii="Courier New" w:hAnsi="Courier New"/>
    </w:rPr>
  </w:style>
  <w:style w:type="character" w:customStyle="1" w:styleId="WW8Num38z2">
    <w:name w:val="WW8Num38z2"/>
    <w:rsid w:val="006A5D59"/>
    <w:rPr>
      <w:rFonts w:ascii="Wingdings" w:hAnsi="Wingdings"/>
    </w:rPr>
  </w:style>
  <w:style w:type="character" w:customStyle="1" w:styleId="WW8Num39z0">
    <w:name w:val="WW8Num39z0"/>
    <w:rsid w:val="006A5D59"/>
    <w:rPr>
      <w:rFonts w:ascii="Symbol" w:hAnsi="Symbol"/>
    </w:rPr>
  </w:style>
  <w:style w:type="character" w:customStyle="1" w:styleId="WW8Num39z1">
    <w:name w:val="WW8Num39z1"/>
    <w:rsid w:val="006A5D59"/>
    <w:rPr>
      <w:rFonts w:ascii="Courier New" w:hAnsi="Courier New"/>
    </w:rPr>
  </w:style>
  <w:style w:type="character" w:customStyle="1" w:styleId="WW8Num39z2">
    <w:name w:val="WW8Num39z2"/>
    <w:rsid w:val="006A5D59"/>
    <w:rPr>
      <w:rFonts w:ascii="Wingdings" w:hAnsi="Wingdings"/>
    </w:rPr>
  </w:style>
  <w:style w:type="character" w:customStyle="1" w:styleId="WW8Num40z0">
    <w:name w:val="WW8Num40z0"/>
    <w:rsid w:val="006A5D59"/>
    <w:rPr>
      <w:rFonts w:ascii="Symbol" w:hAnsi="Symbol"/>
      <w:color w:val="auto"/>
      <w:sz w:val="28"/>
    </w:rPr>
  </w:style>
  <w:style w:type="character" w:customStyle="1" w:styleId="WW8Num40z1">
    <w:name w:val="WW8Num40z1"/>
    <w:rsid w:val="006A5D59"/>
    <w:rPr>
      <w:rFonts w:ascii="Courier New" w:hAnsi="Courier New"/>
    </w:rPr>
  </w:style>
  <w:style w:type="character" w:customStyle="1" w:styleId="WW8Num40z2">
    <w:name w:val="WW8Num40z2"/>
    <w:rsid w:val="006A5D59"/>
    <w:rPr>
      <w:rFonts w:ascii="Wingdings" w:hAnsi="Wingdings"/>
    </w:rPr>
  </w:style>
  <w:style w:type="character" w:customStyle="1" w:styleId="WW8Num41z0">
    <w:name w:val="WW8Num41z0"/>
    <w:rsid w:val="006A5D59"/>
    <w:rPr>
      <w:rFonts w:ascii="Times New Roman" w:hAnsi="Times New Roman"/>
    </w:rPr>
  </w:style>
  <w:style w:type="character" w:customStyle="1" w:styleId="WW8Num42z0">
    <w:name w:val="WW8Num42z0"/>
    <w:rsid w:val="006A5D59"/>
    <w:rPr>
      <w:rFonts w:ascii="Symbol" w:hAnsi="Symbol"/>
    </w:rPr>
  </w:style>
  <w:style w:type="character" w:customStyle="1" w:styleId="WW8Num42z1">
    <w:name w:val="WW8Num42z1"/>
    <w:rsid w:val="006A5D59"/>
    <w:rPr>
      <w:rFonts w:ascii="Courier New" w:hAnsi="Courier New"/>
    </w:rPr>
  </w:style>
  <w:style w:type="character" w:customStyle="1" w:styleId="WW8Num42z2">
    <w:name w:val="WW8Num42z2"/>
    <w:rsid w:val="006A5D59"/>
    <w:rPr>
      <w:rFonts w:ascii="Wingdings" w:hAnsi="Wingdings"/>
    </w:rPr>
  </w:style>
  <w:style w:type="character" w:customStyle="1" w:styleId="WW8Num43z0">
    <w:name w:val="WW8Num43z0"/>
    <w:rsid w:val="006A5D59"/>
    <w:rPr>
      <w:rFonts w:ascii="Symbol" w:hAnsi="Symbol"/>
    </w:rPr>
  </w:style>
  <w:style w:type="character" w:customStyle="1" w:styleId="WW8Num43z1">
    <w:name w:val="WW8Num43z1"/>
    <w:rsid w:val="006A5D59"/>
    <w:rPr>
      <w:rFonts w:ascii="Courier New" w:hAnsi="Courier New"/>
    </w:rPr>
  </w:style>
  <w:style w:type="character" w:customStyle="1" w:styleId="WW8Num43z2">
    <w:name w:val="WW8Num43z2"/>
    <w:rsid w:val="006A5D59"/>
    <w:rPr>
      <w:rFonts w:ascii="Wingdings" w:hAnsi="Wingdings"/>
    </w:rPr>
  </w:style>
  <w:style w:type="character" w:customStyle="1" w:styleId="WW8Num44z0">
    <w:name w:val="WW8Num44z0"/>
    <w:rsid w:val="006A5D59"/>
  </w:style>
  <w:style w:type="character" w:customStyle="1" w:styleId="WW8Num45z0">
    <w:name w:val="WW8Num45z0"/>
    <w:rsid w:val="006A5D59"/>
  </w:style>
  <w:style w:type="character" w:customStyle="1" w:styleId="WW8Num45z1">
    <w:name w:val="WW8Num45z1"/>
    <w:rsid w:val="006A5D59"/>
    <w:rPr>
      <w:rFonts w:ascii="Courier New" w:hAnsi="Courier New"/>
    </w:rPr>
  </w:style>
  <w:style w:type="character" w:customStyle="1" w:styleId="WW8Num45z2">
    <w:name w:val="WW8Num45z2"/>
    <w:rsid w:val="006A5D59"/>
    <w:rPr>
      <w:rFonts w:ascii="Wingdings" w:hAnsi="Wingdings"/>
    </w:rPr>
  </w:style>
  <w:style w:type="character" w:customStyle="1" w:styleId="WW8Num45z3">
    <w:name w:val="WW8Num45z3"/>
    <w:rsid w:val="006A5D59"/>
    <w:rPr>
      <w:rFonts w:ascii="Symbol" w:hAnsi="Symbol"/>
    </w:rPr>
  </w:style>
  <w:style w:type="character" w:customStyle="1" w:styleId="WW8Num46z0">
    <w:name w:val="WW8Num46z0"/>
    <w:rsid w:val="006A5D59"/>
  </w:style>
  <w:style w:type="character" w:customStyle="1" w:styleId="WW8Num46z1">
    <w:name w:val="WW8Num46z1"/>
    <w:rsid w:val="006A5D59"/>
  </w:style>
  <w:style w:type="character" w:customStyle="1" w:styleId="WW8Num47z0">
    <w:name w:val="WW8Num47z0"/>
    <w:rsid w:val="006A5D59"/>
    <w:rPr>
      <w:rFonts w:ascii="Symbol" w:hAnsi="Symbol"/>
    </w:rPr>
  </w:style>
  <w:style w:type="character" w:customStyle="1" w:styleId="WW8Num47z1">
    <w:name w:val="WW8Num47z1"/>
    <w:rsid w:val="006A5D59"/>
    <w:rPr>
      <w:rFonts w:ascii="Courier New" w:hAnsi="Courier New"/>
    </w:rPr>
  </w:style>
  <w:style w:type="character" w:customStyle="1" w:styleId="WW8Num47z2">
    <w:name w:val="WW8Num47z2"/>
    <w:rsid w:val="006A5D59"/>
    <w:rPr>
      <w:rFonts w:ascii="Wingdings" w:hAnsi="Wingdings"/>
    </w:rPr>
  </w:style>
  <w:style w:type="character" w:customStyle="1" w:styleId="WW8Num48z0">
    <w:name w:val="WW8Num48z0"/>
    <w:rsid w:val="006A5D59"/>
  </w:style>
  <w:style w:type="character" w:customStyle="1" w:styleId="WW8Num49z0">
    <w:name w:val="WW8Num49z0"/>
    <w:rsid w:val="006A5D59"/>
    <w:rPr>
      <w:rFonts w:ascii="Symbol" w:hAnsi="Symbol"/>
    </w:rPr>
  </w:style>
  <w:style w:type="character" w:customStyle="1" w:styleId="WW8Num49z1">
    <w:name w:val="WW8Num49z1"/>
    <w:rsid w:val="006A5D59"/>
    <w:rPr>
      <w:rFonts w:ascii="Courier New" w:hAnsi="Courier New"/>
    </w:rPr>
  </w:style>
  <w:style w:type="character" w:customStyle="1" w:styleId="WW8Num49z2">
    <w:name w:val="WW8Num49z2"/>
    <w:rsid w:val="006A5D59"/>
    <w:rPr>
      <w:rFonts w:ascii="Wingdings" w:hAnsi="Wingdings"/>
    </w:rPr>
  </w:style>
  <w:style w:type="character" w:customStyle="1" w:styleId="WW8Num50z0">
    <w:name w:val="WW8Num50z0"/>
    <w:rsid w:val="006A5D59"/>
    <w:rPr>
      <w:rFonts w:ascii="Symbol" w:hAnsi="Symbol"/>
    </w:rPr>
  </w:style>
  <w:style w:type="character" w:customStyle="1" w:styleId="WW8Num50z1">
    <w:name w:val="WW8Num50z1"/>
    <w:rsid w:val="006A5D59"/>
    <w:rPr>
      <w:rFonts w:ascii="Courier New" w:hAnsi="Courier New"/>
    </w:rPr>
  </w:style>
  <w:style w:type="character" w:customStyle="1" w:styleId="WW8Num50z2">
    <w:name w:val="WW8Num50z2"/>
    <w:rsid w:val="006A5D59"/>
    <w:rPr>
      <w:rFonts w:ascii="Wingdings" w:hAnsi="Wingdings"/>
    </w:rPr>
  </w:style>
  <w:style w:type="character" w:customStyle="1" w:styleId="WW8Num51z0">
    <w:name w:val="WW8Num51z0"/>
    <w:rsid w:val="006A5D59"/>
  </w:style>
  <w:style w:type="character" w:customStyle="1" w:styleId="WW8Num52z0">
    <w:name w:val="WW8Num52z0"/>
    <w:rsid w:val="006A5D59"/>
    <w:rPr>
      <w:rFonts w:ascii="Symbol" w:hAnsi="Symbol"/>
    </w:rPr>
  </w:style>
  <w:style w:type="character" w:customStyle="1" w:styleId="WW8Num52z1">
    <w:name w:val="WW8Num52z1"/>
    <w:rsid w:val="006A5D59"/>
    <w:rPr>
      <w:rFonts w:ascii="Courier New" w:hAnsi="Courier New"/>
    </w:rPr>
  </w:style>
  <w:style w:type="character" w:customStyle="1" w:styleId="WW8Num52z2">
    <w:name w:val="WW8Num52z2"/>
    <w:rsid w:val="006A5D59"/>
    <w:rPr>
      <w:rFonts w:ascii="Wingdings" w:hAnsi="Wingdings"/>
    </w:rPr>
  </w:style>
  <w:style w:type="character" w:customStyle="1" w:styleId="WW8Num53z0">
    <w:name w:val="WW8Num53z0"/>
    <w:rsid w:val="006A5D59"/>
    <w:rPr>
      <w:rFonts w:ascii="Symbol" w:hAnsi="Symbol"/>
    </w:rPr>
  </w:style>
  <w:style w:type="character" w:customStyle="1" w:styleId="WW8Num53z1">
    <w:name w:val="WW8Num53z1"/>
    <w:rsid w:val="006A5D59"/>
    <w:rPr>
      <w:rFonts w:ascii="Courier New" w:hAnsi="Courier New"/>
    </w:rPr>
  </w:style>
  <w:style w:type="character" w:customStyle="1" w:styleId="WW8Num53z2">
    <w:name w:val="WW8Num53z2"/>
    <w:rsid w:val="006A5D59"/>
    <w:rPr>
      <w:rFonts w:ascii="Wingdings" w:hAnsi="Wingdings"/>
    </w:rPr>
  </w:style>
  <w:style w:type="character" w:customStyle="1" w:styleId="WW8Num54z0">
    <w:name w:val="WW8Num54z0"/>
    <w:rsid w:val="006A5D59"/>
    <w:rPr>
      <w:rFonts w:ascii="Symbol" w:hAnsi="Symbol"/>
    </w:rPr>
  </w:style>
  <w:style w:type="character" w:customStyle="1" w:styleId="WW8Num54z1">
    <w:name w:val="WW8Num54z1"/>
    <w:rsid w:val="006A5D59"/>
    <w:rPr>
      <w:rFonts w:ascii="Courier New" w:hAnsi="Courier New"/>
    </w:rPr>
  </w:style>
  <w:style w:type="character" w:customStyle="1" w:styleId="WW8Num54z2">
    <w:name w:val="WW8Num54z2"/>
    <w:rsid w:val="006A5D59"/>
    <w:rPr>
      <w:rFonts w:ascii="Wingdings" w:hAnsi="Wingdings"/>
    </w:rPr>
  </w:style>
  <w:style w:type="character" w:customStyle="1" w:styleId="WW8Num55z0">
    <w:name w:val="WW8Num55z0"/>
    <w:rsid w:val="006A5D59"/>
    <w:rPr>
      <w:rFonts w:ascii="Symbol" w:hAnsi="Symbol"/>
    </w:rPr>
  </w:style>
  <w:style w:type="character" w:customStyle="1" w:styleId="WW8Num55z1">
    <w:name w:val="WW8Num55z1"/>
    <w:rsid w:val="006A5D59"/>
    <w:rPr>
      <w:rFonts w:ascii="Courier New" w:hAnsi="Courier New"/>
    </w:rPr>
  </w:style>
  <w:style w:type="character" w:customStyle="1" w:styleId="WW8Num55z2">
    <w:name w:val="WW8Num55z2"/>
    <w:rsid w:val="006A5D59"/>
    <w:rPr>
      <w:rFonts w:ascii="Wingdings" w:hAnsi="Wingdings"/>
    </w:rPr>
  </w:style>
  <w:style w:type="character" w:customStyle="1" w:styleId="WW8Num56z0">
    <w:name w:val="WW8Num56z0"/>
    <w:rsid w:val="006A5D59"/>
    <w:rPr>
      <w:rFonts w:ascii="Times New Roman" w:hAnsi="Times New Roman"/>
    </w:rPr>
  </w:style>
  <w:style w:type="character" w:customStyle="1" w:styleId="WW8Num56z1">
    <w:name w:val="WW8Num56z1"/>
    <w:rsid w:val="006A5D59"/>
    <w:rPr>
      <w:rFonts w:ascii="Courier New" w:hAnsi="Courier New"/>
    </w:rPr>
  </w:style>
  <w:style w:type="character" w:customStyle="1" w:styleId="WW8Num56z2">
    <w:name w:val="WW8Num56z2"/>
    <w:rsid w:val="006A5D59"/>
    <w:rPr>
      <w:rFonts w:ascii="Wingdings" w:hAnsi="Wingdings"/>
    </w:rPr>
  </w:style>
  <w:style w:type="character" w:customStyle="1" w:styleId="WW8Num56z3">
    <w:name w:val="WW8Num56z3"/>
    <w:rsid w:val="006A5D59"/>
    <w:rPr>
      <w:rFonts w:ascii="Symbol" w:hAnsi="Symbol"/>
    </w:rPr>
  </w:style>
  <w:style w:type="character" w:customStyle="1" w:styleId="WW8Num57z0">
    <w:name w:val="WW8Num57z0"/>
    <w:rsid w:val="006A5D59"/>
    <w:rPr>
      <w:rFonts w:ascii="Symbol" w:hAnsi="Symbol"/>
    </w:rPr>
  </w:style>
  <w:style w:type="character" w:customStyle="1" w:styleId="WW8Num57z1">
    <w:name w:val="WW8Num57z1"/>
    <w:rsid w:val="006A5D59"/>
    <w:rPr>
      <w:rFonts w:ascii="Courier New" w:hAnsi="Courier New"/>
    </w:rPr>
  </w:style>
  <w:style w:type="character" w:customStyle="1" w:styleId="WW8Num57z2">
    <w:name w:val="WW8Num57z2"/>
    <w:rsid w:val="006A5D59"/>
    <w:rPr>
      <w:rFonts w:ascii="Wingdings" w:hAnsi="Wingdings"/>
    </w:rPr>
  </w:style>
  <w:style w:type="character" w:customStyle="1" w:styleId="WW8Num58z0">
    <w:name w:val="WW8Num58z0"/>
    <w:rsid w:val="006A5D59"/>
    <w:rPr>
      <w:rFonts w:ascii="Symbol" w:hAnsi="Symbol"/>
    </w:rPr>
  </w:style>
  <w:style w:type="character" w:customStyle="1" w:styleId="WW8Num58z1">
    <w:name w:val="WW8Num58z1"/>
    <w:rsid w:val="006A5D59"/>
    <w:rPr>
      <w:rFonts w:ascii="Courier New" w:hAnsi="Courier New"/>
    </w:rPr>
  </w:style>
  <w:style w:type="character" w:customStyle="1" w:styleId="WW8Num58z2">
    <w:name w:val="WW8Num58z2"/>
    <w:rsid w:val="006A5D59"/>
    <w:rPr>
      <w:rFonts w:ascii="Wingdings" w:hAnsi="Wingdings"/>
    </w:rPr>
  </w:style>
  <w:style w:type="character" w:customStyle="1" w:styleId="WW8Num59z0">
    <w:name w:val="WW8Num59z0"/>
    <w:rsid w:val="006A5D59"/>
    <w:rPr>
      <w:rFonts w:ascii="Symbol" w:hAnsi="Symbol"/>
    </w:rPr>
  </w:style>
  <w:style w:type="character" w:customStyle="1" w:styleId="WW8Num59z1">
    <w:name w:val="WW8Num59z1"/>
    <w:rsid w:val="006A5D59"/>
    <w:rPr>
      <w:rFonts w:ascii="Courier New" w:hAnsi="Courier New"/>
    </w:rPr>
  </w:style>
  <w:style w:type="character" w:customStyle="1" w:styleId="WW8Num59z2">
    <w:name w:val="WW8Num59z2"/>
    <w:rsid w:val="006A5D59"/>
    <w:rPr>
      <w:rFonts w:ascii="Wingdings" w:hAnsi="Wingdings"/>
    </w:rPr>
  </w:style>
  <w:style w:type="character" w:customStyle="1" w:styleId="WW8Num60z0">
    <w:name w:val="WW8Num60z0"/>
    <w:rsid w:val="006A5D59"/>
    <w:rPr>
      <w:rFonts w:ascii="Symbol" w:hAnsi="Symbol"/>
    </w:rPr>
  </w:style>
  <w:style w:type="character" w:customStyle="1" w:styleId="WW8Num60z1">
    <w:name w:val="WW8Num60z1"/>
    <w:rsid w:val="006A5D59"/>
    <w:rPr>
      <w:rFonts w:ascii="Courier New" w:hAnsi="Courier New"/>
    </w:rPr>
  </w:style>
  <w:style w:type="character" w:customStyle="1" w:styleId="WW8Num60z2">
    <w:name w:val="WW8Num60z2"/>
    <w:rsid w:val="006A5D59"/>
    <w:rPr>
      <w:rFonts w:ascii="Wingdings" w:hAnsi="Wingdings"/>
    </w:rPr>
  </w:style>
  <w:style w:type="character" w:customStyle="1" w:styleId="WW8Num61z0">
    <w:name w:val="WW8Num61z0"/>
    <w:rsid w:val="006A5D59"/>
    <w:rPr>
      <w:rFonts w:ascii="Symbol" w:hAnsi="Symbol"/>
    </w:rPr>
  </w:style>
  <w:style w:type="character" w:customStyle="1" w:styleId="WW8Num61z1">
    <w:name w:val="WW8Num61z1"/>
    <w:rsid w:val="006A5D59"/>
    <w:rPr>
      <w:rFonts w:ascii="Courier New" w:hAnsi="Courier New"/>
    </w:rPr>
  </w:style>
  <w:style w:type="character" w:customStyle="1" w:styleId="WW8Num61z2">
    <w:name w:val="WW8Num61z2"/>
    <w:rsid w:val="006A5D59"/>
    <w:rPr>
      <w:rFonts w:ascii="Wingdings" w:hAnsi="Wingdings"/>
    </w:rPr>
  </w:style>
  <w:style w:type="character" w:customStyle="1" w:styleId="WW8Num62z0">
    <w:name w:val="WW8Num62z0"/>
    <w:rsid w:val="006A5D59"/>
    <w:rPr>
      <w:rFonts w:ascii="Times New Roman" w:hAnsi="Times New Roman"/>
      <w:color w:val="44423F"/>
      <w:w w:val="132"/>
      <w:sz w:val="22"/>
    </w:rPr>
  </w:style>
  <w:style w:type="character" w:customStyle="1" w:styleId="WW8Num62z1">
    <w:name w:val="WW8Num62z1"/>
    <w:rsid w:val="006A5D59"/>
  </w:style>
  <w:style w:type="character" w:customStyle="1" w:styleId="WW8Num62z2">
    <w:name w:val="WW8Num62z2"/>
    <w:rsid w:val="006A5D59"/>
  </w:style>
  <w:style w:type="character" w:customStyle="1" w:styleId="WW8Num62z3">
    <w:name w:val="WW8Num62z3"/>
    <w:rsid w:val="006A5D59"/>
  </w:style>
  <w:style w:type="character" w:customStyle="1" w:styleId="WW8Num62z4">
    <w:name w:val="WW8Num62z4"/>
    <w:rsid w:val="006A5D59"/>
  </w:style>
  <w:style w:type="character" w:customStyle="1" w:styleId="WW8Num62z5">
    <w:name w:val="WW8Num62z5"/>
    <w:rsid w:val="006A5D59"/>
  </w:style>
  <w:style w:type="character" w:customStyle="1" w:styleId="WW8Num62z6">
    <w:name w:val="WW8Num62z6"/>
    <w:rsid w:val="006A5D59"/>
  </w:style>
  <w:style w:type="character" w:customStyle="1" w:styleId="WW8Num62z7">
    <w:name w:val="WW8Num62z7"/>
    <w:rsid w:val="006A5D59"/>
  </w:style>
  <w:style w:type="character" w:customStyle="1" w:styleId="WW8Num62z8">
    <w:name w:val="WW8Num62z8"/>
    <w:rsid w:val="006A5D59"/>
  </w:style>
  <w:style w:type="character" w:customStyle="1" w:styleId="WW8Num63z0">
    <w:name w:val="WW8Num63z0"/>
    <w:rsid w:val="006A5D59"/>
    <w:rPr>
      <w:rFonts w:ascii="Symbol" w:hAnsi="Symbol"/>
    </w:rPr>
  </w:style>
  <w:style w:type="character" w:customStyle="1" w:styleId="WW8Num63z1">
    <w:name w:val="WW8Num63z1"/>
    <w:rsid w:val="006A5D59"/>
    <w:rPr>
      <w:rFonts w:ascii="Courier New" w:hAnsi="Courier New"/>
    </w:rPr>
  </w:style>
  <w:style w:type="character" w:customStyle="1" w:styleId="WW8Num63z2">
    <w:name w:val="WW8Num63z2"/>
    <w:rsid w:val="006A5D59"/>
    <w:rPr>
      <w:rFonts w:ascii="Wingdings" w:hAnsi="Wingdings"/>
    </w:rPr>
  </w:style>
  <w:style w:type="character" w:customStyle="1" w:styleId="WW8Num64z0">
    <w:name w:val="WW8Num64z0"/>
    <w:rsid w:val="006A5D59"/>
    <w:rPr>
      <w:rFonts w:ascii="Symbol" w:hAnsi="Symbol"/>
    </w:rPr>
  </w:style>
  <w:style w:type="character" w:customStyle="1" w:styleId="WW8Num64z1">
    <w:name w:val="WW8Num64z1"/>
    <w:rsid w:val="006A5D59"/>
    <w:rPr>
      <w:rFonts w:ascii="Courier New" w:hAnsi="Courier New"/>
    </w:rPr>
  </w:style>
  <w:style w:type="character" w:customStyle="1" w:styleId="WW8Num64z2">
    <w:name w:val="WW8Num64z2"/>
    <w:rsid w:val="006A5D59"/>
    <w:rPr>
      <w:rFonts w:ascii="Wingdings" w:hAnsi="Wingdings"/>
    </w:rPr>
  </w:style>
  <w:style w:type="character" w:customStyle="1" w:styleId="WW8Num65z0">
    <w:name w:val="WW8Num65z0"/>
    <w:rsid w:val="006A5D59"/>
    <w:rPr>
      <w:rFonts w:ascii="Symbol" w:hAnsi="Symbol"/>
    </w:rPr>
  </w:style>
  <w:style w:type="character" w:customStyle="1" w:styleId="WW8Num65z1">
    <w:name w:val="WW8Num65z1"/>
    <w:rsid w:val="006A5D59"/>
    <w:rPr>
      <w:rFonts w:ascii="Courier New" w:hAnsi="Courier New"/>
    </w:rPr>
  </w:style>
  <w:style w:type="character" w:customStyle="1" w:styleId="WW8Num65z2">
    <w:name w:val="WW8Num65z2"/>
    <w:rsid w:val="006A5D59"/>
    <w:rPr>
      <w:rFonts w:ascii="Wingdings" w:hAnsi="Wingdings"/>
    </w:rPr>
  </w:style>
  <w:style w:type="character" w:customStyle="1" w:styleId="WW8Num66z0">
    <w:name w:val="WW8Num66z0"/>
    <w:rsid w:val="006A5D59"/>
  </w:style>
  <w:style w:type="character" w:customStyle="1" w:styleId="WW8Num66z1">
    <w:name w:val="WW8Num66z1"/>
    <w:rsid w:val="006A5D59"/>
  </w:style>
  <w:style w:type="character" w:customStyle="1" w:styleId="WW8Num67z0">
    <w:name w:val="WW8Num67z0"/>
    <w:rsid w:val="006A5D59"/>
    <w:rPr>
      <w:rFonts w:ascii="Symbol" w:hAnsi="Symbol"/>
    </w:rPr>
  </w:style>
  <w:style w:type="character" w:customStyle="1" w:styleId="WW8Num67z1">
    <w:name w:val="WW8Num67z1"/>
    <w:rsid w:val="006A5D59"/>
    <w:rPr>
      <w:rFonts w:ascii="Courier New" w:hAnsi="Courier New"/>
    </w:rPr>
  </w:style>
  <w:style w:type="character" w:customStyle="1" w:styleId="WW8Num67z2">
    <w:name w:val="WW8Num67z2"/>
    <w:rsid w:val="006A5D59"/>
    <w:rPr>
      <w:rFonts w:ascii="Wingdings" w:hAnsi="Wingdings"/>
    </w:rPr>
  </w:style>
  <w:style w:type="character" w:customStyle="1" w:styleId="WW8Num68z0">
    <w:name w:val="WW8Num68z0"/>
    <w:rsid w:val="006A5D59"/>
    <w:rPr>
      <w:rFonts w:ascii="Symbol" w:hAnsi="Symbol"/>
    </w:rPr>
  </w:style>
  <w:style w:type="character" w:customStyle="1" w:styleId="WW8Num68z1">
    <w:name w:val="WW8Num68z1"/>
    <w:rsid w:val="006A5D59"/>
    <w:rPr>
      <w:rFonts w:ascii="Courier New" w:hAnsi="Courier New"/>
    </w:rPr>
  </w:style>
  <w:style w:type="character" w:customStyle="1" w:styleId="WW8Num68z2">
    <w:name w:val="WW8Num68z2"/>
    <w:rsid w:val="006A5D59"/>
    <w:rPr>
      <w:rFonts w:ascii="Wingdings" w:hAnsi="Wingdings"/>
    </w:rPr>
  </w:style>
  <w:style w:type="character" w:customStyle="1" w:styleId="WW8Num69z0">
    <w:name w:val="WW8Num69z0"/>
    <w:rsid w:val="006A5D59"/>
    <w:rPr>
      <w:rFonts w:ascii="Symbol" w:hAnsi="Symbol"/>
    </w:rPr>
  </w:style>
  <w:style w:type="character" w:customStyle="1" w:styleId="WW8Num69z1">
    <w:name w:val="WW8Num69z1"/>
    <w:rsid w:val="006A5D59"/>
    <w:rPr>
      <w:rFonts w:ascii="Courier New" w:hAnsi="Courier New"/>
    </w:rPr>
  </w:style>
  <w:style w:type="character" w:customStyle="1" w:styleId="WW8Num69z2">
    <w:name w:val="WW8Num69z2"/>
    <w:rsid w:val="006A5D59"/>
    <w:rPr>
      <w:rFonts w:ascii="Wingdings" w:hAnsi="Wingdings"/>
    </w:rPr>
  </w:style>
  <w:style w:type="character" w:customStyle="1" w:styleId="WW8Num70z0">
    <w:name w:val="WW8Num70z0"/>
    <w:rsid w:val="006A5D59"/>
    <w:rPr>
      <w:rFonts w:ascii="Symbol" w:hAnsi="Symbol"/>
    </w:rPr>
  </w:style>
  <w:style w:type="character" w:customStyle="1" w:styleId="WW8Num70z1">
    <w:name w:val="WW8Num70z1"/>
    <w:rsid w:val="006A5D59"/>
    <w:rPr>
      <w:rFonts w:ascii="Courier New" w:hAnsi="Courier New"/>
    </w:rPr>
  </w:style>
  <w:style w:type="character" w:customStyle="1" w:styleId="WW8Num70z2">
    <w:name w:val="WW8Num70z2"/>
    <w:rsid w:val="006A5D59"/>
    <w:rPr>
      <w:rFonts w:ascii="Wingdings" w:hAnsi="Wingdings"/>
    </w:rPr>
  </w:style>
  <w:style w:type="character" w:customStyle="1" w:styleId="WW8Num71z0">
    <w:name w:val="WW8Num71z0"/>
    <w:rsid w:val="006A5D59"/>
    <w:rPr>
      <w:rFonts w:ascii="Symbol" w:hAnsi="Symbol"/>
    </w:rPr>
  </w:style>
  <w:style w:type="character" w:customStyle="1" w:styleId="WW8Num71z1">
    <w:name w:val="WW8Num71z1"/>
    <w:rsid w:val="006A5D59"/>
    <w:rPr>
      <w:rFonts w:ascii="Courier New" w:hAnsi="Courier New"/>
    </w:rPr>
  </w:style>
  <w:style w:type="character" w:customStyle="1" w:styleId="WW8Num71z2">
    <w:name w:val="WW8Num71z2"/>
    <w:rsid w:val="006A5D59"/>
    <w:rPr>
      <w:rFonts w:ascii="Wingdings" w:hAnsi="Wingdings"/>
    </w:rPr>
  </w:style>
  <w:style w:type="character" w:customStyle="1" w:styleId="WW8Num72z0">
    <w:name w:val="WW8Num72z0"/>
    <w:rsid w:val="006A5D59"/>
    <w:rPr>
      <w:rFonts w:ascii="Symbol" w:hAnsi="Symbol"/>
    </w:rPr>
  </w:style>
  <w:style w:type="character" w:customStyle="1" w:styleId="WW8Num72z1">
    <w:name w:val="WW8Num72z1"/>
    <w:rsid w:val="006A5D59"/>
    <w:rPr>
      <w:rFonts w:ascii="Courier New" w:hAnsi="Courier New"/>
    </w:rPr>
  </w:style>
  <w:style w:type="character" w:customStyle="1" w:styleId="WW8Num72z2">
    <w:name w:val="WW8Num72z2"/>
    <w:rsid w:val="006A5D59"/>
    <w:rPr>
      <w:rFonts w:ascii="Wingdings" w:hAnsi="Wingdings"/>
    </w:rPr>
  </w:style>
  <w:style w:type="character" w:customStyle="1" w:styleId="WW8Num73z0">
    <w:name w:val="WW8Num73z0"/>
    <w:rsid w:val="006A5D59"/>
    <w:rPr>
      <w:rFonts w:ascii="Symbol" w:hAnsi="Symbol"/>
    </w:rPr>
  </w:style>
  <w:style w:type="character" w:customStyle="1" w:styleId="WW8Num73z1">
    <w:name w:val="WW8Num73z1"/>
    <w:rsid w:val="006A5D59"/>
    <w:rPr>
      <w:rFonts w:ascii="Courier New" w:hAnsi="Courier New"/>
    </w:rPr>
  </w:style>
  <w:style w:type="character" w:customStyle="1" w:styleId="WW8Num73z2">
    <w:name w:val="WW8Num73z2"/>
    <w:rsid w:val="006A5D59"/>
    <w:rPr>
      <w:rFonts w:ascii="Wingdings" w:hAnsi="Wingdings"/>
    </w:rPr>
  </w:style>
  <w:style w:type="character" w:customStyle="1" w:styleId="WW8Num74z0">
    <w:name w:val="WW8Num74z0"/>
    <w:rsid w:val="006A5D59"/>
    <w:rPr>
      <w:rFonts w:ascii="Symbol" w:hAnsi="Symbol"/>
    </w:rPr>
  </w:style>
  <w:style w:type="character" w:customStyle="1" w:styleId="WW8Num74z1">
    <w:name w:val="WW8Num74z1"/>
    <w:rsid w:val="006A5D59"/>
    <w:rPr>
      <w:rFonts w:ascii="Courier New" w:hAnsi="Courier New"/>
    </w:rPr>
  </w:style>
  <w:style w:type="character" w:customStyle="1" w:styleId="WW8Num74z2">
    <w:name w:val="WW8Num74z2"/>
    <w:rsid w:val="006A5D59"/>
    <w:rPr>
      <w:rFonts w:ascii="Wingdings" w:hAnsi="Wingdings"/>
    </w:rPr>
  </w:style>
  <w:style w:type="character" w:customStyle="1" w:styleId="WW8Num75z0">
    <w:name w:val="WW8Num75z0"/>
    <w:rsid w:val="006A5D59"/>
    <w:rPr>
      <w:rFonts w:ascii="Symbol" w:hAnsi="Symbol"/>
    </w:rPr>
  </w:style>
  <w:style w:type="character" w:customStyle="1" w:styleId="WW8Num75z1">
    <w:name w:val="WW8Num75z1"/>
    <w:rsid w:val="006A5D59"/>
    <w:rPr>
      <w:rFonts w:ascii="Courier New" w:hAnsi="Courier New"/>
    </w:rPr>
  </w:style>
  <w:style w:type="character" w:customStyle="1" w:styleId="WW8Num75z2">
    <w:name w:val="WW8Num75z2"/>
    <w:rsid w:val="006A5D59"/>
    <w:rPr>
      <w:rFonts w:ascii="Wingdings" w:hAnsi="Wingdings"/>
    </w:rPr>
  </w:style>
  <w:style w:type="character" w:customStyle="1" w:styleId="WW8Num76z0">
    <w:name w:val="WW8Num76z0"/>
    <w:rsid w:val="006A5D59"/>
    <w:rPr>
      <w:rFonts w:ascii="Symbol" w:hAnsi="Symbol"/>
    </w:rPr>
  </w:style>
  <w:style w:type="character" w:customStyle="1" w:styleId="WW8Num76z1">
    <w:name w:val="WW8Num76z1"/>
    <w:rsid w:val="006A5D59"/>
    <w:rPr>
      <w:rFonts w:ascii="Courier New" w:hAnsi="Courier New"/>
    </w:rPr>
  </w:style>
  <w:style w:type="character" w:customStyle="1" w:styleId="WW8Num76z2">
    <w:name w:val="WW8Num76z2"/>
    <w:rsid w:val="006A5D59"/>
    <w:rPr>
      <w:rFonts w:ascii="Wingdings" w:hAnsi="Wingdings"/>
    </w:rPr>
  </w:style>
  <w:style w:type="character" w:customStyle="1" w:styleId="WW8Num77z0">
    <w:name w:val="WW8Num77z0"/>
    <w:rsid w:val="006A5D59"/>
    <w:rPr>
      <w:rFonts w:ascii="Symbol" w:hAnsi="Symbol"/>
    </w:rPr>
  </w:style>
  <w:style w:type="character" w:customStyle="1" w:styleId="WW8Num77z1">
    <w:name w:val="WW8Num77z1"/>
    <w:rsid w:val="006A5D59"/>
    <w:rPr>
      <w:rFonts w:ascii="Courier New" w:hAnsi="Courier New"/>
    </w:rPr>
  </w:style>
  <w:style w:type="character" w:customStyle="1" w:styleId="WW8Num77z2">
    <w:name w:val="WW8Num77z2"/>
    <w:rsid w:val="006A5D59"/>
    <w:rPr>
      <w:rFonts w:ascii="Wingdings" w:hAnsi="Wingdings"/>
    </w:rPr>
  </w:style>
  <w:style w:type="character" w:customStyle="1" w:styleId="WW8Num78z0">
    <w:name w:val="WW8Num78z0"/>
    <w:rsid w:val="006A5D59"/>
    <w:rPr>
      <w:rFonts w:ascii="Symbol" w:hAnsi="Symbol"/>
    </w:rPr>
  </w:style>
  <w:style w:type="character" w:customStyle="1" w:styleId="WW8Num78z1">
    <w:name w:val="WW8Num78z1"/>
    <w:rsid w:val="006A5D59"/>
    <w:rPr>
      <w:rFonts w:ascii="Courier New" w:hAnsi="Courier New"/>
    </w:rPr>
  </w:style>
  <w:style w:type="character" w:customStyle="1" w:styleId="WW8Num78z2">
    <w:name w:val="WW8Num78z2"/>
    <w:rsid w:val="006A5D59"/>
    <w:rPr>
      <w:rFonts w:ascii="Wingdings" w:hAnsi="Wingdings"/>
    </w:rPr>
  </w:style>
  <w:style w:type="character" w:customStyle="1" w:styleId="WW8Num79z0">
    <w:name w:val="WW8Num79z0"/>
    <w:rsid w:val="006A5D59"/>
    <w:rPr>
      <w:rFonts w:ascii="Symbol" w:hAnsi="Symbol"/>
      <w:sz w:val="28"/>
      <w:shd w:val="clear" w:color="auto" w:fill="FFFFFF"/>
    </w:rPr>
  </w:style>
  <w:style w:type="character" w:customStyle="1" w:styleId="WW8Num79z1">
    <w:name w:val="WW8Num79z1"/>
    <w:rsid w:val="006A5D59"/>
    <w:rPr>
      <w:rFonts w:ascii="Courier New" w:hAnsi="Courier New"/>
    </w:rPr>
  </w:style>
  <w:style w:type="character" w:customStyle="1" w:styleId="WW8Num79z2">
    <w:name w:val="WW8Num79z2"/>
    <w:rsid w:val="006A5D59"/>
    <w:rPr>
      <w:rFonts w:ascii="Wingdings" w:hAnsi="Wingdings"/>
    </w:rPr>
  </w:style>
  <w:style w:type="character" w:customStyle="1" w:styleId="WW8Num80z0">
    <w:name w:val="WW8Num80z0"/>
    <w:rsid w:val="006A5D59"/>
    <w:rPr>
      <w:rFonts w:ascii="Symbol" w:hAnsi="Symbol"/>
    </w:rPr>
  </w:style>
  <w:style w:type="character" w:customStyle="1" w:styleId="WW8Num80z1">
    <w:name w:val="WW8Num80z1"/>
    <w:rsid w:val="006A5D59"/>
    <w:rPr>
      <w:rFonts w:ascii="Courier New" w:hAnsi="Courier New"/>
    </w:rPr>
  </w:style>
  <w:style w:type="character" w:customStyle="1" w:styleId="WW8Num80z2">
    <w:name w:val="WW8Num80z2"/>
    <w:rsid w:val="006A5D59"/>
    <w:rPr>
      <w:rFonts w:ascii="Wingdings" w:hAnsi="Wingdings"/>
    </w:rPr>
  </w:style>
  <w:style w:type="character" w:customStyle="1" w:styleId="WW8Num81z0">
    <w:name w:val="WW8Num81z0"/>
    <w:rsid w:val="006A5D59"/>
    <w:rPr>
      <w:rFonts w:ascii="Symbol" w:hAnsi="Symbol"/>
      <w:sz w:val="28"/>
    </w:rPr>
  </w:style>
  <w:style w:type="character" w:customStyle="1" w:styleId="WW8Num81z1">
    <w:name w:val="WW8Num81z1"/>
    <w:rsid w:val="006A5D59"/>
    <w:rPr>
      <w:rFonts w:ascii="Courier New" w:hAnsi="Courier New"/>
    </w:rPr>
  </w:style>
  <w:style w:type="character" w:customStyle="1" w:styleId="WW8Num81z2">
    <w:name w:val="WW8Num81z2"/>
    <w:rsid w:val="006A5D59"/>
    <w:rPr>
      <w:rFonts w:ascii="Wingdings" w:hAnsi="Wingdings"/>
    </w:rPr>
  </w:style>
  <w:style w:type="character" w:customStyle="1" w:styleId="WW8Num82z0">
    <w:name w:val="WW8Num82z0"/>
    <w:rsid w:val="006A5D59"/>
    <w:rPr>
      <w:rFonts w:ascii="Symbol" w:hAnsi="Symbol"/>
    </w:rPr>
  </w:style>
  <w:style w:type="character" w:customStyle="1" w:styleId="WW8Num82z1">
    <w:name w:val="WW8Num82z1"/>
    <w:rsid w:val="006A5D59"/>
    <w:rPr>
      <w:rFonts w:ascii="Courier New" w:hAnsi="Courier New"/>
    </w:rPr>
  </w:style>
  <w:style w:type="character" w:customStyle="1" w:styleId="WW8Num82z2">
    <w:name w:val="WW8Num82z2"/>
    <w:rsid w:val="006A5D59"/>
    <w:rPr>
      <w:rFonts w:ascii="Wingdings" w:hAnsi="Wingdings"/>
    </w:rPr>
  </w:style>
  <w:style w:type="character" w:customStyle="1" w:styleId="WW8Num83z0">
    <w:name w:val="WW8Num83z0"/>
    <w:rsid w:val="006A5D59"/>
    <w:rPr>
      <w:rFonts w:ascii="Symbol" w:hAnsi="Symbol"/>
    </w:rPr>
  </w:style>
  <w:style w:type="character" w:customStyle="1" w:styleId="WW8Num83z1">
    <w:name w:val="WW8Num83z1"/>
    <w:rsid w:val="006A5D59"/>
    <w:rPr>
      <w:rFonts w:ascii="Courier New" w:hAnsi="Courier New"/>
    </w:rPr>
  </w:style>
  <w:style w:type="character" w:customStyle="1" w:styleId="WW8Num83z2">
    <w:name w:val="WW8Num83z2"/>
    <w:rsid w:val="006A5D59"/>
    <w:rPr>
      <w:rFonts w:ascii="Wingdings" w:hAnsi="Wingdings"/>
    </w:rPr>
  </w:style>
  <w:style w:type="character" w:customStyle="1" w:styleId="WW8Num84z0">
    <w:name w:val="WW8Num84z0"/>
    <w:rsid w:val="006A5D59"/>
    <w:rPr>
      <w:rFonts w:ascii="Symbol" w:hAnsi="Symbol"/>
    </w:rPr>
  </w:style>
  <w:style w:type="character" w:customStyle="1" w:styleId="WW8Num84z1">
    <w:name w:val="WW8Num84z1"/>
    <w:rsid w:val="006A5D59"/>
    <w:rPr>
      <w:rFonts w:ascii="Courier New" w:hAnsi="Courier New"/>
    </w:rPr>
  </w:style>
  <w:style w:type="character" w:customStyle="1" w:styleId="WW8Num84z2">
    <w:name w:val="WW8Num84z2"/>
    <w:rsid w:val="006A5D59"/>
    <w:rPr>
      <w:rFonts w:ascii="Wingdings" w:hAnsi="Wingdings"/>
    </w:rPr>
  </w:style>
  <w:style w:type="character" w:customStyle="1" w:styleId="WW8Num85z0">
    <w:name w:val="WW8Num85z0"/>
    <w:rsid w:val="006A5D59"/>
    <w:rPr>
      <w:rFonts w:ascii="Symbol" w:hAnsi="Symbol"/>
    </w:rPr>
  </w:style>
  <w:style w:type="character" w:customStyle="1" w:styleId="WW8Num86z0">
    <w:name w:val="WW8Num86z0"/>
    <w:rsid w:val="006A5D59"/>
    <w:rPr>
      <w:rFonts w:ascii="Symbol" w:hAnsi="Symbol"/>
    </w:rPr>
  </w:style>
  <w:style w:type="character" w:customStyle="1" w:styleId="WW8Num86z1">
    <w:name w:val="WW8Num86z1"/>
    <w:rsid w:val="006A5D59"/>
    <w:rPr>
      <w:rFonts w:ascii="Courier New" w:hAnsi="Courier New"/>
    </w:rPr>
  </w:style>
  <w:style w:type="character" w:customStyle="1" w:styleId="WW8Num86z2">
    <w:name w:val="WW8Num86z2"/>
    <w:rsid w:val="006A5D59"/>
    <w:rPr>
      <w:rFonts w:ascii="Wingdings" w:hAnsi="Wingdings"/>
    </w:rPr>
  </w:style>
  <w:style w:type="character" w:customStyle="1" w:styleId="WW8Num87z0">
    <w:name w:val="WW8Num87z0"/>
    <w:rsid w:val="006A5D59"/>
    <w:rPr>
      <w:rFonts w:ascii="Symbol" w:hAnsi="Symbol"/>
    </w:rPr>
  </w:style>
  <w:style w:type="character" w:customStyle="1" w:styleId="WW8Num87z1">
    <w:name w:val="WW8Num87z1"/>
    <w:rsid w:val="006A5D59"/>
    <w:rPr>
      <w:rFonts w:ascii="Courier New" w:hAnsi="Courier New"/>
    </w:rPr>
  </w:style>
  <w:style w:type="character" w:customStyle="1" w:styleId="WW8Num87z2">
    <w:name w:val="WW8Num87z2"/>
    <w:rsid w:val="006A5D59"/>
    <w:rPr>
      <w:rFonts w:ascii="Wingdings" w:hAnsi="Wingdings"/>
    </w:rPr>
  </w:style>
  <w:style w:type="character" w:customStyle="1" w:styleId="WW8Num88z0">
    <w:name w:val="WW8Num88z0"/>
    <w:rsid w:val="006A5D59"/>
    <w:rPr>
      <w:color w:val="auto"/>
      <w:kern w:val="1"/>
      <w:sz w:val="28"/>
    </w:rPr>
  </w:style>
  <w:style w:type="character" w:customStyle="1" w:styleId="WW8Num88z1">
    <w:name w:val="WW8Num88z1"/>
    <w:rsid w:val="006A5D59"/>
    <w:rPr>
      <w:rFonts w:ascii="Courier New" w:hAnsi="Courier New"/>
    </w:rPr>
  </w:style>
  <w:style w:type="character" w:customStyle="1" w:styleId="WW8Num88z2">
    <w:name w:val="WW8Num88z2"/>
    <w:rsid w:val="006A5D59"/>
    <w:rPr>
      <w:rFonts w:ascii="Wingdings" w:hAnsi="Wingdings"/>
    </w:rPr>
  </w:style>
  <w:style w:type="character" w:customStyle="1" w:styleId="WW8Num88z3">
    <w:name w:val="WW8Num88z3"/>
    <w:rsid w:val="006A5D59"/>
    <w:rPr>
      <w:rFonts w:ascii="Symbol" w:hAnsi="Symbol"/>
    </w:rPr>
  </w:style>
  <w:style w:type="character" w:customStyle="1" w:styleId="WW8Num89z0">
    <w:name w:val="WW8Num89z0"/>
    <w:rsid w:val="006A5D59"/>
    <w:rPr>
      <w:rFonts w:ascii="Symbol" w:hAnsi="Symbol"/>
    </w:rPr>
  </w:style>
  <w:style w:type="character" w:customStyle="1" w:styleId="WW8Num89z1">
    <w:name w:val="WW8Num89z1"/>
    <w:rsid w:val="006A5D59"/>
    <w:rPr>
      <w:rFonts w:ascii="Courier New" w:hAnsi="Courier New"/>
    </w:rPr>
  </w:style>
  <w:style w:type="character" w:customStyle="1" w:styleId="WW8Num89z2">
    <w:name w:val="WW8Num89z2"/>
    <w:rsid w:val="006A5D59"/>
    <w:rPr>
      <w:rFonts w:ascii="Wingdings" w:hAnsi="Wingdings"/>
    </w:rPr>
  </w:style>
  <w:style w:type="character" w:customStyle="1" w:styleId="WW8Num90z0">
    <w:name w:val="WW8Num90z0"/>
    <w:rsid w:val="006A5D59"/>
    <w:rPr>
      <w:rFonts w:ascii="Symbol" w:hAnsi="Symbol"/>
    </w:rPr>
  </w:style>
  <w:style w:type="character" w:customStyle="1" w:styleId="WW8Num90z1">
    <w:name w:val="WW8Num90z1"/>
    <w:rsid w:val="006A5D59"/>
    <w:rPr>
      <w:rFonts w:ascii="Courier New" w:hAnsi="Courier New"/>
    </w:rPr>
  </w:style>
  <w:style w:type="character" w:customStyle="1" w:styleId="WW8Num90z2">
    <w:name w:val="WW8Num90z2"/>
    <w:rsid w:val="006A5D59"/>
    <w:rPr>
      <w:rFonts w:ascii="Wingdings" w:hAnsi="Wingdings"/>
    </w:rPr>
  </w:style>
  <w:style w:type="character" w:customStyle="1" w:styleId="WW8NumSt80z0">
    <w:name w:val="WW8NumSt80z0"/>
    <w:rsid w:val="006A5D59"/>
    <w:rPr>
      <w:rFonts w:ascii="Times New Roman" w:hAnsi="Times New Roman"/>
    </w:rPr>
  </w:style>
  <w:style w:type="character" w:customStyle="1" w:styleId="WW8NumSt84z0">
    <w:name w:val="WW8NumSt84z0"/>
    <w:rsid w:val="006A5D59"/>
    <w:rPr>
      <w:rFonts w:ascii="Times New Roman" w:hAnsi="Times New Roman"/>
    </w:rPr>
  </w:style>
  <w:style w:type="character" w:customStyle="1" w:styleId="a3">
    <w:name w:val="Символ сноски"/>
    <w:rsid w:val="006A5D59"/>
    <w:rPr>
      <w:vertAlign w:val="superscript"/>
    </w:rPr>
  </w:style>
  <w:style w:type="character" w:customStyle="1" w:styleId="WW-">
    <w:name w:val="WW-Символ сноски"/>
    <w:rsid w:val="006A5D59"/>
    <w:rPr>
      <w:vertAlign w:val="superscript"/>
    </w:rPr>
  </w:style>
  <w:style w:type="character" w:customStyle="1" w:styleId="11">
    <w:name w:val="Знак сноски1"/>
    <w:rsid w:val="006A5D59"/>
    <w:rPr>
      <w:vertAlign w:val="superscript"/>
    </w:rPr>
  </w:style>
  <w:style w:type="character" w:customStyle="1" w:styleId="BodyTextIndentChar">
    <w:name w:val="Body Text Indent Char"/>
    <w:rsid w:val="006A5D59"/>
    <w:rPr>
      <w:rFonts w:ascii="Calibri" w:eastAsia="Arial Unicode MS" w:hAnsi="Calibri"/>
      <w:color w:val="00000A"/>
      <w:kern w:val="1"/>
      <w:sz w:val="24"/>
    </w:rPr>
  </w:style>
  <w:style w:type="character" w:customStyle="1" w:styleId="FootnoteTextChar">
    <w:name w:val="Footnote Text Char"/>
    <w:rsid w:val="006A5D59"/>
    <w:rPr>
      <w:rFonts w:ascii="Calibri" w:eastAsia="Arial Unicode MS" w:hAnsi="Calibri"/>
      <w:color w:val="00000A"/>
      <w:kern w:val="1"/>
      <w:sz w:val="24"/>
    </w:rPr>
  </w:style>
  <w:style w:type="character" w:styleId="a4">
    <w:name w:val="Hyperlink"/>
    <w:basedOn w:val="a0"/>
    <w:uiPriority w:val="99"/>
    <w:rsid w:val="006A5D59"/>
    <w:rPr>
      <w:rFonts w:cs="Times New Roman"/>
      <w:color w:val="0000FF"/>
      <w:u w:val="single"/>
    </w:rPr>
  </w:style>
  <w:style w:type="character" w:customStyle="1" w:styleId="s1">
    <w:name w:val="s1"/>
    <w:rsid w:val="006A5D59"/>
  </w:style>
  <w:style w:type="character" w:customStyle="1" w:styleId="apple-converted-space">
    <w:name w:val="apple-converted-space"/>
    <w:rsid w:val="006A5D59"/>
  </w:style>
  <w:style w:type="character" w:customStyle="1" w:styleId="BodyTextChar">
    <w:name w:val="Body Text Char"/>
    <w:rsid w:val="006A5D59"/>
    <w:rPr>
      <w:rFonts w:ascii="Calibri" w:eastAsia="Arial Unicode MS" w:hAnsi="Calibri"/>
      <w:color w:val="00000A"/>
      <w:kern w:val="1"/>
    </w:rPr>
  </w:style>
  <w:style w:type="character" w:customStyle="1" w:styleId="HeaderChar">
    <w:name w:val="Header Char"/>
    <w:rsid w:val="006A5D59"/>
    <w:rPr>
      <w:rFonts w:ascii="Calibri" w:hAnsi="Calibri"/>
    </w:rPr>
  </w:style>
  <w:style w:type="character" w:customStyle="1" w:styleId="apple-style-span">
    <w:name w:val="apple-style-span"/>
    <w:rsid w:val="006A5D59"/>
  </w:style>
  <w:style w:type="character" w:customStyle="1" w:styleId="BodyTextIndent2Char">
    <w:name w:val="Body Text Indent 2 Char"/>
    <w:rsid w:val="006A5D59"/>
    <w:rPr>
      <w:rFonts w:ascii="Calibri" w:eastAsia="Arial Unicode MS" w:hAnsi="Calibri"/>
      <w:color w:val="00000A"/>
      <w:kern w:val="1"/>
    </w:rPr>
  </w:style>
  <w:style w:type="character" w:customStyle="1" w:styleId="BodyText3Char">
    <w:name w:val="Body Text 3 Char"/>
    <w:rsid w:val="006A5D59"/>
    <w:rPr>
      <w:rFonts w:ascii="Calibri" w:hAnsi="Calibri"/>
      <w:sz w:val="16"/>
    </w:rPr>
  </w:style>
  <w:style w:type="character" w:customStyle="1" w:styleId="HTMLPreformattedChar">
    <w:name w:val="HTML Preformatted Char"/>
    <w:rsid w:val="006A5D59"/>
    <w:rPr>
      <w:rFonts w:ascii="Courier New" w:hAnsi="Courier New"/>
      <w:sz w:val="20"/>
    </w:rPr>
  </w:style>
  <w:style w:type="character" w:customStyle="1" w:styleId="Arial">
    <w:name w:val="Основной текст + Arial"/>
    <w:rsid w:val="006A5D59"/>
    <w:rPr>
      <w:rFonts w:ascii="Arial" w:hAnsi="Arial"/>
      <w:i/>
      <w:spacing w:val="0"/>
      <w:sz w:val="15"/>
      <w:shd w:val="clear" w:color="auto" w:fill="FFFFFF"/>
    </w:rPr>
  </w:style>
  <w:style w:type="character" w:customStyle="1" w:styleId="a5">
    <w:name w:val="Основной текст + Полужирный"/>
    <w:rsid w:val="006A5D59"/>
    <w:rPr>
      <w:rFonts w:ascii="Arial" w:hAnsi="Arial"/>
      <w:b/>
      <w:spacing w:val="0"/>
      <w:sz w:val="16"/>
    </w:rPr>
  </w:style>
  <w:style w:type="character" w:customStyle="1" w:styleId="1pt">
    <w:name w:val="Основной текст + Интервал 1 pt"/>
    <w:rsid w:val="006A5D59"/>
    <w:rPr>
      <w:rFonts w:ascii="Times New Roman" w:hAnsi="Times New Roman"/>
      <w:spacing w:val="30"/>
      <w:sz w:val="17"/>
      <w:shd w:val="clear" w:color="auto" w:fill="FFFFFF"/>
    </w:rPr>
  </w:style>
  <w:style w:type="character" w:customStyle="1" w:styleId="6pt">
    <w:name w:val="Основной текст + Интервал 6 pt"/>
    <w:rsid w:val="006A5D59"/>
    <w:rPr>
      <w:rFonts w:ascii="Times New Roman" w:hAnsi="Times New Roman"/>
      <w:spacing w:val="120"/>
      <w:sz w:val="17"/>
      <w:shd w:val="clear" w:color="auto" w:fill="FFFFFF"/>
    </w:rPr>
  </w:style>
  <w:style w:type="character" w:customStyle="1" w:styleId="3pt">
    <w:name w:val="Основной текст + Интервал 3 pt"/>
    <w:rsid w:val="006A5D59"/>
    <w:rPr>
      <w:rFonts w:ascii="Times New Roman" w:hAnsi="Times New Roman"/>
      <w:spacing w:val="60"/>
      <w:sz w:val="17"/>
      <w:shd w:val="clear" w:color="auto" w:fill="FFFFFF"/>
    </w:rPr>
  </w:style>
  <w:style w:type="character" w:customStyle="1" w:styleId="a6">
    <w:name w:val="Основной текст + Курсив"/>
    <w:rsid w:val="006A5D59"/>
    <w:rPr>
      <w:rFonts w:ascii="Times New Roman" w:hAnsi="Times New Roman"/>
      <w:i/>
      <w:spacing w:val="0"/>
      <w:sz w:val="17"/>
      <w:shd w:val="clear" w:color="auto" w:fill="FFFFFF"/>
    </w:rPr>
  </w:style>
  <w:style w:type="character" w:customStyle="1" w:styleId="a7">
    <w:name w:val="А ОСН ТЕКСТ Знак"/>
    <w:rsid w:val="006A5D59"/>
    <w:rPr>
      <w:rFonts w:ascii="Times New Roman" w:eastAsia="Arial Unicode MS" w:hAnsi="Times New Roman"/>
      <w:caps/>
      <w:color w:val="000000"/>
      <w:kern w:val="1"/>
      <w:sz w:val="28"/>
    </w:rPr>
  </w:style>
  <w:style w:type="character" w:customStyle="1" w:styleId="12">
    <w:name w:val="Основной текст + Курсив1"/>
    <w:rsid w:val="006A5D59"/>
    <w:rPr>
      <w:rFonts w:ascii="Times New Roman" w:eastAsia="Arial Unicode MS" w:hAnsi="Times New Roman"/>
      <w:i/>
      <w:caps/>
      <w:color w:val="00000A"/>
      <w:spacing w:val="0"/>
      <w:kern w:val="1"/>
      <w:sz w:val="22"/>
      <w:lang w:val="ru-RU"/>
    </w:rPr>
  </w:style>
  <w:style w:type="character" w:customStyle="1" w:styleId="s2">
    <w:name w:val="s2"/>
    <w:rsid w:val="006A5D59"/>
  </w:style>
  <w:style w:type="character" w:customStyle="1" w:styleId="BalloonTextChar">
    <w:name w:val="Balloon Text Char"/>
    <w:rsid w:val="006A5D59"/>
    <w:rPr>
      <w:rFonts w:ascii="Tahoma" w:eastAsia="Arial Unicode MS" w:hAnsi="Tahoma"/>
      <w:color w:val="00000A"/>
      <w:kern w:val="1"/>
      <w:sz w:val="16"/>
    </w:rPr>
  </w:style>
  <w:style w:type="character" w:customStyle="1" w:styleId="BalloonTextChar1">
    <w:name w:val="Balloon Text Char1"/>
    <w:rsid w:val="006A5D59"/>
    <w:rPr>
      <w:rFonts w:ascii="Times New Roman" w:eastAsia="Arial Unicode MS" w:hAnsi="Times New Roman"/>
      <w:color w:val="00000A"/>
      <w:kern w:val="1"/>
      <w:sz w:val="2"/>
    </w:rPr>
  </w:style>
  <w:style w:type="character" w:customStyle="1" w:styleId="BalloonTextChar17">
    <w:name w:val="Balloon Text Char17"/>
    <w:rsid w:val="006A5D59"/>
    <w:rPr>
      <w:rFonts w:ascii="Times New Roman" w:eastAsia="Arial Unicode MS" w:hAnsi="Times New Roman"/>
      <w:color w:val="00000A"/>
      <w:kern w:val="1"/>
      <w:sz w:val="2"/>
    </w:rPr>
  </w:style>
  <w:style w:type="character" w:customStyle="1" w:styleId="BalloonTextChar16">
    <w:name w:val="Balloon Text Char16"/>
    <w:rsid w:val="006A5D59"/>
    <w:rPr>
      <w:rFonts w:ascii="Times New Roman" w:eastAsia="Arial Unicode MS" w:hAnsi="Times New Roman"/>
      <w:color w:val="00000A"/>
      <w:kern w:val="1"/>
      <w:sz w:val="2"/>
    </w:rPr>
  </w:style>
  <w:style w:type="character" w:customStyle="1" w:styleId="BalloonTextChar15">
    <w:name w:val="Balloon Text Char15"/>
    <w:rsid w:val="006A5D59"/>
    <w:rPr>
      <w:rFonts w:ascii="Times New Roman" w:eastAsia="Arial Unicode MS" w:hAnsi="Times New Roman"/>
      <w:color w:val="00000A"/>
      <w:kern w:val="1"/>
      <w:sz w:val="2"/>
    </w:rPr>
  </w:style>
  <w:style w:type="character" w:customStyle="1" w:styleId="BalloonTextChar14">
    <w:name w:val="Balloon Text Char14"/>
    <w:rsid w:val="006A5D59"/>
    <w:rPr>
      <w:rFonts w:ascii="Times New Roman" w:eastAsia="Arial Unicode MS" w:hAnsi="Times New Roman"/>
      <w:color w:val="00000A"/>
      <w:kern w:val="1"/>
      <w:sz w:val="2"/>
    </w:rPr>
  </w:style>
  <w:style w:type="character" w:customStyle="1" w:styleId="BalloonTextChar13">
    <w:name w:val="Balloon Text Char13"/>
    <w:rsid w:val="006A5D59"/>
    <w:rPr>
      <w:rFonts w:ascii="Times New Roman" w:eastAsia="Arial Unicode MS" w:hAnsi="Times New Roman"/>
      <w:color w:val="00000A"/>
      <w:kern w:val="1"/>
      <w:sz w:val="2"/>
    </w:rPr>
  </w:style>
  <w:style w:type="character" w:customStyle="1" w:styleId="BalloonTextChar12">
    <w:name w:val="Balloon Text Char12"/>
    <w:rsid w:val="006A5D59"/>
    <w:rPr>
      <w:rFonts w:ascii="Times New Roman" w:eastAsia="Arial Unicode MS" w:hAnsi="Times New Roman"/>
      <w:color w:val="00000A"/>
      <w:kern w:val="1"/>
      <w:sz w:val="2"/>
    </w:rPr>
  </w:style>
  <w:style w:type="character" w:customStyle="1" w:styleId="BalloonTextChar11">
    <w:name w:val="Balloon Text Char11"/>
    <w:rsid w:val="006A5D59"/>
    <w:rPr>
      <w:rFonts w:ascii="Times New Roman" w:eastAsia="Arial Unicode MS" w:hAnsi="Times New Roman"/>
      <w:color w:val="00000A"/>
      <w:kern w:val="1"/>
      <w:sz w:val="2"/>
    </w:rPr>
  </w:style>
  <w:style w:type="character" w:customStyle="1" w:styleId="EndnoteTextChar">
    <w:name w:val="Endnote Text Char"/>
    <w:rsid w:val="006A5D59"/>
    <w:rPr>
      <w:rFonts w:ascii="Calibri" w:eastAsia="Arial Unicode MS" w:hAnsi="Calibri"/>
      <w:color w:val="00000A"/>
      <w:kern w:val="1"/>
      <w:sz w:val="20"/>
    </w:rPr>
  </w:style>
  <w:style w:type="character" w:customStyle="1" w:styleId="EndnoteTextChar1">
    <w:name w:val="Endnote Text Char1"/>
    <w:rsid w:val="006A5D59"/>
    <w:rPr>
      <w:rFonts w:eastAsia="Arial Unicode MS"/>
      <w:color w:val="00000A"/>
      <w:kern w:val="1"/>
    </w:rPr>
  </w:style>
  <w:style w:type="character" w:customStyle="1" w:styleId="EndnoteTextChar17">
    <w:name w:val="Endnote Text Char17"/>
    <w:rsid w:val="006A5D59"/>
    <w:rPr>
      <w:rFonts w:eastAsia="Arial Unicode MS"/>
      <w:color w:val="00000A"/>
      <w:kern w:val="1"/>
    </w:rPr>
  </w:style>
  <w:style w:type="character" w:customStyle="1" w:styleId="EndnoteTextChar16">
    <w:name w:val="Endnote Text Char16"/>
    <w:rsid w:val="006A5D59"/>
    <w:rPr>
      <w:rFonts w:eastAsia="Arial Unicode MS"/>
      <w:color w:val="00000A"/>
      <w:kern w:val="1"/>
    </w:rPr>
  </w:style>
  <w:style w:type="character" w:customStyle="1" w:styleId="EndnoteTextChar15">
    <w:name w:val="Endnote Text Char15"/>
    <w:rsid w:val="006A5D59"/>
    <w:rPr>
      <w:rFonts w:eastAsia="Arial Unicode MS"/>
      <w:color w:val="00000A"/>
      <w:kern w:val="1"/>
    </w:rPr>
  </w:style>
  <w:style w:type="character" w:customStyle="1" w:styleId="EndnoteTextChar14">
    <w:name w:val="Endnote Text Char14"/>
    <w:rsid w:val="006A5D59"/>
    <w:rPr>
      <w:rFonts w:eastAsia="Arial Unicode MS"/>
      <w:color w:val="00000A"/>
      <w:kern w:val="1"/>
    </w:rPr>
  </w:style>
  <w:style w:type="character" w:customStyle="1" w:styleId="EndnoteTextChar13">
    <w:name w:val="Endnote Text Char13"/>
    <w:rsid w:val="006A5D59"/>
    <w:rPr>
      <w:rFonts w:eastAsia="Arial Unicode MS"/>
      <w:color w:val="00000A"/>
      <w:kern w:val="1"/>
    </w:rPr>
  </w:style>
  <w:style w:type="character" w:customStyle="1" w:styleId="EndnoteTextChar12">
    <w:name w:val="Endnote Text Char12"/>
    <w:rsid w:val="006A5D59"/>
    <w:rPr>
      <w:rFonts w:eastAsia="Arial Unicode MS"/>
      <w:color w:val="00000A"/>
      <w:kern w:val="1"/>
    </w:rPr>
  </w:style>
  <w:style w:type="character" w:customStyle="1" w:styleId="EndnoteTextChar11">
    <w:name w:val="Endnote Text Char11"/>
    <w:rsid w:val="006A5D59"/>
    <w:rPr>
      <w:rFonts w:eastAsia="Arial Unicode MS"/>
      <w:color w:val="00000A"/>
      <w:kern w:val="1"/>
    </w:rPr>
  </w:style>
  <w:style w:type="character" w:customStyle="1" w:styleId="a8">
    <w:name w:val="А_основной Знак"/>
    <w:rsid w:val="006A5D59"/>
    <w:rPr>
      <w:rFonts w:ascii="Times New Roman" w:hAnsi="Times New Roman"/>
      <w:sz w:val="28"/>
    </w:rPr>
  </w:style>
  <w:style w:type="character" w:customStyle="1" w:styleId="s4">
    <w:name w:val="s4"/>
    <w:rsid w:val="006A5D59"/>
  </w:style>
  <w:style w:type="character" w:customStyle="1" w:styleId="s5">
    <w:name w:val="s5"/>
    <w:rsid w:val="006A5D59"/>
  </w:style>
  <w:style w:type="character" w:customStyle="1" w:styleId="FooterChar">
    <w:name w:val="Footer Char"/>
    <w:rsid w:val="006A5D59"/>
    <w:rPr>
      <w:rFonts w:ascii="Calibri" w:eastAsia="Arial Unicode MS" w:hAnsi="Calibri"/>
      <w:color w:val="00000A"/>
      <w:kern w:val="1"/>
    </w:rPr>
  </w:style>
  <w:style w:type="character" w:customStyle="1" w:styleId="13">
    <w:name w:val="Сноска1"/>
    <w:rsid w:val="006A5D59"/>
    <w:rPr>
      <w:rFonts w:ascii="Times New Roman" w:hAnsi="Times New Roman"/>
      <w:vertAlign w:val="superscript"/>
    </w:rPr>
  </w:style>
  <w:style w:type="character" w:customStyle="1" w:styleId="BodyText2Char">
    <w:name w:val="Body Text 2 Char"/>
    <w:rsid w:val="006A5D59"/>
    <w:rPr>
      <w:rFonts w:ascii="Calibri" w:hAnsi="Calibri"/>
    </w:rPr>
  </w:style>
  <w:style w:type="character" w:customStyle="1" w:styleId="21">
    <w:name w:val="Знак сноски2"/>
    <w:rsid w:val="006A5D59"/>
    <w:rPr>
      <w:vertAlign w:val="superscript"/>
    </w:rPr>
  </w:style>
  <w:style w:type="character" w:styleId="a9">
    <w:name w:val="Emphasis"/>
    <w:basedOn w:val="a0"/>
    <w:uiPriority w:val="20"/>
    <w:qFormat/>
    <w:rsid w:val="006A5D59"/>
    <w:rPr>
      <w:rFonts w:cs="Times New Roman"/>
      <w:i/>
    </w:rPr>
  </w:style>
  <w:style w:type="character" w:customStyle="1" w:styleId="c0">
    <w:name w:val="c0"/>
    <w:rsid w:val="006A5D59"/>
  </w:style>
  <w:style w:type="character" w:customStyle="1" w:styleId="s8">
    <w:name w:val="s8"/>
    <w:rsid w:val="006A5D59"/>
  </w:style>
  <w:style w:type="character" w:customStyle="1" w:styleId="s13">
    <w:name w:val="s13"/>
    <w:rsid w:val="006A5D59"/>
  </w:style>
  <w:style w:type="character" w:customStyle="1" w:styleId="s12">
    <w:name w:val="s12"/>
    <w:rsid w:val="006A5D59"/>
  </w:style>
  <w:style w:type="character" w:customStyle="1" w:styleId="s7">
    <w:name w:val="s7"/>
    <w:rsid w:val="006A5D59"/>
  </w:style>
  <w:style w:type="character" w:customStyle="1" w:styleId="s11">
    <w:name w:val="s11"/>
    <w:rsid w:val="006A5D59"/>
  </w:style>
  <w:style w:type="character" w:customStyle="1" w:styleId="s15">
    <w:name w:val="s15"/>
    <w:rsid w:val="006A5D59"/>
  </w:style>
  <w:style w:type="character" w:customStyle="1" w:styleId="comments">
    <w:name w:val="comments"/>
    <w:rsid w:val="006A5D59"/>
  </w:style>
  <w:style w:type="character" w:styleId="aa">
    <w:name w:val="line number"/>
    <w:basedOn w:val="a0"/>
    <w:uiPriority w:val="99"/>
    <w:rsid w:val="006A5D59"/>
    <w:rPr>
      <w:rFonts w:cs="Times New Roman"/>
    </w:rPr>
  </w:style>
  <w:style w:type="character" w:customStyle="1" w:styleId="ab">
    <w:name w:val="Подзаголовок Знак"/>
    <w:rsid w:val="006A5D59"/>
    <w:rPr>
      <w:rFonts w:ascii="Arial" w:hAnsi="Arial"/>
      <w:i/>
      <w:sz w:val="28"/>
    </w:rPr>
  </w:style>
  <w:style w:type="character" w:customStyle="1" w:styleId="ac">
    <w:name w:val="Отступ основного текста Знак"/>
    <w:rsid w:val="006A5D59"/>
    <w:rPr>
      <w:rFonts w:ascii="Times New Roman" w:hAnsi="Times New Roman"/>
      <w:sz w:val="24"/>
      <w:lang w:eastAsia="ar-SA" w:bidi="ar-SA"/>
    </w:rPr>
  </w:style>
  <w:style w:type="character" w:customStyle="1" w:styleId="c1">
    <w:name w:val="c1"/>
    <w:rsid w:val="006A5D59"/>
  </w:style>
  <w:style w:type="character" w:customStyle="1" w:styleId="WW--">
    <w:name w:val="WW-Интернет-ссылка"/>
    <w:rsid w:val="006A5D59"/>
    <w:rPr>
      <w:color w:val="0000FF"/>
      <w:u w:val="single"/>
      <w:lang w:val="uz-Cyrl-UZ"/>
    </w:rPr>
  </w:style>
  <w:style w:type="character" w:styleId="ad">
    <w:name w:val="Strong"/>
    <w:basedOn w:val="a0"/>
    <w:uiPriority w:val="22"/>
    <w:qFormat/>
    <w:rsid w:val="006A5D59"/>
    <w:rPr>
      <w:rFonts w:cs="Times New Roman"/>
      <w:b/>
    </w:rPr>
  </w:style>
  <w:style w:type="character" w:customStyle="1" w:styleId="c7">
    <w:name w:val="c7"/>
    <w:rsid w:val="006A5D59"/>
  </w:style>
  <w:style w:type="character" w:customStyle="1" w:styleId="ListLabel1">
    <w:name w:val="ListLabel 1"/>
    <w:rsid w:val="006A5D59"/>
  </w:style>
  <w:style w:type="character" w:styleId="ae">
    <w:name w:val="footnote reference"/>
    <w:basedOn w:val="a0"/>
    <w:uiPriority w:val="99"/>
    <w:rsid w:val="006A5D59"/>
    <w:rPr>
      <w:rFonts w:cs="Times New Roman"/>
      <w:vertAlign w:val="superscript"/>
    </w:rPr>
  </w:style>
  <w:style w:type="character" w:styleId="af">
    <w:name w:val="endnote reference"/>
    <w:basedOn w:val="a0"/>
    <w:uiPriority w:val="99"/>
    <w:rsid w:val="006A5D59"/>
    <w:rPr>
      <w:rFonts w:cs="Times New Roman"/>
      <w:vertAlign w:val="superscript"/>
    </w:rPr>
  </w:style>
  <w:style w:type="character" w:customStyle="1" w:styleId="ListLabel2">
    <w:name w:val="ListLabel 2"/>
    <w:rsid w:val="006A5D59"/>
  </w:style>
  <w:style w:type="character" w:customStyle="1" w:styleId="ListLabel3">
    <w:name w:val="ListLabel 3"/>
    <w:rsid w:val="006A5D59"/>
  </w:style>
  <w:style w:type="character" w:customStyle="1" w:styleId="ListLabel4">
    <w:name w:val="ListLabel 4"/>
    <w:rsid w:val="006A5D59"/>
  </w:style>
  <w:style w:type="character" w:customStyle="1" w:styleId="ListLabel5">
    <w:name w:val="ListLabel 5"/>
    <w:rsid w:val="006A5D59"/>
  </w:style>
  <w:style w:type="character" w:customStyle="1" w:styleId="ListLabel6">
    <w:name w:val="ListLabel 6"/>
    <w:rsid w:val="006A5D59"/>
  </w:style>
  <w:style w:type="character" w:customStyle="1" w:styleId="ListLabel7">
    <w:name w:val="ListLabel 7"/>
    <w:rsid w:val="006A5D59"/>
  </w:style>
  <w:style w:type="character" w:customStyle="1" w:styleId="ListLabel8">
    <w:name w:val="ListLabel 8"/>
    <w:rsid w:val="006A5D59"/>
  </w:style>
  <w:style w:type="character" w:customStyle="1" w:styleId="ListLabel9">
    <w:name w:val="ListLabel 9"/>
    <w:rsid w:val="006A5D59"/>
  </w:style>
  <w:style w:type="character" w:customStyle="1" w:styleId="ListLabel10">
    <w:name w:val="ListLabel 10"/>
    <w:rsid w:val="006A5D59"/>
  </w:style>
  <w:style w:type="character" w:customStyle="1" w:styleId="ListLabel11">
    <w:name w:val="ListLabel 11"/>
    <w:rsid w:val="006A5D59"/>
  </w:style>
  <w:style w:type="character" w:customStyle="1" w:styleId="ListLabel12">
    <w:name w:val="ListLabel 12"/>
    <w:rsid w:val="006A5D59"/>
  </w:style>
  <w:style w:type="character" w:customStyle="1" w:styleId="ListLabel13">
    <w:name w:val="ListLabel 13"/>
    <w:rsid w:val="006A5D59"/>
  </w:style>
  <w:style w:type="character" w:customStyle="1" w:styleId="ListLabel14">
    <w:name w:val="ListLabel 14"/>
    <w:rsid w:val="006A5D59"/>
  </w:style>
  <w:style w:type="character" w:customStyle="1" w:styleId="ListLabel15">
    <w:name w:val="ListLabel 15"/>
    <w:rsid w:val="006A5D59"/>
  </w:style>
  <w:style w:type="character" w:customStyle="1" w:styleId="ListLabel16">
    <w:name w:val="ListLabel 16"/>
    <w:rsid w:val="006A5D59"/>
  </w:style>
  <w:style w:type="character" w:customStyle="1" w:styleId="ListLabel17">
    <w:name w:val="ListLabel 17"/>
    <w:rsid w:val="006A5D59"/>
  </w:style>
  <w:style w:type="character" w:customStyle="1" w:styleId="ListLabel18">
    <w:name w:val="ListLabel 18"/>
    <w:rsid w:val="006A5D59"/>
  </w:style>
  <w:style w:type="character" w:customStyle="1" w:styleId="ListLabel19">
    <w:name w:val="ListLabel 19"/>
    <w:rsid w:val="006A5D59"/>
  </w:style>
  <w:style w:type="character" w:customStyle="1" w:styleId="af0">
    <w:name w:val="Символы концевой сноски"/>
    <w:rsid w:val="006A5D59"/>
  </w:style>
  <w:style w:type="character" w:customStyle="1" w:styleId="14">
    <w:name w:val="Основной текст Знак1"/>
    <w:rsid w:val="006A5D59"/>
    <w:rPr>
      <w:rFonts w:ascii="Times New Roman" w:hAnsi="Times New Roman"/>
      <w:color w:val="00000A"/>
      <w:sz w:val="20"/>
    </w:rPr>
  </w:style>
  <w:style w:type="character" w:customStyle="1" w:styleId="TitleChar">
    <w:name w:val="Title Char"/>
    <w:rsid w:val="006A5D59"/>
    <w:rPr>
      <w:rFonts w:ascii="Times New Roman" w:hAnsi="Times New Roman"/>
      <w:i/>
      <w:color w:val="00000A"/>
      <w:sz w:val="24"/>
      <w:lang w:val="de-DE" w:eastAsia="fa-IR" w:bidi="fa-IR"/>
    </w:rPr>
  </w:style>
  <w:style w:type="character" w:customStyle="1" w:styleId="SubtitleChar">
    <w:name w:val="Subtitle Char"/>
    <w:rsid w:val="006A5D59"/>
    <w:rPr>
      <w:rFonts w:ascii="Arial" w:hAnsi="Arial"/>
      <w:i/>
      <w:color w:val="00000A"/>
      <w:sz w:val="28"/>
      <w:lang w:val="de-DE" w:eastAsia="fa-IR" w:bidi="fa-IR"/>
    </w:rPr>
  </w:style>
  <w:style w:type="character" w:customStyle="1" w:styleId="15">
    <w:name w:val="Текст выноски Знак1"/>
    <w:rsid w:val="006A5D59"/>
    <w:rPr>
      <w:rFonts w:ascii="Tahoma" w:hAnsi="Tahoma"/>
      <w:color w:val="00000A"/>
      <w:sz w:val="16"/>
      <w:lang w:val="de-DE" w:eastAsia="fa-IR" w:bidi="fa-IR"/>
    </w:rPr>
  </w:style>
  <w:style w:type="character" w:customStyle="1" w:styleId="210">
    <w:name w:val="Основной текст с отступом 2 Знак1"/>
    <w:rsid w:val="006A5D59"/>
    <w:rPr>
      <w:rFonts w:ascii="Times New Roman" w:hAnsi="Times New Roman"/>
      <w:color w:val="00000A"/>
      <w:lang w:val="de-DE" w:eastAsia="fa-IR" w:bidi="fa-IR"/>
    </w:rPr>
  </w:style>
  <w:style w:type="character" w:customStyle="1" w:styleId="16">
    <w:name w:val="Текст сноски Знак1"/>
    <w:uiPriority w:val="99"/>
    <w:rsid w:val="006A5D59"/>
    <w:rPr>
      <w:rFonts w:ascii="Times New Roman" w:hAnsi="Times New Roman"/>
      <w:color w:val="00000A"/>
      <w:sz w:val="20"/>
      <w:lang w:val="de-DE" w:eastAsia="fa-IR" w:bidi="fa-IR"/>
    </w:rPr>
  </w:style>
  <w:style w:type="character" w:customStyle="1" w:styleId="17">
    <w:name w:val="Верхний колонтитул Знак1"/>
    <w:rsid w:val="006A5D59"/>
    <w:rPr>
      <w:rFonts w:ascii="Times New Roman" w:hAnsi="Times New Roman"/>
      <w:color w:val="00000A"/>
      <w:lang w:val="de-DE" w:eastAsia="fa-IR" w:bidi="fa-IR"/>
    </w:rPr>
  </w:style>
  <w:style w:type="character" w:customStyle="1" w:styleId="18">
    <w:name w:val="Нижний колонтитул Знак1"/>
    <w:rsid w:val="006A5D59"/>
    <w:rPr>
      <w:rFonts w:ascii="Times New Roman" w:hAnsi="Times New Roman"/>
      <w:color w:val="00000A"/>
      <w:lang w:val="de-DE" w:eastAsia="fa-IR" w:bidi="fa-IR"/>
    </w:rPr>
  </w:style>
  <w:style w:type="character" w:customStyle="1" w:styleId="1423">
    <w:name w:val="Основной текст (14)23"/>
    <w:rsid w:val="006A5D59"/>
    <w:rPr>
      <w:rFonts w:ascii="Times New Roman" w:hAnsi="Times New Roman"/>
      <w:spacing w:val="0"/>
      <w:sz w:val="20"/>
    </w:rPr>
  </w:style>
  <w:style w:type="character" w:customStyle="1" w:styleId="1416pt">
    <w:name w:val="Основной текст (14) + Интервал 16 pt"/>
    <w:rsid w:val="006A5D59"/>
    <w:rPr>
      <w:rFonts w:ascii="Times New Roman" w:hAnsi="Times New Roman"/>
      <w:spacing w:val="320"/>
      <w:sz w:val="20"/>
    </w:rPr>
  </w:style>
  <w:style w:type="character" w:customStyle="1" w:styleId="727">
    <w:name w:val="Основной текст (7)27"/>
    <w:rsid w:val="006A5D59"/>
    <w:rPr>
      <w:rFonts w:ascii="Times New Roman" w:hAnsi="Times New Roman"/>
      <w:spacing w:val="0"/>
      <w:sz w:val="19"/>
    </w:rPr>
  </w:style>
  <w:style w:type="character" w:customStyle="1" w:styleId="158">
    <w:name w:val="Основной текст (15)8"/>
    <w:rsid w:val="006A5D59"/>
    <w:rPr>
      <w:rFonts w:ascii="Times New Roman" w:hAnsi="Times New Roman"/>
      <w:i/>
      <w:spacing w:val="0"/>
      <w:sz w:val="19"/>
    </w:rPr>
  </w:style>
  <w:style w:type="character" w:customStyle="1" w:styleId="s6">
    <w:name w:val="s6"/>
    <w:rsid w:val="006A5D59"/>
  </w:style>
  <w:style w:type="character" w:styleId="af1">
    <w:name w:val="FollowedHyperlink"/>
    <w:basedOn w:val="a0"/>
    <w:uiPriority w:val="99"/>
    <w:rsid w:val="006A5D59"/>
    <w:rPr>
      <w:rFonts w:cs="Times New Roman"/>
      <w:color w:val="800080"/>
      <w:u w:val="single"/>
    </w:rPr>
  </w:style>
  <w:style w:type="character" w:styleId="af2">
    <w:name w:val="Placeholder Text"/>
    <w:basedOn w:val="a0"/>
    <w:uiPriority w:val="99"/>
    <w:rsid w:val="006A5D59"/>
    <w:rPr>
      <w:rFonts w:cs="Times New Roman"/>
      <w:color w:val="808080"/>
    </w:rPr>
  </w:style>
  <w:style w:type="character" w:customStyle="1" w:styleId="WW-0">
    <w:name w:val="WW-Символы концевой сноски"/>
    <w:rsid w:val="006A5D59"/>
  </w:style>
  <w:style w:type="character" w:customStyle="1" w:styleId="Standard1">
    <w:name w:val="Standard Знак1"/>
    <w:uiPriority w:val="99"/>
    <w:rsid w:val="006A5D59"/>
    <w:rPr>
      <w:rFonts w:ascii="Arial" w:eastAsia="SimSun" w:hAnsi="Arial"/>
      <w:kern w:val="1"/>
      <w:sz w:val="24"/>
    </w:rPr>
  </w:style>
  <w:style w:type="character" w:customStyle="1" w:styleId="af3">
    <w:name w:val="Осн_текст Знак"/>
    <w:rsid w:val="006A5D59"/>
    <w:rPr>
      <w:rFonts w:ascii="Courier New" w:hAnsi="Courier New"/>
      <w:spacing w:val="-14"/>
      <w:sz w:val="24"/>
    </w:rPr>
  </w:style>
  <w:style w:type="paragraph" w:customStyle="1" w:styleId="af4">
    <w:name w:val="Заголовок"/>
    <w:basedOn w:val="a"/>
    <w:next w:val="af5"/>
    <w:rsid w:val="006A5D59"/>
    <w:pPr>
      <w:keepNext/>
      <w:spacing w:before="240" w:after="0" w:line="100" w:lineRule="atLeast"/>
      <w:textAlignment w:val="baseline"/>
    </w:pPr>
    <w:rPr>
      <w:rFonts w:ascii="Arial" w:eastAsia="Times New Roman" w:hAnsi="Arial" w:cs="Arial"/>
      <w:b/>
      <w:bCs/>
      <w:sz w:val="24"/>
      <w:szCs w:val="24"/>
      <w:lang w:val="de-DE"/>
    </w:rPr>
  </w:style>
  <w:style w:type="paragraph" w:styleId="af5">
    <w:name w:val="Body Text"/>
    <w:basedOn w:val="a"/>
    <w:link w:val="af6"/>
    <w:uiPriority w:val="99"/>
    <w:rsid w:val="006A5D59"/>
    <w:pPr>
      <w:spacing w:after="120"/>
    </w:pPr>
    <w:rPr>
      <w:rFonts w:cs="Times New Roman"/>
      <w:szCs w:val="20"/>
    </w:rPr>
  </w:style>
  <w:style w:type="character" w:customStyle="1" w:styleId="af6">
    <w:name w:val="Основной текст Знак"/>
    <w:basedOn w:val="a0"/>
    <w:link w:val="af5"/>
    <w:uiPriority w:val="99"/>
    <w:rsid w:val="006A5D59"/>
    <w:rPr>
      <w:rFonts w:ascii="Calibri" w:eastAsia="Arial Unicode MS" w:hAnsi="Calibri" w:cs="Times New Roman"/>
      <w:color w:val="00000A"/>
      <w:kern w:val="1"/>
      <w:szCs w:val="20"/>
      <w:lang w:eastAsia="ar-SA"/>
    </w:rPr>
  </w:style>
  <w:style w:type="paragraph" w:styleId="af7">
    <w:name w:val="List"/>
    <w:basedOn w:val="af5"/>
    <w:uiPriority w:val="99"/>
    <w:rsid w:val="006A5D59"/>
    <w:pPr>
      <w:widowControl w:val="0"/>
      <w:spacing w:line="100" w:lineRule="atLeast"/>
      <w:textAlignment w:val="baseline"/>
    </w:pPr>
    <w:rPr>
      <w:rFonts w:ascii="Times New Roman" w:eastAsia="Times New Roman" w:hAnsi="Times New Roman" w:cs="Mangal"/>
      <w:sz w:val="24"/>
      <w:lang w:eastAsia="hi-IN" w:bidi="hi-IN"/>
    </w:rPr>
  </w:style>
  <w:style w:type="paragraph" w:customStyle="1" w:styleId="19">
    <w:name w:val="Название1"/>
    <w:basedOn w:val="a"/>
    <w:rsid w:val="006A5D5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">
    <w:name w:val="Указатель2"/>
    <w:basedOn w:val="a"/>
    <w:rsid w:val="006A5D59"/>
    <w:pPr>
      <w:suppressLineNumbers/>
    </w:pPr>
    <w:rPr>
      <w:rFonts w:cs="Mangal"/>
    </w:rPr>
  </w:style>
  <w:style w:type="paragraph" w:customStyle="1" w:styleId="1a">
    <w:name w:val="Абзац списка1"/>
    <w:basedOn w:val="a"/>
    <w:rsid w:val="006A5D59"/>
    <w:pPr>
      <w:spacing w:after="0" w:line="360" w:lineRule="auto"/>
      <w:ind w:left="720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ConsPlusNormal">
    <w:name w:val="ConsPlusNormal"/>
    <w:rsid w:val="006A5D59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f8">
    <w:name w:val="Абзац"/>
    <w:basedOn w:val="a"/>
    <w:rsid w:val="006A5D59"/>
    <w:pPr>
      <w:suppressAutoHyphens w:val="0"/>
      <w:spacing w:after="0" w:line="312" w:lineRule="auto"/>
      <w:ind w:firstLine="567"/>
      <w:jc w:val="both"/>
    </w:pPr>
    <w:rPr>
      <w:rFonts w:ascii="Times New Roman" w:eastAsia="Times New Roman" w:hAnsi="Times New Roman" w:cs="Times New Roman"/>
      <w:color w:val="auto"/>
      <w:sz w:val="24"/>
      <w:szCs w:val="20"/>
    </w:rPr>
  </w:style>
  <w:style w:type="paragraph" w:styleId="af9">
    <w:name w:val="Normal (Web)"/>
    <w:basedOn w:val="a"/>
    <w:uiPriority w:val="99"/>
    <w:rsid w:val="006A5D59"/>
    <w:pPr>
      <w:suppressAutoHyphens w:val="0"/>
      <w:autoSpaceDE w:val="0"/>
      <w:spacing w:before="130" w:after="130" w:line="36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14TexstOSNOVA1012">
    <w:name w:val="14TexstOSNOVA_10/12"/>
    <w:basedOn w:val="a"/>
    <w:rsid w:val="006A5D59"/>
    <w:pPr>
      <w:suppressAutoHyphens w:val="0"/>
      <w:autoSpaceDE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</w:rPr>
  </w:style>
  <w:style w:type="paragraph" w:styleId="afa">
    <w:name w:val="Body Text Indent"/>
    <w:basedOn w:val="a"/>
    <w:link w:val="afb"/>
    <w:uiPriority w:val="99"/>
    <w:rsid w:val="006A5D59"/>
    <w:pPr>
      <w:suppressAutoHyphens w:val="0"/>
      <w:spacing w:after="0" w:line="240" w:lineRule="auto"/>
      <w:ind w:firstLine="340"/>
    </w:pPr>
    <w:rPr>
      <w:rFonts w:cs="Times New Roman"/>
      <w:szCs w:val="20"/>
    </w:rPr>
  </w:style>
  <w:style w:type="character" w:customStyle="1" w:styleId="afb">
    <w:name w:val="Основной текст с отступом Знак"/>
    <w:basedOn w:val="a0"/>
    <w:link w:val="afa"/>
    <w:uiPriority w:val="99"/>
    <w:rsid w:val="006A5D59"/>
    <w:rPr>
      <w:rFonts w:ascii="Calibri" w:eastAsia="Arial Unicode MS" w:hAnsi="Calibri" w:cs="Times New Roman"/>
      <w:color w:val="00000A"/>
      <w:kern w:val="1"/>
      <w:szCs w:val="20"/>
      <w:lang w:eastAsia="ar-SA"/>
    </w:rPr>
  </w:style>
  <w:style w:type="paragraph" w:styleId="afc">
    <w:name w:val="footnote text"/>
    <w:basedOn w:val="a"/>
    <w:link w:val="afd"/>
    <w:uiPriority w:val="99"/>
    <w:rsid w:val="006A5D59"/>
    <w:pPr>
      <w:suppressAutoHyphens w:val="0"/>
      <w:spacing w:after="0" w:line="240" w:lineRule="auto"/>
    </w:pPr>
    <w:rPr>
      <w:rFonts w:cs="Times New Roman"/>
      <w:sz w:val="20"/>
      <w:szCs w:val="20"/>
    </w:rPr>
  </w:style>
  <w:style w:type="character" w:customStyle="1" w:styleId="afd">
    <w:name w:val="Текст сноски Знак"/>
    <w:basedOn w:val="a0"/>
    <w:link w:val="afc"/>
    <w:uiPriority w:val="99"/>
    <w:rsid w:val="006A5D59"/>
    <w:rPr>
      <w:rFonts w:ascii="Calibri" w:eastAsia="Arial Unicode MS" w:hAnsi="Calibri" w:cs="Times New Roman"/>
      <w:color w:val="00000A"/>
      <w:kern w:val="1"/>
      <w:sz w:val="20"/>
      <w:szCs w:val="20"/>
      <w:lang w:eastAsia="ar-SA"/>
    </w:rPr>
  </w:style>
  <w:style w:type="paragraph" w:customStyle="1" w:styleId="western">
    <w:name w:val="western"/>
    <w:basedOn w:val="a"/>
    <w:rsid w:val="006A5D59"/>
    <w:pPr>
      <w:suppressAutoHyphens w:val="0"/>
      <w:spacing w:before="280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09PodZAG">
    <w:name w:val="09PodZAG_п/ж"/>
    <w:basedOn w:val="a"/>
    <w:rsid w:val="006A5D59"/>
    <w:pPr>
      <w:suppressAutoHyphens w:val="0"/>
      <w:autoSpaceDE w:val="0"/>
      <w:spacing w:after="113" w:line="240" w:lineRule="atLeast"/>
      <w:jc w:val="center"/>
      <w:textAlignment w:val="center"/>
    </w:pPr>
    <w:rPr>
      <w:rFonts w:ascii="FuturisC" w:eastAsia="Times New Roman" w:hAnsi="FuturisC" w:cs="FuturisC"/>
      <w:b/>
      <w:bCs/>
      <w:caps/>
      <w:color w:val="000000"/>
    </w:rPr>
  </w:style>
  <w:style w:type="paragraph" w:styleId="afe">
    <w:name w:val="No Spacing"/>
    <w:uiPriority w:val="1"/>
    <w:qFormat/>
    <w:rsid w:val="006A5D59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customStyle="1" w:styleId="p4">
    <w:name w:val="p4"/>
    <w:basedOn w:val="a"/>
    <w:rsid w:val="006A5D59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aff">
    <w:name w:val="Основной"/>
    <w:basedOn w:val="a"/>
    <w:rsid w:val="006A5D59"/>
    <w:pPr>
      <w:suppressAutoHyphens w:val="0"/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sz w:val="21"/>
      <w:szCs w:val="21"/>
    </w:rPr>
  </w:style>
  <w:style w:type="paragraph" w:customStyle="1" w:styleId="aff0">
    <w:name w:val="Буллит"/>
    <w:basedOn w:val="aff"/>
    <w:rsid w:val="006A5D59"/>
    <w:pPr>
      <w:ind w:firstLine="244"/>
    </w:pPr>
  </w:style>
  <w:style w:type="paragraph" w:customStyle="1" w:styleId="23">
    <w:name w:val="Заг 2"/>
    <w:basedOn w:val="a"/>
    <w:rsid w:val="006A5D59"/>
    <w:pPr>
      <w:keepNext/>
      <w:suppressAutoHyphens w:val="0"/>
      <w:autoSpaceDE w:val="0"/>
      <w:spacing w:before="283" w:after="170" w:line="296" w:lineRule="atLeast"/>
      <w:jc w:val="center"/>
      <w:textAlignment w:val="center"/>
    </w:pPr>
    <w:rPr>
      <w:rFonts w:ascii="PragmaticaC" w:eastAsia="Times New Roman" w:hAnsi="PragmaticaC" w:cs="PragmaticaC"/>
      <w:b/>
      <w:bCs/>
      <w:color w:val="000000"/>
      <w:sz w:val="26"/>
      <w:szCs w:val="26"/>
    </w:rPr>
  </w:style>
  <w:style w:type="paragraph" w:customStyle="1" w:styleId="msolistparagraph0">
    <w:name w:val="msolistparagraph"/>
    <w:basedOn w:val="a"/>
    <w:rsid w:val="006A5D59"/>
    <w:pPr>
      <w:suppressAutoHyphens w:val="0"/>
      <w:ind w:left="720"/>
    </w:pPr>
    <w:rPr>
      <w:rFonts w:eastAsia="Times New Roman" w:cs="Times New Roman"/>
      <w:color w:val="auto"/>
    </w:rPr>
  </w:style>
  <w:style w:type="paragraph" w:customStyle="1" w:styleId="Default">
    <w:name w:val="Default"/>
    <w:rsid w:val="006A5D59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aff1">
    <w:name w:val="Таблица"/>
    <w:basedOn w:val="aff"/>
    <w:rsid w:val="006A5D59"/>
    <w:pPr>
      <w:tabs>
        <w:tab w:val="left" w:pos="4500"/>
        <w:tab w:val="left" w:pos="9180"/>
        <w:tab w:val="left" w:pos="9360"/>
      </w:tabs>
      <w:spacing w:line="194" w:lineRule="atLeast"/>
      <w:ind w:firstLine="0"/>
      <w:jc w:val="left"/>
    </w:pPr>
    <w:rPr>
      <w:sz w:val="19"/>
      <w:szCs w:val="19"/>
    </w:rPr>
  </w:style>
  <w:style w:type="paragraph" w:customStyle="1" w:styleId="31">
    <w:name w:val="Заг 3"/>
    <w:basedOn w:val="23"/>
    <w:rsid w:val="006A5D59"/>
    <w:pPr>
      <w:spacing w:before="255" w:after="113" w:line="240" w:lineRule="atLeast"/>
    </w:pPr>
    <w:rPr>
      <w:i/>
      <w:iCs/>
      <w:sz w:val="23"/>
      <w:szCs w:val="23"/>
    </w:rPr>
  </w:style>
  <w:style w:type="paragraph" w:styleId="aff2">
    <w:name w:val="List Paragraph"/>
    <w:basedOn w:val="a"/>
    <w:link w:val="aff3"/>
    <w:uiPriority w:val="99"/>
    <w:qFormat/>
    <w:rsid w:val="006A5D59"/>
    <w:pPr>
      <w:suppressAutoHyphens w:val="0"/>
      <w:ind w:left="720"/>
    </w:pPr>
    <w:rPr>
      <w:rFonts w:eastAsia="Times New Roman" w:cs="Times New Roman"/>
      <w:color w:val="auto"/>
    </w:rPr>
  </w:style>
  <w:style w:type="paragraph" w:styleId="aff4">
    <w:name w:val="header"/>
    <w:basedOn w:val="a"/>
    <w:link w:val="aff5"/>
    <w:uiPriority w:val="99"/>
    <w:rsid w:val="006A5D59"/>
    <w:pPr>
      <w:tabs>
        <w:tab w:val="center" w:pos="4677"/>
        <w:tab w:val="right" w:pos="9355"/>
      </w:tabs>
      <w:suppressAutoHyphens w:val="0"/>
      <w:spacing w:after="0" w:line="240" w:lineRule="auto"/>
    </w:pPr>
    <w:rPr>
      <w:rFonts w:cs="Times New Roman"/>
      <w:szCs w:val="20"/>
    </w:rPr>
  </w:style>
  <w:style w:type="character" w:customStyle="1" w:styleId="aff5">
    <w:name w:val="Верхний колонтитул Знак"/>
    <w:basedOn w:val="a0"/>
    <w:link w:val="aff4"/>
    <w:uiPriority w:val="99"/>
    <w:rsid w:val="006A5D59"/>
    <w:rPr>
      <w:rFonts w:ascii="Calibri" w:eastAsia="Arial Unicode MS" w:hAnsi="Calibri" w:cs="Times New Roman"/>
      <w:color w:val="00000A"/>
      <w:kern w:val="1"/>
      <w:szCs w:val="20"/>
      <w:lang w:eastAsia="ar-SA"/>
    </w:rPr>
  </w:style>
  <w:style w:type="paragraph" w:styleId="24">
    <w:name w:val="Body Text Indent 2"/>
    <w:basedOn w:val="a"/>
    <w:link w:val="25"/>
    <w:uiPriority w:val="99"/>
    <w:rsid w:val="006A5D59"/>
    <w:pPr>
      <w:spacing w:after="120" w:line="480" w:lineRule="auto"/>
      <w:ind w:left="283"/>
    </w:pPr>
    <w:rPr>
      <w:rFonts w:cs="Times New Roman"/>
      <w:szCs w:val="20"/>
    </w:rPr>
  </w:style>
  <w:style w:type="character" w:customStyle="1" w:styleId="25">
    <w:name w:val="Основной текст с отступом 2 Знак"/>
    <w:basedOn w:val="a0"/>
    <w:link w:val="24"/>
    <w:uiPriority w:val="99"/>
    <w:rsid w:val="006A5D59"/>
    <w:rPr>
      <w:rFonts w:ascii="Calibri" w:eastAsia="Arial Unicode MS" w:hAnsi="Calibri" w:cs="Times New Roman"/>
      <w:color w:val="00000A"/>
      <w:kern w:val="1"/>
      <w:szCs w:val="20"/>
      <w:lang w:eastAsia="ar-SA"/>
    </w:rPr>
  </w:style>
  <w:style w:type="paragraph" w:styleId="32">
    <w:name w:val="Body Text 3"/>
    <w:basedOn w:val="a"/>
    <w:link w:val="33"/>
    <w:uiPriority w:val="99"/>
    <w:rsid w:val="006A5D59"/>
    <w:pPr>
      <w:suppressAutoHyphens w:val="0"/>
      <w:spacing w:after="120" w:line="360" w:lineRule="auto"/>
      <w:jc w:val="both"/>
    </w:pPr>
    <w:rPr>
      <w:rFonts w:cs="Times New Roman"/>
      <w:sz w:val="16"/>
      <w:szCs w:val="20"/>
    </w:rPr>
  </w:style>
  <w:style w:type="character" w:customStyle="1" w:styleId="33">
    <w:name w:val="Основной текст 3 Знак"/>
    <w:basedOn w:val="a0"/>
    <w:link w:val="32"/>
    <w:uiPriority w:val="99"/>
    <w:rsid w:val="006A5D59"/>
    <w:rPr>
      <w:rFonts w:ascii="Calibri" w:eastAsia="Arial Unicode MS" w:hAnsi="Calibri" w:cs="Times New Roman"/>
      <w:color w:val="00000A"/>
      <w:kern w:val="1"/>
      <w:sz w:val="16"/>
      <w:szCs w:val="20"/>
      <w:lang w:eastAsia="ar-SA"/>
    </w:rPr>
  </w:style>
  <w:style w:type="paragraph" w:customStyle="1" w:styleId="26">
    <w:name w:val="Абзац списка2"/>
    <w:basedOn w:val="a"/>
    <w:rsid w:val="006A5D59"/>
    <w:pPr>
      <w:suppressAutoHyphens w:val="0"/>
      <w:ind w:left="720"/>
    </w:pPr>
    <w:rPr>
      <w:rFonts w:eastAsia="Times New Roman" w:cs="Times New Roman"/>
      <w:color w:val="auto"/>
    </w:rPr>
  </w:style>
  <w:style w:type="paragraph" w:styleId="HTML">
    <w:name w:val="HTML Preformatted"/>
    <w:basedOn w:val="a"/>
    <w:link w:val="HTML0"/>
    <w:uiPriority w:val="99"/>
    <w:rsid w:val="006A5D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A5D59"/>
    <w:rPr>
      <w:rFonts w:ascii="Courier New" w:eastAsia="Arial Unicode MS" w:hAnsi="Courier New" w:cs="Times New Roman"/>
      <w:color w:val="00000A"/>
      <w:kern w:val="1"/>
      <w:sz w:val="20"/>
      <w:szCs w:val="20"/>
      <w:lang w:eastAsia="ar-SA"/>
    </w:rPr>
  </w:style>
  <w:style w:type="paragraph" w:customStyle="1" w:styleId="27">
    <w:name w:val="Основной текст (2)"/>
    <w:basedOn w:val="a"/>
    <w:rsid w:val="006A5D59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 w:cs="Mangal"/>
      <w:color w:val="auto"/>
      <w:sz w:val="17"/>
      <w:szCs w:val="17"/>
      <w:lang w:eastAsia="hi-IN" w:bidi="hi-IN"/>
    </w:rPr>
  </w:style>
  <w:style w:type="paragraph" w:customStyle="1" w:styleId="aff6">
    <w:name w:val="А ОСН ТЕКСТ"/>
    <w:basedOn w:val="a"/>
    <w:rsid w:val="006A5D59"/>
    <w:pPr>
      <w:suppressAutoHyphens w:val="0"/>
      <w:spacing w:after="0" w:line="360" w:lineRule="auto"/>
      <w:ind w:firstLine="454"/>
      <w:jc w:val="both"/>
    </w:pPr>
    <w:rPr>
      <w:rFonts w:ascii="Times New Roman" w:hAnsi="Times New Roman" w:cs="Times New Roman"/>
      <w:caps/>
      <w:color w:val="000000"/>
      <w:sz w:val="28"/>
      <w:szCs w:val="28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6A5D59"/>
    <w:pPr>
      <w:suppressAutoHyphens w:val="0"/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p2">
    <w:name w:val="p2"/>
    <w:basedOn w:val="a"/>
    <w:rsid w:val="006A5D59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aff7">
    <w:name w:val="Balloon Text"/>
    <w:basedOn w:val="a"/>
    <w:link w:val="aff8"/>
    <w:uiPriority w:val="99"/>
    <w:rsid w:val="006A5D59"/>
    <w:pPr>
      <w:spacing w:after="0" w:line="240" w:lineRule="auto"/>
    </w:pPr>
    <w:rPr>
      <w:rFonts w:ascii="Times New Roman" w:hAnsi="Times New Roman" w:cs="Times New Roman"/>
      <w:sz w:val="2"/>
      <w:szCs w:val="20"/>
    </w:rPr>
  </w:style>
  <w:style w:type="character" w:customStyle="1" w:styleId="aff8">
    <w:name w:val="Текст выноски Знак"/>
    <w:basedOn w:val="a0"/>
    <w:link w:val="aff7"/>
    <w:uiPriority w:val="99"/>
    <w:rsid w:val="006A5D59"/>
    <w:rPr>
      <w:rFonts w:ascii="Times New Roman" w:eastAsia="Arial Unicode MS" w:hAnsi="Times New Roman" w:cs="Times New Roman"/>
      <w:color w:val="00000A"/>
      <w:kern w:val="1"/>
      <w:sz w:val="2"/>
      <w:szCs w:val="20"/>
      <w:lang w:eastAsia="ar-SA"/>
    </w:rPr>
  </w:style>
  <w:style w:type="paragraph" w:styleId="aff9">
    <w:name w:val="endnote text"/>
    <w:basedOn w:val="a"/>
    <w:link w:val="affa"/>
    <w:uiPriority w:val="99"/>
    <w:rsid w:val="006A5D59"/>
    <w:rPr>
      <w:rFonts w:cs="Times New Roman"/>
      <w:sz w:val="20"/>
      <w:szCs w:val="20"/>
    </w:rPr>
  </w:style>
  <w:style w:type="character" w:customStyle="1" w:styleId="affa">
    <w:name w:val="Текст концевой сноски Знак"/>
    <w:basedOn w:val="a0"/>
    <w:link w:val="aff9"/>
    <w:uiPriority w:val="99"/>
    <w:rsid w:val="006A5D59"/>
    <w:rPr>
      <w:rFonts w:ascii="Calibri" w:eastAsia="Arial Unicode MS" w:hAnsi="Calibri" w:cs="Times New Roman"/>
      <w:color w:val="00000A"/>
      <w:kern w:val="1"/>
      <w:sz w:val="20"/>
      <w:szCs w:val="20"/>
      <w:lang w:eastAsia="ar-SA"/>
    </w:rPr>
  </w:style>
  <w:style w:type="paragraph" w:customStyle="1" w:styleId="1b">
    <w:name w:val="Без интервала1"/>
    <w:rsid w:val="006A5D59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customStyle="1" w:styleId="WW-1">
    <w:name w:val="WW-Базовый"/>
    <w:rsid w:val="006A5D59"/>
    <w:pPr>
      <w:tabs>
        <w:tab w:val="left" w:pos="709"/>
      </w:tabs>
      <w:suppressAutoHyphens/>
      <w:spacing w:after="0" w:line="100" w:lineRule="atLeast"/>
    </w:pPr>
    <w:rPr>
      <w:rFonts w:ascii="Arial" w:eastAsia="Arial Unicode MS" w:hAnsi="Arial" w:cs="Mangal"/>
      <w:color w:val="00000A"/>
      <w:sz w:val="20"/>
      <w:szCs w:val="24"/>
      <w:lang w:eastAsia="hi-IN" w:bidi="hi-IN"/>
    </w:rPr>
  </w:style>
  <w:style w:type="paragraph" w:customStyle="1" w:styleId="affb">
    <w:name w:val="А_основной"/>
    <w:basedOn w:val="a"/>
    <w:qFormat/>
    <w:rsid w:val="006A5D59"/>
    <w:pPr>
      <w:suppressAutoHyphens w:val="0"/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Pa7">
    <w:name w:val="Pa7"/>
    <w:basedOn w:val="a"/>
    <w:next w:val="a"/>
    <w:rsid w:val="006A5D59"/>
    <w:pPr>
      <w:suppressAutoHyphens w:val="0"/>
      <w:autoSpaceDE w:val="0"/>
      <w:spacing w:after="0" w:line="241" w:lineRule="atLeas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p3">
    <w:name w:val="p3"/>
    <w:basedOn w:val="a"/>
    <w:rsid w:val="006A5D59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affc">
    <w:name w:val="footer"/>
    <w:basedOn w:val="a"/>
    <w:link w:val="affd"/>
    <w:uiPriority w:val="99"/>
    <w:rsid w:val="006A5D59"/>
    <w:pPr>
      <w:tabs>
        <w:tab w:val="center" w:pos="4677"/>
        <w:tab w:val="right" w:pos="9355"/>
      </w:tabs>
    </w:pPr>
    <w:rPr>
      <w:rFonts w:cs="Times New Roman"/>
      <w:szCs w:val="20"/>
    </w:rPr>
  </w:style>
  <w:style w:type="character" w:customStyle="1" w:styleId="affd">
    <w:name w:val="Нижний колонтитул Знак"/>
    <w:basedOn w:val="a0"/>
    <w:link w:val="affc"/>
    <w:uiPriority w:val="99"/>
    <w:rsid w:val="006A5D59"/>
    <w:rPr>
      <w:rFonts w:ascii="Calibri" w:eastAsia="Arial Unicode MS" w:hAnsi="Calibri" w:cs="Times New Roman"/>
      <w:color w:val="00000A"/>
      <w:kern w:val="1"/>
      <w:szCs w:val="20"/>
      <w:lang w:eastAsia="ar-SA"/>
    </w:rPr>
  </w:style>
  <w:style w:type="paragraph" w:customStyle="1" w:styleId="18TexstSPISOK1">
    <w:name w:val="18TexstSPISOK_1"/>
    <w:aliases w:val="1"/>
    <w:basedOn w:val="a"/>
    <w:rsid w:val="006A5D59"/>
    <w:pPr>
      <w:tabs>
        <w:tab w:val="left" w:pos="360"/>
        <w:tab w:val="left" w:pos="640"/>
      </w:tabs>
      <w:suppressAutoHyphens w:val="0"/>
      <w:autoSpaceDE w:val="0"/>
      <w:spacing w:after="0" w:line="240" w:lineRule="atLeast"/>
      <w:ind w:left="640" w:hanging="300"/>
      <w:jc w:val="both"/>
      <w:textAlignment w:val="center"/>
    </w:pPr>
    <w:rPr>
      <w:rFonts w:ascii="PragmaticaC" w:eastAsia="Times New Roman" w:hAnsi="PragmaticaC" w:cs="PragmaticaC"/>
      <w:caps/>
      <w:color w:val="000000"/>
      <w:sz w:val="20"/>
      <w:szCs w:val="20"/>
    </w:rPr>
  </w:style>
  <w:style w:type="paragraph" w:customStyle="1" w:styleId="WW-2">
    <w:name w:val="WW-Сноска"/>
    <w:basedOn w:val="aff"/>
    <w:rsid w:val="006A5D59"/>
    <w:pPr>
      <w:spacing w:line="174" w:lineRule="atLeast"/>
    </w:pPr>
    <w:rPr>
      <w:sz w:val="17"/>
      <w:szCs w:val="17"/>
    </w:rPr>
  </w:style>
  <w:style w:type="paragraph" w:customStyle="1" w:styleId="NoParagraphStyle">
    <w:name w:val="[No Paragraph Style]"/>
    <w:rsid w:val="006A5D59"/>
    <w:pPr>
      <w:suppressAutoHyphens/>
      <w:autoSpaceDE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val="en-GB" w:eastAsia="ar-SA"/>
    </w:rPr>
  </w:style>
  <w:style w:type="paragraph" w:customStyle="1" w:styleId="Standard">
    <w:name w:val="Standard"/>
    <w:uiPriority w:val="99"/>
    <w:rsid w:val="006A5D59"/>
    <w:pPr>
      <w:widowControl w:val="0"/>
      <w:suppressAutoHyphens/>
      <w:spacing w:after="0" w:line="240" w:lineRule="auto"/>
      <w:textAlignment w:val="baseline"/>
    </w:pPr>
    <w:rPr>
      <w:rFonts w:ascii="Arial" w:eastAsia="SimSun" w:hAnsi="Arial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rsid w:val="006A5D59"/>
    <w:pPr>
      <w:spacing w:after="120"/>
    </w:pPr>
  </w:style>
  <w:style w:type="paragraph" w:styleId="28">
    <w:name w:val="Body Text 2"/>
    <w:basedOn w:val="a"/>
    <w:link w:val="29"/>
    <w:uiPriority w:val="99"/>
    <w:rsid w:val="006A5D59"/>
    <w:pPr>
      <w:suppressAutoHyphens w:val="0"/>
      <w:spacing w:after="120" w:line="480" w:lineRule="auto"/>
    </w:pPr>
    <w:rPr>
      <w:rFonts w:cs="Times New Roman"/>
      <w:szCs w:val="20"/>
    </w:rPr>
  </w:style>
  <w:style w:type="character" w:customStyle="1" w:styleId="29">
    <w:name w:val="Основной текст 2 Знак"/>
    <w:basedOn w:val="a0"/>
    <w:link w:val="28"/>
    <w:uiPriority w:val="99"/>
    <w:rsid w:val="006A5D59"/>
    <w:rPr>
      <w:rFonts w:ascii="Calibri" w:eastAsia="Arial Unicode MS" w:hAnsi="Calibri" w:cs="Times New Roman"/>
      <w:color w:val="00000A"/>
      <w:kern w:val="1"/>
      <w:szCs w:val="20"/>
      <w:lang w:eastAsia="ar-SA"/>
    </w:rPr>
  </w:style>
  <w:style w:type="paragraph" w:customStyle="1" w:styleId="1c">
    <w:name w:val="Текст сноски1"/>
    <w:basedOn w:val="a"/>
    <w:rsid w:val="006A5D59"/>
    <w:pPr>
      <w:suppressAutoHyphens w:val="0"/>
      <w:spacing w:after="0" w:line="240" w:lineRule="auto"/>
    </w:pPr>
    <w:rPr>
      <w:sz w:val="24"/>
      <w:szCs w:val="24"/>
    </w:rPr>
  </w:style>
  <w:style w:type="paragraph" w:customStyle="1" w:styleId="Heading">
    <w:name w:val="Heading"/>
    <w:rsid w:val="006A5D59"/>
    <w:pPr>
      <w:suppressAutoHyphens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ar-SA"/>
    </w:rPr>
  </w:style>
  <w:style w:type="paragraph" w:customStyle="1" w:styleId="211">
    <w:name w:val="Основной текст с отступом 21"/>
    <w:basedOn w:val="a"/>
    <w:rsid w:val="006A5D59"/>
    <w:pPr>
      <w:spacing w:after="0" w:line="240" w:lineRule="auto"/>
      <w:ind w:left="540" w:hanging="540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p16">
    <w:name w:val="p16"/>
    <w:basedOn w:val="a"/>
    <w:rsid w:val="006A5D59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he-IL" w:bidi="he-IL"/>
    </w:rPr>
  </w:style>
  <w:style w:type="paragraph" w:customStyle="1" w:styleId="p15">
    <w:name w:val="p15"/>
    <w:basedOn w:val="a"/>
    <w:rsid w:val="006A5D59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he-IL" w:bidi="he-IL"/>
    </w:rPr>
  </w:style>
  <w:style w:type="paragraph" w:customStyle="1" w:styleId="p23">
    <w:name w:val="p23"/>
    <w:basedOn w:val="a"/>
    <w:rsid w:val="006A5D59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he-IL" w:bidi="he-IL"/>
    </w:rPr>
  </w:style>
  <w:style w:type="paragraph" w:customStyle="1" w:styleId="p22">
    <w:name w:val="p22"/>
    <w:basedOn w:val="a"/>
    <w:rsid w:val="006A5D59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he-IL" w:bidi="he-IL"/>
    </w:rPr>
  </w:style>
  <w:style w:type="paragraph" w:customStyle="1" w:styleId="p28">
    <w:name w:val="p28"/>
    <w:basedOn w:val="a"/>
    <w:rsid w:val="006A5D59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he-IL" w:bidi="he-IL"/>
    </w:rPr>
  </w:style>
  <w:style w:type="paragraph" w:customStyle="1" w:styleId="p14">
    <w:name w:val="p14"/>
    <w:basedOn w:val="a"/>
    <w:rsid w:val="006A5D59"/>
    <w:pPr>
      <w:spacing w:before="280" w:after="28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p20">
    <w:name w:val="p20"/>
    <w:basedOn w:val="a"/>
    <w:rsid w:val="006A5D59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he-IL" w:bidi="he-IL"/>
    </w:rPr>
  </w:style>
  <w:style w:type="paragraph" w:customStyle="1" w:styleId="p19">
    <w:name w:val="p19"/>
    <w:basedOn w:val="a"/>
    <w:rsid w:val="006A5D59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he-IL" w:bidi="he-IL"/>
    </w:rPr>
  </w:style>
  <w:style w:type="paragraph" w:customStyle="1" w:styleId="p29">
    <w:name w:val="p29"/>
    <w:basedOn w:val="a"/>
    <w:rsid w:val="006A5D59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he-IL" w:bidi="he-IL"/>
    </w:rPr>
  </w:style>
  <w:style w:type="paragraph" w:customStyle="1" w:styleId="p37">
    <w:name w:val="p37"/>
    <w:basedOn w:val="a"/>
    <w:rsid w:val="006A5D59"/>
    <w:pPr>
      <w:spacing w:before="280" w:after="28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Footnote">
    <w:name w:val="Footnote"/>
    <w:basedOn w:val="Standard"/>
    <w:rsid w:val="006A5D59"/>
    <w:pPr>
      <w:widowControl/>
      <w:suppressLineNumbers/>
      <w:spacing w:line="360" w:lineRule="auto"/>
      <w:ind w:left="283" w:hanging="283"/>
      <w:jc w:val="both"/>
    </w:pPr>
    <w:rPr>
      <w:rFonts w:ascii="Times New Roman" w:eastAsia="Times New Roman" w:hAnsi="Times New Roman" w:cs="Times New Roman"/>
      <w:sz w:val="20"/>
      <w:szCs w:val="20"/>
      <w:lang w:eastAsia="ar-SA" w:bidi="ar-SA"/>
    </w:rPr>
  </w:style>
  <w:style w:type="paragraph" w:styleId="affe">
    <w:name w:val="Title"/>
    <w:basedOn w:val="a"/>
    <w:next w:val="afff"/>
    <w:link w:val="afff0"/>
    <w:uiPriority w:val="99"/>
    <w:qFormat/>
    <w:rsid w:val="006A5D59"/>
    <w:pPr>
      <w:widowControl w:val="0"/>
      <w:suppressLineNumbers/>
      <w:spacing w:before="120" w:after="120" w:line="100" w:lineRule="atLeast"/>
      <w:textAlignment w:val="baseline"/>
    </w:pPr>
    <w:rPr>
      <w:rFonts w:ascii="Cambria" w:eastAsia="Times New Roman" w:hAnsi="Cambria" w:cs="Times New Roman"/>
      <w:b/>
      <w:kern w:val="28"/>
      <w:sz w:val="32"/>
      <w:szCs w:val="20"/>
    </w:rPr>
  </w:style>
  <w:style w:type="character" w:customStyle="1" w:styleId="afff0">
    <w:name w:val="Название Знак"/>
    <w:basedOn w:val="a0"/>
    <w:link w:val="affe"/>
    <w:uiPriority w:val="99"/>
    <w:rsid w:val="006A5D59"/>
    <w:rPr>
      <w:rFonts w:ascii="Cambria" w:eastAsia="Times New Roman" w:hAnsi="Cambria" w:cs="Times New Roman"/>
      <w:b/>
      <w:color w:val="00000A"/>
      <w:kern w:val="28"/>
      <w:sz w:val="32"/>
      <w:szCs w:val="20"/>
      <w:lang w:eastAsia="ar-SA"/>
    </w:rPr>
  </w:style>
  <w:style w:type="paragraph" w:styleId="afff">
    <w:name w:val="Subtitle"/>
    <w:basedOn w:val="a"/>
    <w:next w:val="af5"/>
    <w:link w:val="1d"/>
    <w:uiPriority w:val="11"/>
    <w:qFormat/>
    <w:rsid w:val="006A5D59"/>
    <w:pPr>
      <w:keepNext/>
      <w:widowControl w:val="0"/>
      <w:spacing w:before="240" w:after="120" w:line="100" w:lineRule="atLeast"/>
      <w:jc w:val="center"/>
      <w:textAlignment w:val="baseline"/>
    </w:pPr>
    <w:rPr>
      <w:rFonts w:ascii="Cambria" w:eastAsia="Times New Roman" w:hAnsi="Cambria" w:cs="Times New Roman"/>
      <w:sz w:val="24"/>
      <w:szCs w:val="20"/>
    </w:rPr>
  </w:style>
  <w:style w:type="character" w:customStyle="1" w:styleId="1d">
    <w:name w:val="Подзаголовок Знак1"/>
    <w:basedOn w:val="a0"/>
    <w:link w:val="afff"/>
    <w:uiPriority w:val="11"/>
    <w:rsid w:val="006A5D59"/>
    <w:rPr>
      <w:rFonts w:ascii="Cambria" w:eastAsia="Times New Roman" w:hAnsi="Cambria" w:cs="Times New Roman"/>
      <w:color w:val="00000A"/>
      <w:kern w:val="1"/>
      <w:sz w:val="24"/>
      <w:szCs w:val="20"/>
      <w:lang w:eastAsia="ar-SA"/>
    </w:rPr>
  </w:style>
  <w:style w:type="paragraph" w:customStyle="1" w:styleId="1e">
    <w:name w:val="Указатель1"/>
    <w:basedOn w:val="a"/>
    <w:rsid w:val="006A5D59"/>
    <w:pPr>
      <w:widowControl w:val="0"/>
      <w:suppressLineNumbers/>
      <w:spacing w:after="0" w:line="100" w:lineRule="atLeast"/>
      <w:textAlignment w:val="baseline"/>
    </w:pPr>
    <w:rPr>
      <w:rFonts w:ascii="Times New Roman" w:eastAsia="Times New Roman" w:hAnsi="Times New Roman" w:cs="Mangal"/>
      <w:sz w:val="24"/>
      <w:szCs w:val="24"/>
      <w:lang w:val="de-DE" w:eastAsia="fa-IR" w:bidi="fa-IR"/>
    </w:rPr>
  </w:style>
  <w:style w:type="paragraph" w:customStyle="1" w:styleId="afff1">
    <w:name w:val="Содержимое таблицы"/>
    <w:basedOn w:val="a"/>
    <w:rsid w:val="006A5D59"/>
    <w:pPr>
      <w:widowControl w:val="0"/>
      <w:suppressLineNumbers/>
      <w:spacing w:after="0" w:line="100" w:lineRule="atLeast"/>
      <w:textAlignment w:val="baseline"/>
    </w:pPr>
    <w:rPr>
      <w:rFonts w:ascii="Times New Roman" w:eastAsia="Times New Roman" w:hAnsi="Times New Roman" w:cs="Times New Roman"/>
      <w:sz w:val="20"/>
      <w:szCs w:val="20"/>
      <w:lang w:val="de-DE"/>
    </w:rPr>
  </w:style>
  <w:style w:type="paragraph" w:customStyle="1" w:styleId="1f">
    <w:name w:val="Основной текст с отступом1"/>
    <w:basedOn w:val="a"/>
    <w:rsid w:val="006A5D59"/>
    <w:pPr>
      <w:widowControl w:val="0"/>
      <w:spacing w:after="120" w:line="100" w:lineRule="atLeast"/>
      <w:ind w:left="283"/>
      <w:textAlignment w:val="baseline"/>
    </w:pPr>
    <w:rPr>
      <w:rFonts w:ascii="Times New Roman" w:eastAsia="Times New Roman" w:hAnsi="Times New Roman" w:cs="Times New Roman"/>
      <w:sz w:val="24"/>
      <w:szCs w:val="24"/>
      <w:lang w:val="de-DE"/>
    </w:rPr>
  </w:style>
  <w:style w:type="paragraph" w:customStyle="1" w:styleId="212">
    <w:name w:val="Основной текст 21"/>
    <w:basedOn w:val="a"/>
    <w:rsid w:val="006A5D59"/>
    <w:pPr>
      <w:widowControl w:val="0"/>
      <w:spacing w:after="0" w:line="100" w:lineRule="atLeast"/>
      <w:textAlignment w:val="baseline"/>
    </w:pPr>
    <w:rPr>
      <w:rFonts w:ascii="Times New Roman" w:eastAsia="Times New Roman" w:hAnsi="Times New Roman" w:cs="Times New Roman"/>
      <w:sz w:val="28"/>
      <w:szCs w:val="24"/>
      <w:lang w:val="de-DE" w:eastAsia="fa-IR" w:bidi="fa-IR"/>
    </w:rPr>
  </w:style>
  <w:style w:type="paragraph" w:customStyle="1" w:styleId="213">
    <w:name w:val="Список 21"/>
    <w:basedOn w:val="a"/>
    <w:rsid w:val="006A5D59"/>
    <w:pPr>
      <w:widowControl w:val="0"/>
      <w:spacing w:after="0" w:line="100" w:lineRule="atLeast"/>
      <w:ind w:left="566" w:hanging="283"/>
      <w:textAlignment w:val="baseline"/>
    </w:pPr>
    <w:rPr>
      <w:rFonts w:ascii="Times New Roman" w:eastAsia="Times New Roman" w:hAnsi="Times New Roman" w:cs="Times New Roman"/>
      <w:sz w:val="24"/>
      <w:szCs w:val="24"/>
      <w:lang w:val="de-DE"/>
    </w:rPr>
  </w:style>
  <w:style w:type="paragraph" w:customStyle="1" w:styleId="afff2">
    <w:name w:val="Текст в заданном формате"/>
    <w:basedOn w:val="a"/>
    <w:rsid w:val="006A5D59"/>
    <w:pPr>
      <w:widowControl w:val="0"/>
      <w:spacing w:after="0" w:line="100" w:lineRule="atLeast"/>
      <w:textAlignment w:val="baseline"/>
    </w:pPr>
    <w:rPr>
      <w:rFonts w:ascii="Courier New" w:eastAsia="Times New Roman" w:hAnsi="Courier New" w:cs="Courier New"/>
      <w:sz w:val="20"/>
      <w:szCs w:val="20"/>
      <w:lang w:eastAsia="hi-IN" w:bidi="hi-IN"/>
    </w:rPr>
  </w:style>
  <w:style w:type="paragraph" w:customStyle="1" w:styleId="LTGliederung1">
    <w:name w:val="???????~LT~Gliederung 1"/>
    <w:rsid w:val="006A5D59"/>
    <w:pPr>
      <w:widowControl w:val="0"/>
      <w:tabs>
        <w:tab w:val="left" w:pos="1980"/>
        <w:tab w:val="left" w:pos="3420"/>
        <w:tab w:val="left" w:pos="4860"/>
        <w:tab w:val="left" w:pos="6300"/>
        <w:tab w:val="left" w:pos="7740"/>
        <w:tab w:val="left" w:pos="9180"/>
        <w:tab w:val="left" w:pos="10620"/>
        <w:tab w:val="left" w:pos="12060"/>
        <w:tab w:val="left" w:pos="13500"/>
        <w:tab w:val="left" w:pos="14940"/>
        <w:tab w:val="left" w:pos="16380"/>
      </w:tabs>
      <w:suppressAutoHyphens/>
      <w:spacing w:before="160" w:after="0" w:line="100" w:lineRule="atLeast"/>
      <w:ind w:left="540"/>
      <w:textAlignment w:val="baseline"/>
    </w:pPr>
    <w:rPr>
      <w:rFonts w:ascii="Tahoma" w:eastAsia="Times New Roman" w:hAnsi="Tahoma" w:cs="Times New Roman"/>
      <w:color w:val="FFFFFF"/>
      <w:sz w:val="64"/>
      <w:szCs w:val="64"/>
      <w:lang w:eastAsia="ar-SA"/>
    </w:rPr>
  </w:style>
  <w:style w:type="paragraph" w:customStyle="1" w:styleId="c3">
    <w:name w:val="c3"/>
    <w:basedOn w:val="a"/>
    <w:rsid w:val="006A5D59"/>
    <w:pPr>
      <w:widowControl w:val="0"/>
      <w:spacing w:before="280" w:after="280" w:line="100" w:lineRule="atLeast"/>
      <w:textAlignment w:val="baseline"/>
    </w:pPr>
    <w:rPr>
      <w:rFonts w:ascii="Times New Roman" w:eastAsia="Times New Roman" w:hAnsi="Times New Roman" w:cs="Times New Roman"/>
      <w:sz w:val="24"/>
      <w:szCs w:val="24"/>
      <w:lang w:val="de-DE" w:eastAsia="fa-IR" w:bidi="fa-IR"/>
    </w:rPr>
  </w:style>
  <w:style w:type="paragraph" w:customStyle="1" w:styleId="310">
    <w:name w:val="Основной текст с отступом 31"/>
    <w:basedOn w:val="a"/>
    <w:rsid w:val="006A5D59"/>
    <w:pPr>
      <w:widowControl w:val="0"/>
      <w:spacing w:after="0" w:line="100" w:lineRule="atLeast"/>
      <w:ind w:firstLine="720"/>
      <w:jc w:val="center"/>
      <w:textAlignment w:val="baseline"/>
    </w:pPr>
    <w:rPr>
      <w:rFonts w:ascii="Arial" w:eastAsia="Times New Roman" w:hAnsi="Arial" w:cs="Arial"/>
      <w:b/>
      <w:bCs/>
      <w:sz w:val="20"/>
      <w:szCs w:val="20"/>
      <w:lang w:val="de-DE"/>
    </w:rPr>
  </w:style>
  <w:style w:type="paragraph" w:styleId="1f0">
    <w:name w:val="toc 1"/>
    <w:basedOn w:val="a"/>
    <w:next w:val="a"/>
    <w:uiPriority w:val="39"/>
    <w:rsid w:val="006A5D59"/>
    <w:pPr>
      <w:tabs>
        <w:tab w:val="right" w:leader="dot" w:pos="9628"/>
      </w:tabs>
      <w:spacing w:before="120" w:after="0" w:line="240" w:lineRule="auto"/>
      <w:jc w:val="both"/>
    </w:pPr>
    <w:rPr>
      <w:rFonts w:ascii="Times New Roman" w:hAnsi="Times New Roman" w:cs="Times New Roman"/>
      <w:b/>
      <w:sz w:val="24"/>
      <w:szCs w:val="24"/>
    </w:rPr>
  </w:style>
  <w:style w:type="paragraph" w:styleId="2a">
    <w:name w:val="toc 2"/>
    <w:basedOn w:val="a"/>
    <w:next w:val="a"/>
    <w:uiPriority w:val="39"/>
    <w:rsid w:val="006A5D59"/>
    <w:pPr>
      <w:tabs>
        <w:tab w:val="right" w:leader="dot" w:pos="9628"/>
      </w:tabs>
      <w:spacing w:after="0" w:line="240" w:lineRule="auto"/>
      <w:jc w:val="both"/>
    </w:pPr>
  </w:style>
  <w:style w:type="paragraph" w:styleId="34">
    <w:name w:val="toc 3"/>
    <w:basedOn w:val="a"/>
    <w:next w:val="a"/>
    <w:uiPriority w:val="39"/>
    <w:rsid w:val="006A5D59"/>
    <w:pPr>
      <w:tabs>
        <w:tab w:val="right" w:leader="dot" w:pos="9628"/>
      </w:tabs>
      <w:spacing w:before="120" w:after="0" w:line="240" w:lineRule="auto"/>
      <w:jc w:val="both"/>
    </w:pPr>
  </w:style>
  <w:style w:type="paragraph" w:customStyle="1" w:styleId="ListParagraph1">
    <w:name w:val="List Paragraph1"/>
    <w:basedOn w:val="a"/>
    <w:rsid w:val="006A5D59"/>
    <w:pPr>
      <w:suppressAutoHyphens w:val="0"/>
      <w:ind w:left="720"/>
    </w:pPr>
    <w:rPr>
      <w:rFonts w:eastAsia="Times New Roman" w:cs="Times New Roman"/>
      <w:color w:val="auto"/>
    </w:rPr>
  </w:style>
  <w:style w:type="paragraph" w:customStyle="1" w:styleId="p6">
    <w:name w:val="p6"/>
    <w:basedOn w:val="a"/>
    <w:rsid w:val="006A5D59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p7">
    <w:name w:val="p7"/>
    <w:basedOn w:val="a"/>
    <w:rsid w:val="006A5D59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p5">
    <w:name w:val="p5"/>
    <w:basedOn w:val="a"/>
    <w:rsid w:val="006A5D59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35">
    <w:name w:val="Абзац списка3"/>
    <w:basedOn w:val="a"/>
    <w:rsid w:val="006A5D59"/>
    <w:pPr>
      <w:widowControl w:val="0"/>
      <w:spacing w:line="240" w:lineRule="auto"/>
      <w:ind w:left="720"/>
    </w:pPr>
    <w:rPr>
      <w:rFonts w:ascii="Times New Roman" w:eastAsia="SimSun" w:hAnsi="Times New Roman" w:cs="Mangal"/>
      <w:color w:val="auto"/>
      <w:sz w:val="24"/>
      <w:szCs w:val="24"/>
      <w:lang w:eastAsia="hi-IN" w:bidi="hi-IN"/>
    </w:rPr>
  </w:style>
  <w:style w:type="paragraph" w:customStyle="1" w:styleId="30Snoska">
    <w:name w:val="30Snoska"/>
    <w:basedOn w:val="Standard"/>
    <w:rsid w:val="006A5D59"/>
    <w:pPr>
      <w:widowControl/>
      <w:pBdr>
        <w:top w:val="single" w:sz="4" w:space="8" w:color="000080"/>
      </w:pBdr>
      <w:spacing w:line="180" w:lineRule="atLeast"/>
      <w:ind w:firstLine="709"/>
      <w:jc w:val="both"/>
    </w:pPr>
    <w:rPr>
      <w:rFonts w:ascii="PragmaticaC" w:hAnsi="PragmaticaC" w:cs="PragmaticaC"/>
      <w:caps/>
      <w:color w:val="000000"/>
      <w:sz w:val="16"/>
      <w:szCs w:val="16"/>
      <w:lang w:eastAsia="ar-SA" w:bidi="ar-SA"/>
    </w:rPr>
  </w:style>
  <w:style w:type="paragraph" w:customStyle="1" w:styleId="afff3">
    <w:name w:val="Осн_текст"/>
    <w:basedOn w:val="a"/>
    <w:rsid w:val="006A5D59"/>
    <w:pPr>
      <w:suppressAutoHyphens w:val="0"/>
      <w:spacing w:after="0" w:line="360" w:lineRule="auto"/>
      <w:ind w:firstLine="737"/>
      <w:jc w:val="both"/>
    </w:pPr>
    <w:rPr>
      <w:rFonts w:ascii="Courier New" w:eastAsia="Times New Roman" w:hAnsi="Courier New" w:cs="Courier New"/>
      <w:color w:val="auto"/>
      <w:spacing w:val="-14"/>
      <w:sz w:val="28"/>
      <w:szCs w:val="24"/>
    </w:rPr>
  </w:style>
  <w:style w:type="paragraph" w:customStyle="1" w:styleId="2b">
    <w:name w:val="??? 2"/>
    <w:basedOn w:val="a"/>
    <w:rsid w:val="006A5D59"/>
    <w:pPr>
      <w:keepNext/>
      <w:widowControl w:val="0"/>
      <w:suppressAutoHyphens w:val="0"/>
      <w:overflowPunct w:val="0"/>
      <w:autoSpaceDE w:val="0"/>
      <w:spacing w:before="283" w:after="170" w:line="296" w:lineRule="atLeast"/>
      <w:jc w:val="center"/>
    </w:pPr>
    <w:rPr>
      <w:rFonts w:ascii="PragmaticaC" w:eastAsia="Times New Roman" w:hAnsi="PragmaticaC" w:cs="Times New Roman"/>
      <w:b/>
      <w:color w:val="000000"/>
      <w:sz w:val="26"/>
      <w:szCs w:val="20"/>
    </w:rPr>
  </w:style>
  <w:style w:type="paragraph" w:customStyle="1" w:styleId="afff4">
    <w:name w:val="??????? (???)"/>
    <w:basedOn w:val="a"/>
    <w:rsid w:val="006A5D59"/>
    <w:pPr>
      <w:widowControl w:val="0"/>
      <w:suppressAutoHyphens w:val="0"/>
      <w:overflowPunct w:val="0"/>
      <w:autoSpaceDE w:val="0"/>
      <w:spacing w:before="130" w:after="130" w:line="360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afff5">
    <w:name w:val="????? ??????"/>
    <w:basedOn w:val="a"/>
    <w:rsid w:val="006A5D59"/>
    <w:pPr>
      <w:widowControl w:val="0"/>
      <w:suppressAutoHyphens w:val="0"/>
      <w:overflowPunct w:val="0"/>
      <w:autoSpaceDE w:val="0"/>
      <w:spacing w:after="0" w:line="240" w:lineRule="auto"/>
      <w:ind w:left="720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afff6">
    <w:name w:val="Заголовок таблицы"/>
    <w:basedOn w:val="afff1"/>
    <w:rsid w:val="006A5D59"/>
    <w:pPr>
      <w:jc w:val="center"/>
    </w:pPr>
    <w:rPr>
      <w:b/>
      <w:bCs/>
    </w:rPr>
  </w:style>
  <w:style w:type="paragraph" w:customStyle="1" w:styleId="afff7">
    <w:name w:val="Базовый"/>
    <w:rsid w:val="006A5D59"/>
    <w:pPr>
      <w:tabs>
        <w:tab w:val="left" w:pos="709"/>
      </w:tabs>
      <w:suppressAutoHyphens/>
      <w:spacing w:after="0" w:line="100" w:lineRule="atLeast"/>
    </w:pPr>
    <w:rPr>
      <w:rFonts w:ascii="Arial" w:eastAsia="Arial Unicode MS" w:hAnsi="Arial" w:cs="Mangal"/>
      <w:color w:val="00000A"/>
      <w:sz w:val="20"/>
      <w:szCs w:val="24"/>
      <w:lang w:eastAsia="zh-CN" w:bidi="hi-IN"/>
    </w:rPr>
  </w:style>
  <w:style w:type="paragraph" w:customStyle="1" w:styleId="afff8">
    <w:name w:val="Сноска"/>
    <w:basedOn w:val="aff"/>
    <w:rsid w:val="006A5D59"/>
  </w:style>
  <w:style w:type="character" w:customStyle="1" w:styleId="-">
    <w:name w:val="Интернет-ссылка"/>
    <w:basedOn w:val="a0"/>
    <w:rsid w:val="006A5D59"/>
    <w:rPr>
      <w:rFonts w:cs="Times New Roman"/>
      <w:color w:val="0000FF"/>
      <w:u w:val="single"/>
      <w:lang w:val="uz-Cyrl-UZ" w:eastAsia="uz-Cyrl-UZ"/>
    </w:rPr>
  </w:style>
  <w:style w:type="character" w:customStyle="1" w:styleId="afff9">
    <w:name w:val="Выделение жирным"/>
    <w:basedOn w:val="a0"/>
    <w:rsid w:val="006A5D59"/>
    <w:rPr>
      <w:rFonts w:cs="Times New Roman"/>
      <w:b/>
      <w:bCs/>
    </w:rPr>
  </w:style>
  <w:style w:type="character" w:customStyle="1" w:styleId="afffa">
    <w:name w:val="Привязка сноски"/>
    <w:rsid w:val="006A5D59"/>
    <w:rPr>
      <w:vertAlign w:val="superscript"/>
    </w:rPr>
  </w:style>
  <w:style w:type="character" w:customStyle="1" w:styleId="afffb">
    <w:name w:val="Привязка концевой сноски"/>
    <w:rsid w:val="006A5D59"/>
    <w:rPr>
      <w:vertAlign w:val="superscript"/>
    </w:rPr>
  </w:style>
  <w:style w:type="table" w:styleId="afffc">
    <w:name w:val="Table Grid"/>
    <w:basedOn w:val="a1"/>
    <w:uiPriority w:val="59"/>
    <w:rsid w:val="006A5D59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d">
    <w:name w:val="annotation text"/>
    <w:basedOn w:val="a"/>
    <w:link w:val="afffe"/>
    <w:uiPriority w:val="99"/>
    <w:semiHidden/>
    <w:unhideWhenUsed/>
    <w:rsid w:val="006A5D59"/>
    <w:pPr>
      <w:spacing w:line="240" w:lineRule="auto"/>
    </w:pPr>
    <w:rPr>
      <w:sz w:val="20"/>
      <w:szCs w:val="20"/>
      <w:lang w:eastAsia="en-US"/>
    </w:rPr>
  </w:style>
  <w:style w:type="character" w:customStyle="1" w:styleId="afffe">
    <w:name w:val="Текст примечания Знак"/>
    <w:basedOn w:val="a0"/>
    <w:link w:val="afffd"/>
    <w:uiPriority w:val="99"/>
    <w:semiHidden/>
    <w:rsid w:val="006A5D59"/>
    <w:rPr>
      <w:rFonts w:ascii="Calibri" w:eastAsia="Arial Unicode MS" w:hAnsi="Calibri" w:cs="Calibri"/>
      <w:color w:val="00000A"/>
      <w:kern w:val="1"/>
      <w:sz w:val="20"/>
      <w:szCs w:val="20"/>
    </w:rPr>
  </w:style>
  <w:style w:type="paragraph" w:styleId="affff">
    <w:name w:val="annotation subject"/>
    <w:basedOn w:val="afffd"/>
    <w:next w:val="afffd"/>
    <w:link w:val="affff0"/>
    <w:uiPriority w:val="99"/>
    <w:semiHidden/>
    <w:unhideWhenUsed/>
    <w:rsid w:val="006A5D59"/>
    <w:rPr>
      <w:b/>
      <w:bCs/>
    </w:rPr>
  </w:style>
  <w:style w:type="character" w:customStyle="1" w:styleId="affff0">
    <w:name w:val="Тема примечания Знак"/>
    <w:basedOn w:val="afffe"/>
    <w:link w:val="affff"/>
    <w:uiPriority w:val="99"/>
    <w:semiHidden/>
    <w:rsid w:val="006A5D59"/>
    <w:rPr>
      <w:rFonts w:ascii="Calibri" w:eastAsia="Arial Unicode MS" w:hAnsi="Calibri" w:cs="Calibri"/>
      <w:b/>
      <w:bCs/>
      <w:color w:val="00000A"/>
      <w:kern w:val="1"/>
      <w:sz w:val="20"/>
      <w:szCs w:val="20"/>
    </w:rPr>
  </w:style>
  <w:style w:type="character" w:customStyle="1" w:styleId="Zag11">
    <w:name w:val="Zag_11"/>
    <w:rsid w:val="00555588"/>
  </w:style>
  <w:style w:type="numbering" w:customStyle="1" w:styleId="List461">
    <w:name w:val="List 461"/>
    <w:rsid w:val="001904D3"/>
    <w:pPr>
      <w:numPr>
        <w:numId w:val="30"/>
      </w:numPr>
    </w:pPr>
  </w:style>
  <w:style w:type="numbering" w:customStyle="1" w:styleId="List460">
    <w:name w:val="List 460"/>
    <w:rsid w:val="001904D3"/>
    <w:pPr>
      <w:numPr>
        <w:numId w:val="31"/>
      </w:numPr>
    </w:pPr>
  </w:style>
  <w:style w:type="numbering" w:customStyle="1" w:styleId="List456">
    <w:name w:val="List 456"/>
    <w:rsid w:val="001904D3"/>
    <w:pPr>
      <w:numPr>
        <w:numId w:val="23"/>
      </w:numPr>
    </w:pPr>
  </w:style>
  <w:style w:type="numbering" w:customStyle="1" w:styleId="List446">
    <w:name w:val="List 446"/>
    <w:rsid w:val="001904D3"/>
    <w:pPr>
      <w:numPr>
        <w:numId w:val="13"/>
      </w:numPr>
    </w:pPr>
  </w:style>
  <w:style w:type="numbering" w:customStyle="1" w:styleId="List449">
    <w:name w:val="List 449"/>
    <w:rsid w:val="001904D3"/>
    <w:pPr>
      <w:numPr>
        <w:numId w:val="16"/>
      </w:numPr>
    </w:pPr>
  </w:style>
  <w:style w:type="numbering" w:customStyle="1" w:styleId="List448">
    <w:name w:val="List 448"/>
    <w:rsid w:val="001904D3"/>
    <w:pPr>
      <w:numPr>
        <w:numId w:val="15"/>
      </w:numPr>
    </w:pPr>
  </w:style>
  <w:style w:type="numbering" w:customStyle="1" w:styleId="List447">
    <w:name w:val="List 447"/>
    <w:rsid w:val="001904D3"/>
    <w:pPr>
      <w:numPr>
        <w:numId w:val="14"/>
      </w:numPr>
    </w:pPr>
  </w:style>
  <w:style w:type="numbering" w:customStyle="1" w:styleId="List450">
    <w:name w:val="List 450"/>
    <w:rsid w:val="001904D3"/>
    <w:pPr>
      <w:numPr>
        <w:numId w:val="17"/>
      </w:numPr>
    </w:pPr>
  </w:style>
  <w:style w:type="numbering" w:customStyle="1" w:styleId="List453">
    <w:name w:val="List 453"/>
    <w:rsid w:val="001904D3"/>
    <w:pPr>
      <w:numPr>
        <w:numId w:val="20"/>
      </w:numPr>
    </w:pPr>
  </w:style>
  <w:style w:type="numbering" w:customStyle="1" w:styleId="List459">
    <w:name w:val="List 459"/>
    <w:rsid w:val="001904D3"/>
    <w:pPr>
      <w:numPr>
        <w:numId w:val="29"/>
      </w:numPr>
    </w:pPr>
  </w:style>
  <w:style w:type="numbering" w:customStyle="1" w:styleId="List454">
    <w:name w:val="List 454"/>
    <w:rsid w:val="001904D3"/>
    <w:pPr>
      <w:numPr>
        <w:numId w:val="21"/>
      </w:numPr>
    </w:pPr>
  </w:style>
  <w:style w:type="numbering" w:customStyle="1" w:styleId="List452">
    <w:name w:val="List 452"/>
    <w:rsid w:val="001904D3"/>
    <w:pPr>
      <w:numPr>
        <w:numId w:val="19"/>
      </w:numPr>
    </w:pPr>
  </w:style>
  <w:style w:type="numbering" w:customStyle="1" w:styleId="List451">
    <w:name w:val="List 451"/>
    <w:rsid w:val="001904D3"/>
    <w:pPr>
      <w:numPr>
        <w:numId w:val="18"/>
      </w:numPr>
    </w:pPr>
  </w:style>
  <w:style w:type="numbering" w:customStyle="1" w:styleId="List457">
    <w:name w:val="List 457"/>
    <w:rsid w:val="001904D3"/>
    <w:pPr>
      <w:numPr>
        <w:numId w:val="24"/>
      </w:numPr>
    </w:pPr>
  </w:style>
  <w:style w:type="numbering" w:customStyle="1" w:styleId="List455">
    <w:name w:val="List 455"/>
    <w:rsid w:val="001904D3"/>
    <w:pPr>
      <w:numPr>
        <w:numId w:val="22"/>
      </w:numPr>
    </w:pPr>
  </w:style>
  <w:style w:type="numbering" w:customStyle="1" w:styleId="List458">
    <w:name w:val="List 458"/>
    <w:rsid w:val="001904D3"/>
    <w:pPr>
      <w:numPr>
        <w:numId w:val="25"/>
      </w:numPr>
    </w:pPr>
  </w:style>
  <w:style w:type="paragraph" w:customStyle="1" w:styleId="41">
    <w:name w:val="Заг 4"/>
    <w:basedOn w:val="31"/>
    <w:rsid w:val="00D86448"/>
    <w:pPr>
      <w:autoSpaceDN w:val="0"/>
      <w:adjustRightInd w:val="0"/>
    </w:pPr>
    <w:rPr>
      <w:b w:val="0"/>
      <w:bCs w:val="0"/>
      <w:kern w:val="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64114"/>
    <w:rPr>
      <w:rFonts w:asciiTheme="majorHAnsi" w:eastAsiaTheme="majorEastAsia" w:hAnsiTheme="majorHAnsi" w:cstheme="majorBidi"/>
      <w:b/>
      <w:bCs/>
      <w:i/>
      <w:iCs/>
      <w:color w:val="4F81BD" w:themeColor="accent1"/>
      <w:kern w:val="1"/>
      <w:lang w:eastAsia="ar-SA"/>
    </w:rPr>
  </w:style>
  <w:style w:type="character" w:customStyle="1" w:styleId="aff3">
    <w:name w:val="Абзац списка Знак"/>
    <w:link w:val="aff2"/>
    <w:uiPriority w:val="99"/>
    <w:qFormat/>
    <w:locked/>
    <w:rsid w:val="00F64114"/>
    <w:rPr>
      <w:rFonts w:ascii="Calibri" w:eastAsia="Times New Roman" w:hAnsi="Calibri" w:cs="Times New Roman"/>
      <w:kern w:val="1"/>
      <w:lang w:eastAsia="ar-SA"/>
    </w:rPr>
  </w:style>
  <w:style w:type="character" w:customStyle="1" w:styleId="0pt">
    <w:name w:val="Основной текст + Курсив;Интервал 0 pt"/>
    <w:basedOn w:val="a0"/>
    <w:rsid w:val="00A2243E"/>
    <w:rPr>
      <w:rFonts w:ascii="Trebuchet MS" w:eastAsia="Trebuchet MS" w:hAnsi="Trebuchet MS" w:cs="Trebuchet MS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Candara8pt0pt">
    <w:name w:val="Основной текст + Candara;8 pt;Интервал 0 pt"/>
    <w:basedOn w:val="a0"/>
    <w:rsid w:val="00A2243E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12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50">
    <w:name w:val="Заголовок 5 Знак"/>
    <w:basedOn w:val="a0"/>
    <w:link w:val="5"/>
    <w:uiPriority w:val="9"/>
    <w:semiHidden/>
    <w:rsid w:val="00A6531B"/>
    <w:rPr>
      <w:rFonts w:asciiTheme="majorHAnsi" w:eastAsiaTheme="majorEastAsia" w:hAnsiTheme="majorHAnsi" w:cstheme="majorBidi"/>
      <w:color w:val="243F60" w:themeColor="accent1" w:themeShade="7F"/>
      <w:kern w:val="1"/>
      <w:lang w:eastAsia="ar-SA"/>
    </w:rPr>
  </w:style>
  <w:style w:type="paragraph" w:customStyle="1" w:styleId="Pa5">
    <w:name w:val="Pa5"/>
    <w:basedOn w:val="a"/>
    <w:next w:val="a"/>
    <w:uiPriority w:val="99"/>
    <w:rsid w:val="0038750A"/>
    <w:pPr>
      <w:suppressAutoHyphens w:val="0"/>
      <w:autoSpaceDE w:val="0"/>
      <w:autoSpaceDN w:val="0"/>
      <w:adjustRightInd w:val="0"/>
      <w:spacing w:after="0" w:line="201" w:lineRule="atLeast"/>
    </w:pPr>
    <w:rPr>
      <w:rFonts w:ascii="SchoolBookSanPin" w:eastAsiaTheme="minorHAnsi" w:hAnsi="SchoolBookSanPin" w:cstheme="minorBidi"/>
      <w:color w:val="auto"/>
      <w:kern w:val="0"/>
      <w:sz w:val="24"/>
      <w:szCs w:val="24"/>
      <w:lang w:eastAsia="en-US"/>
    </w:rPr>
  </w:style>
  <w:style w:type="numbering" w:customStyle="1" w:styleId="List5021">
    <w:name w:val="List 5021"/>
    <w:basedOn w:val="a2"/>
    <w:rsid w:val="0038750A"/>
    <w:pPr>
      <w:numPr>
        <w:numId w:val="41"/>
      </w:numPr>
    </w:pPr>
  </w:style>
  <w:style w:type="numbering" w:customStyle="1" w:styleId="List511">
    <w:name w:val="List 511"/>
    <w:rsid w:val="0038750A"/>
    <w:pPr>
      <w:numPr>
        <w:numId w:val="4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0">
    <w:name w:val="List461"/>
    <w:pPr>
      <w:numPr>
        <w:numId w:val="30"/>
      </w:numPr>
    </w:pPr>
  </w:style>
  <w:style w:type="numbering" w:customStyle="1" w:styleId="20">
    <w:name w:val="List460"/>
    <w:pPr>
      <w:numPr>
        <w:numId w:val="31"/>
      </w:numPr>
    </w:pPr>
  </w:style>
  <w:style w:type="numbering" w:customStyle="1" w:styleId="30">
    <w:name w:val="List511"/>
    <w:pPr>
      <w:numPr>
        <w:numId w:val="42"/>
      </w:numPr>
    </w:pPr>
  </w:style>
  <w:style w:type="numbering" w:customStyle="1" w:styleId="WW8Num1z0">
    <w:name w:val="List456"/>
    <w:pPr>
      <w:numPr>
        <w:numId w:val="23"/>
      </w:numPr>
    </w:pPr>
  </w:style>
  <w:style w:type="numbering" w:customStyle="1" w:styleId="WW8Num2z0">
    <w:name w:val="List446"/>
    <w:pPr>
      <w:numPr>
        <w:numId w:val="13"/>
      </w:numPr>
    </w:pPr>
  </w:style>
  <w:style w:type="numbering" w:customStyle="1" w:styleId="WW8Num2z1">
    <w:name w:val="List449"/>
    <w:pPr>
      <w:numPr>
        <w:numId w:val="16"/>
      </w:numPr>
    </w:pPr>
  </w:style>
  <w:style w:type="numbering" w:customStyle="1" w:styleId="WW8Num3z0">
    <w:name w:val="List448"/>
    <w:pPr>
      <w:numPr>
        <w:numId w:val="15"/>
      </w:numPr>
    </w:pPr>
  </w:style>
  <w:style w:type="numbering" w:customStyle="1" w:styleId="WW8Num3z1">
    <w:name w:val="List447"/>
    <w:pPr>
      <w:numPr>
        <w:numId w:val="14"/>
      </w:numPr>
    </w:pPr>
  </w:style>
  <w:style w:type="numbering" w:customStyle="1" w:styleId="WW8Num3z2">
    <w:name w:val="List450"/>
    <w:pPr>
      <w:numPr>
        <w:numId w:val="17"/>
      </w:numPr>
    </w:pPr>
  </w:style>
  <w:style w:type="numbering" w:customStyle="1" w:styleId="WW8Num4z0">
    <w:name w:val="List453"/>
    <w:pPr>
      <w:numPr>
        <w:numId w:val="20"/>
      </w:numPr>
    </w:pPr>
  </w:style>
  <w:style w:type="numbering" w:customStyle="1" w:styleId="WW8Num4z1">
    <w:name w:val="List459"/>
    <w:pPr>
      <w:numPr>
        <w:numId w:val="29"/>
      </w:numPr>
    </w:pPr>
  </w:style>
  <w:style w:type="numbering" w:customStyle="1" w:styleId="WW8Num4z2">
    <w:name w:val="List454"/>
    <w:pPr>
      <w:numPr>
        <w:numId w:val="21"/>
      </w:numPr>
    </w:pPr>
  </w:style>
  <w:style w:type="numbering" w:customStyle="1" w:styleId="WW8Num5z0">
    <w:name w:val="List452"/>
    <w:pPr>
      <w:numPr>
        <w:numId w:val="19"/>
      </w:numPr>
    </w:pPr>
  </w:style>
  <w:style w:type="numbering" w:customStyle="1" w:styleId="WW8Num5z1">
    <w:name w:val="List451"/>
    <w:pPr>
      <w:numPr>
        <w:numId w:val="18"/>
      </w:numPr>
    </w:pPr>
  </w:style>
  <w:style w:type="numbering" w:customStyle="1" w:styleId="WW8Num5z2">
    <w:name w:val="List457"/>
    <w:pPr>
      <w:numPr>
        <w:numId w:val="24"/>
      </w:numPr>
    </w:pPr>
  </w:style>
  <w:style w:type="numbering" w:customStyle="1" w:styleId="WW8Num6z0">
    <w:name w:val="List5021"/>
    <w:pPr>
      <w:numPr>
        <w:numId w:val="41"/>
      </w:numPr>
    </w:pPr>
  </w:style>
  <w:style w:type="numbering" w:customStyle="1" w:styleId="WW8Num7z0">
    <w:name w:val="List455"/>
    <w:pPr>
      <w:numPr>
        <w:numId w:val="22"/>
      </w:numPr>
    </w:pPr>
  </w:style>
  <w:style w:type="numbering" w:customStyle="1" w:styleId="WW8Num7z1">
    <w:name w:val="List458"/>
    <w:pPr>
      <w:numPr>
        <w:numId w:val="2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26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3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5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57C4BD-70BE-4AE3-A1CE-300F8FC27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23863</TotalTime>
  <Pages>16</Pages>
  <Words>5012</Words>
  <Characters>28572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Inna</dc:creator>
  <cp:keywords/>
  <dc:description/>
  <cp:lastModifiedBy>RePack by Diakov</cp:lastModifiedBy>
  <cp:revision>25</cp:revision>
  <cp:lastPrinted>2024-09-25T08:30:00Z</cp:lastPrinted>
  <dcterms:created xsi:type="dcterms:W3CDTF">2018-01-28T09:54:00Z</dcterms:created>
  <dcterms:modified xsi:type="dcterms:W3CDTF">2024-09-25T08:50:00Z</dcterms:modified>
</cp:coreProperties>
</file>